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12E" w:rsidRPr="0089612E" w:rsidRDefault="0089612E" w:rsidP="0089612E">
      <w:pPr>
        <w:shd w:val="clear" w:color="auto" w:fill="FFFFFF"/>
        <w:tabs>
          <w:tab w:val="left" w:pos="7512"/>
        </w:tabs>
        <w:jc w:val="center"/>
        <w:rPr>
          <w:rFonts w:ascii="Times New Roman" w:hAnsi="Times New Roman" w:cs="Times New Roman"/>
          <w:b/>
          <w:spacing w:val="-2"/>
          <w:sz w:val="28"/>
          <w:szCs w:val="28"/>
        </w:rPr>
      </w:pPr>
      <w:r w:rsidRPr="0089612E">
        <w:rPr>
          <w:rFonts w:ascii="Times New Roman" w:hAnsi="Times New Roman" w:cs="Times New Roman"/>
          <w:b/>
          <w:sz w:val="28"/>
          <w:szCs w:val="28"/>
        </w:rPr>
        <w:t xml:space="preserve">СОВЕТ НАРОДНЫХ ДЕПУТАТОВ                                               ПРАВОХАВСКОГО СЕЛЬСКОГО ПОСЕЛЕНИЯ                         ВЕРХНЕХАВСКОГО </w:t>
      </w:r>
      <w:r w:rsidRPr="0089612E">
        <w:rPr>
          <w:rFonts w:ascii="Times New Roman" w:hAnsi="Times New Roman" w:cs="Times New Roman"/>
          <w:b/>
          <w:spacing w:val="-2"/>
          <w:sz w:val="28"/>
          <w:szCs w:val="28"/>
        </w:rPr>
        <w:t>МУНИЦИПАЛЬНОГО РАЙОНА                                                         ВОРОНЕЖСКОЙ ОБЛАСТИ</w:t>
      </w:r>
    </w:p>
    <w:p w:rsidR="0089612E" w:rsidRPr="0089612E" w:rsidRDefault="0089612E" w:rsidP="0089612E">
      <w:pPr>
        <w:pStyle w:val="afa"/>
        <w:jc w:val="center"/>
        <w:rPr>
          <w:rFonts w:ascii="Times New Roman" w:hAnsi="Times New Roman" w:cs="Times New Roman"/>
          <w:b/>
          <w:sz w:val="28"/>
          <w:szCs w:val="28"/>
        </w:rPr>
      </w:pPr>
    </w:p>
    <w:p w:rsidR="0089612E" w:rsidRPr="0089612E" w:rsidRDefault="0089612E" w:rsidP="0089612E">
      <w:pPr>
        <w:pStyle w:val="afa"/>
        <w:jc w:val="center"/>
        <w:rPr>
          <w:rFonts w:ascii="Times New Roman" w:hAnsi="Times New Roman" w:cs="Times New Roman"/>
          <w:b/>
          <w:kern w:val="1"/>
          <w:sz w:val="28"/>
          <w:szCs w:val="28"/>
        </w:rPr>
      </w:pPr>
      <w:r w:rsidRPr="0089612E">
        <w:rPr>
          <w:rFonts w:ascii="Times New Roman" w:hAnsi="Times New Roman" w:cs="Times New Roman"/>
          <w:b/>
          <w:kern w:val="1"/>
          <w:sz w:val="28"/>
          <w:szCs w:val="28"/>
        </w:rPr>
        <w:t>РЕШЕНИЕ</w:t>
      </w:r>
    </w:p>
    <w:p w:rsidR="0089612E" w:rsidRPr="0089612E" w:rsidRDefault="0089612E" w:rsidP="0089612E">
      <w:pPr>
        <w:pStyle w:val="afa"/>
        <w:jc w:val="center"/>
        <w:rPr>
          <w:rFonts w:ascii="Times New Roman" w:hAnsi="Times New Roman" w:cs="Times New Roman"/>
          <w:b/>
          <w:kern w:val="1"/>
          <w:sz w:val="28"/>
          <w:szCs w:val="28"/>
        </w:rPr>
      </w:pP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 xml:space="preserve">О ПРИНЯТИИ ПРОГРАММЫ </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КОМПЛЕКСНОГО РАЗВИТИЯ</w:t>
      </w:r>
    </w:p>
    <w:p w:rsidR="0089612E" w:rsidRPr="0089612E" w:rsidRDefault="0089612E" w:rsidP="0089612E">
      <w:pPr>
        <w:pStyle w:val="afa"/>
        <w:rPr>
          <w:rFonts w:ascii="Times New Roman" w:hAnsi="Times New Roman" w:cs="Times New Roman"/>
          <w:sz w:val="28"/>
          <w:szCs w:val="28"/>
        </w:rPr>
      </w:pPr>
      <w:r>
        <w:rPr>
          <w:rFonts w:ascii="Times New Roman" w:hAnsi="Times New Roman" w:cs="Times New Roman"/>
          <w:sz w:val="28"/>
          <w:szCs w:val="28"/>
        </w:rPr>
        <w:t xml:space="preserve">СОЦИАЛЬНОЙ </w:t>
      </w:r>
      <w:r w:rsidRPr="0089612E">
        <w:rPr>
          <w:rFonts w:ascii="Times New Roman" w:hAnsi="Times New Roman" w:cs="Times New Roman"/>
          <w:sz w:val="28"/>
          <w:szCs w:val="28"/>
        </w:rPr>
        <w:t xml:space="preserve"> ИНФРАСТРУКТУРЫ</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ПРАВОХАВСКОГО СЕЛЬСКОГО</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ПОСЕЛЕНИЯ  ВЕРХНЕХАВСКОГО</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МУНИЦИПАЛЬНОГО РАЙОНА</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 xml:space="preserve">ВОРОНЕЖСКОЙ ОБЛАСТИ </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НА 2017 - 2027 ГОДЫ</w:t>
      </w:r>
    </w:p>
    <w:p w:rsidR="0089612E" w:rsidRPr="0089612E" w:rsidRDefault="0089612E" w:rsidP="0089612E">
      <w:pPr>
        <w:pStyle w:val="afa"/>
        <w:rPr>
          <w:rFonts w:ascii="Times New Roman" w:hAnsi="Times New Roman" w:cs="Times New Roman"/>
          <w:i/>
          <w:sz w:val="28"/>
          <w:szCs w:val="28"/>
        </w:rPr>
      </w:pPr>
    </w:p>
    <w:p w:rsidR="0089612E" w:rsidRPr="00B945D9" w:rsidRDefault="0089612E" w:rsidP="00B945D9">
      <w:pPr>
        <w:autoSpaceDE w:val="0"/>
        <w:autoSpaceDN w:val="0"/>
        <w:adjustRightInd w:val="0"/>
        <w:spacing w:after="0" w:line="240" w:lineRule="auto"/>
        <w:ind w:firstLine="708"/>
        <w:rPr>
          <w:rFonts w:ascii="Times New Roman" w:hAnsi="Times New Roman" w:cs="Times New Roman"/>
          <w:sz w:val="28"/>
          <w:szCs w:val="28"/>
        </w:rPr>
      </w:pPr>
      <w:r w:rsidRPr="00B945D9">
        <w:rPr>
          <w:rFonts w:ascii="Times New Roman" w:hAnsi="Times New Roman" w:cs="Times New Roman"/>
          <w:sz w:val="28"/>
          <w:szCs w:val="28"/>
        </w:rPr>
        <w:t>В соответствии с</w:t>
      </w:r>
      <w:r w:rsidRPr="00B945D9">
        <w:rPr>
          <w:rFonts w:ascii="Times New Roman" w:hAnsi="Times New Roman" w:cs="Times New Roman"/>
          <w:color w:val="FF0000"/>
          <w:sz w:val="28"/>
          <w:szCs w:val="28"/>
        </w:rPr>
        <w:t xml:space="preserve"> </w:t>
      </w:r>
      <w:r w:rsidRPr="00B945D9">
        <w:rPr>
          <w:rFonts w:ascii="Times New Roman" w:hAnsi="Times New Roman" w:cs="Times New Roman"/>
          <w:sz w:val="28"/>
          <w:szCs w:val="28"/>
        </w:rPr>
        <w:t xml:space="preserve">Федеральным законом от 06.10.2003 №131-ФЗ «Об общих принципах организации местного самоуправления в Российской Федерации»,  </w:t>
      </w:r>
      <w:r w:rsidR="00B945D9" w:rsidRPr="00B945D9">
        <w:rPr>
          <w:rFonts w:ascii="Times New Roman" w:hAnsi="Times New Roman" w:cs="Times New Roman"/>
          <w:color w:val="000008"/>
          <w:sz w:val="28"/>
          <w:szCs w:val="28"/>
        </w:rPr>
        <w:t>Постановлением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r w:rsidRPr="00B945D9">
        <w:rPr>
          <w:rFonts w:ascii="Times New Roman" w:hAnsi="Times New Roman" w:cs="Times New Roman"/>
          <w:sz w:val="28"/>
          <w:szCs w:val="28"/>
        </w:rPr>
        <w:t>, Уставом Правохавского сельского поселения, Совет народных депутатов Правохавского сельского поселения решил:</w:t>
      </w:r>
    </w:p>
    <w:p w:rsidR="0089612E" w:rsidRPr="0089612E" w:rsidRDefault="0089612E" w:rsidP="0089612E">
      <w:pPr>
        <w:pStyle w:val="afa"/>
        <w:rPr>
          <w:rFonts w:ascii="Times New Roman" w:hAnsi="Times New Roman" w:cs="Times New Roman"/>
          <w:sz w:val="28"/>
          <w:szCs w:val="28"/>
        </w:rPr>
      </w:pPr>
    </w:p>
    <w:p w:rsidR="0089612E" w:rsidRPr="0089612E" w:rsidRDefault="0089612E" w:rsidP="0089612E">
      <w:pPr>
        <w:pStyle w:val="afa"/>
        <w:rPr>
          <w:rFonts w:ascii="Times New Roman" w:hAnsi="Times New Roman" w:cs="Times New Roman"/>
          <w:sz w:val="28"/>
          <w:szCs w:val="28"/>
        </w:rPr>
      </w:pP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 xml:space="preserve">        1. Принять прилагаемую программу комплексного развития </w:t>
      </w:r>
      <w:r>
        <w:rPr>
          <w:rFonts w:ascii="Times New Roman" w:hAnsi="Times New Roman" w:cs="Times New Roman"/>
          <w:sz w:val="28"/>
          <w:szCs w:val="28"/>
        </w:rPr>
        <w:t xml:space="preserve">социальной </w:t>
      </w:r>
      <w:r w:rsidRPr="0089612E">
        <w:rPr>
          <w:rFonts w:ascii="Times New Roman" w:hAnsi="Times New Roman" w:cs="Times New Roman"/>
          <w:sz w:val="28"/>
          <w:szCs w:val="28"/>
        </w:rPr>
        <w:t>инфраструктуры Правохавского сельского поселения Верхнехавского муниципального района Воронежской области на 2017-2027 годы.</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2. Решение вступает в силу со дня подписания.</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 xml:space="preserve">3. </w:t>
      </w:r>
      <w:r w:rsidRPr="0089612E">
        <w:rPr>
          <w:rFonts w:ascii="Times New Roman" w:eastAsia="SimSun" w:hAnsi="Times New Roman" w:cs="Times New Roman"/>
          <w:kern w:val="2"/>
          <w:sz w:val="28"/>
          <w:szCs w:val="28"/>
          <w:lang w:eastAsia="hi-IN" w:bidi="hi-IN"/>
        </w:rPr>
        <w:t>Решение  подлежит обнародованию.</w:t>
      </w: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4. Контроль за исполнением настоящего решения оставляю за собой.</w:t>
      </w:r>
    </w:p>
    <w:p w:rsidR="0089612E" w:rsidRPr="0089612E" w:rsidRDefault="0089612E" w:rsidP="0089612E">
      <w:pPr>
        <w:pStyle w:val="afa"/>
        <w:rPr>
          <w:rFonts w:ascii="Times New Roman" w:hAnsi="Times New Roman" w:cs="Times New Roman"/>
          <w:sz w:val="28"/>
          <w:szCs w:val="28"/>
        </w:rPr>
      </w:pPr>
    </w:p>
    <w:p w:rsidR="0089612E" w:rsidRPr="0089612E" w:rsidRDefault="0089612E" w:rsidP="0089612E">
      <w:pPr>
        <w:pStyle w:val="afa"/>
        <w:rPr>
          <w:rFonts w:ascii="Times New Roman" w:hAnsi="Times New Roman" w:cs="Times New Roman"/>
          <w:sz w:val="28"/>
          <w:szCs w:val="28"/>
        </w:rPr>
      </w:pP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 xml:space="preserve">Глава Правохавского                                                                                                                      сельского поселения                                           А.П. Дудченко                                    </w:t>
      </w:r>
    </w:p>
    <w:p w:rsidR="0089612E" w:rsidRPr="0089612E" w:rsidRDefault="0089612E" w:rsidP="0089612E">
      <w:pPr>
        <w:pStyle w:val="afa"/>
        <w:rPr>
          <w:rFonts w:ascii="Times New Roman" w:hAnsi="Times New Roman" w:cs="Times New Roman"/>
          <w:sz w:val="28"/>
          <w:szCs w:val="28"/>
        </w:rPr>
      </w:pPr>
    </w:p>
    <w:p w:rsidR="0089612E" w:rsidRPr="0089612E" w:rsidRDefault="0089612E" w:rsidP="0089612E">
      <w:pPr>
        <w:pStyle w:val="afa"/>
        <w:rPr>
          <w:rFonts w:ascii="Times New Roman" w:hAnsi="Times New Roman" w:cs="Times New Roman"/>
          <w:sz w:val="28"/>
          <w:szCs w:val="28"/>
          <w:shd w:val="clear" w:color="auto" w:fill="FFFF00"/>
        </w:rPr>
      </w:pPr>
      <w:r w:rsidRPr="0089612E">
        <w:rPr>
          <w:rFonts w:ascii="Times New Roman" w:hAnsi="Times New Roman" w:cs="Times New Roman"/>
          <w:sz w:val="28"/>
          <w:szCs w:val="28"/>
        </w:rPr>
        <w:t>Совет народных депутатов                                                                                                                                    от  «</w:t>
      </w:r>
      <w:r>
        <w:rPr>
          <w:rFonts w:ascii="Times New Roman" w:hAnsi="Times New Roman" w:cs="Times New Roman"/>
          <w:sz w:val="28"/>
          <w:szCs w:val="28"/>
        </w:rPr>
        <w:t xml:space="preserve"> </w:t>
      </w:r>
      <w:r w:rsidR="00F26DF6">
        <w:rPr>
          <w:rFonts w:ascii="Times New Roman" w:hAnsi="Times New Roman" w:cs="Times New Roman"/>
          <w:sz w:val="28"/>
          <w:szCs w:val="28"/>
        </w:rPr>
        <w:t>31</w:t>
      </w:r>
      <w:r>
        <w:rPr>
          <w:rFonts w:ascii="Times New Roman" w:hAnsi="Times New Roman" w:cs="Times New Roman"/>
          <w:sz w:val="28"/>
          <w:szCs w:val="28"/>
        </w:rPr>
        <w:t xml:space="preserve">  </w:t>
      </w:r>
      <w:r w:rsidRPr="0089612E">
        <w:rPr>
          <w:rFonts w:ascii="Times New Roman" w:hAnsi="Times New Roman" w:cs="Times New Roman"/>
          <w:sz w:val="28"/>
          <w:szCs w:val="28"/>
        </w:rPr>
        <w:t xml:space="preserve">» </w:t>
      </w:r>
      <w:r>
        <w:rPr>
          <w:rFonts w:ascii="Times New Roman" w:hAnsi="Times New Roman" w:cs="Times New Roman"/>
          <w:sz w:val="28"/>
          <w:szCs w:val="28"/>
        </w:rPr>
        <w:t>августа</w:t>
      </w:r>
      <w:r w:rsidRPr="0089612E">
        <w:rPr>
          <w:rFonts w:ascii="Times New Roman" w:hAnsi="Times New Roman" w:cs="Times New Roman"/>
          <w:sz w:val="28"/>
          <w:szCs w:val="28"/>
        </w:rPr>
        <w:t xml:space="preserve"> 2017г.                                                                                                                                                          № </w:t>
      </w:r>
      <w:r w:rsidR="00F26DF6">
        <w:rPr>
          <w:rFonts w:ascii="Times New Roman" w:hAnsi="Times New Roman" w:cs="Times New Roman"/>
          <w:sz w:val="28"/>
          <w:szCs w:val="28"/>
        </w:rPr>
        <w:t>48</w:t>
      </w:r>
      <w:r>
        <w:rPr>
          <w:rFonts w:ascii="Times New Roman" w:hAnsi="Times New Roman" w:cs="Times New Roman"/>
          <w:sz w:val="28"/>
          <w:szCs w:val="28"/>
        </w:rPr>
        <w:t xml:space="preserve"> </w:t>
      </w:r>
      <w:r w:rsidRPr="0089612E">
        <w:rPr>
          <w:rFonts w:ascii="Times New Roman" w:hAnsi="Times New Roman" w:cs="Times New Roman"/>
          <w:sz w:val="28"/>
          <w:szCs w:val="28"/>
        </w:rPr>
        <w:t xml:space="preserve">- </w:t>
      </w:r>
      <w:r w:rsidRPr="0089612E">
        <w:rPr>
          <w:rFonts w:ascii="Times New Roman" w:hAnsi="Times New Roman" w:cs="Times New Roman"/>
          <w:sz w:val="28"/>
          <w:szCs w:val="28"/>
          <w:lang w:val="en-US"/>
        </w:rPr>
        <w:t>V</w:t>
      </w:r>
      <w:r w:rsidRPr="0089612E">
        <w:rPr>
          <w:rFonts w:ascii="Times New Roman" w:hAnsi="Times New Roman" w:cs="Times New Roman"/>
          <w:sz w:val="28"/>
          <w:szCs w:val="28"/>
        </w:rPr>
        <w:t xml:space="preserve">- СНД                            </w:t>
      </w:r>
      <w:r w:rsidRPr="0089612E">
        <w:rPr>
          <w:rFonts w:ascii="Times New Roman" w:hAnsi="Times New Roman" w:cs="Times New Roman"/>
          <w:sz w:val="28"/>
          <w:szCs w:val="28"/>
          <w:shd w:val="clear" w:color="auto" w:fill="FFFF00"/>
        </w:rPr>
        <w:t xml:space="preserve">    </w:t>
      </w:r>
    </w:p>
    <w:p w:rsidR="0089612E" w:rsidRPr="0089612E" w:rsidRDefault="0089612E" w:rsidP="0089612E">
      <w:pPr>
        <w:pStyle w:val="afa"/>
        <w:rPr>
          <w:rFonts w:ascii="Times New Roman" w:hAnsi="Times New Roman" w:cs="Times New Roman"/>
          <w:sz w:val="28"/>
          <w:szCs w:val="28"/>
        </w:rPr>
      </w:pPr>
    </w:p>
    <w:p w:rsidR="0089612E" w:rsidRDefault="0089612E" w:rsidP="0089612E">
      <w:pPr>
        <w:pStyle w:val="afa"/>
        <w:rPr>
          <w:rFonts w:ascii="Times New Roman" w:hAnsi="Times New Roman" w:cs="Times New Roman"/>
          <w:sz w:val="28"/>
          <w:szCs w:val="28"/>
        </w:rPr>
      </w:pPr>
    </w:p>
    <w:p w:rsidR="00B945D9" w:rsidRDefault="00B945D9" w:rsidP="0089612E">
      <w:pPr>
        <w:pStyle w:val="afa"/>
        <w:rPr>
          <w:rFonts w:ascii="Times New Roman" w:hAnsi="Times New Roman" w:cs="Times New Roman"/>
          <w:sz w:val="28"/>
          <w:szCs w:val="28"/>
        </w:rPr>
      </w:pPr>
    </w:p>
    <w:p w:rsidR="00B945D9" w:rsidRPr="0089612E" w:rsidRDefault="00B945D9" w:rsidP="0089612E">
      <w:pPr>
        <w:pStyle w:val="afa"/>
        <w:rPr>
          <w:rFonts w:ascii="Times New Roman" w:hAnsi="Times New Roman" w:cs="Times New Roman"/>
          <w:sz w:val="28"/>
          <w:szCs w:val="28"/>
        </w:rPr>
      </w:pPr>
    </w:p>
    <w:p w:rsidR="0089612E" w:rsidRPr="0089612E" w:rsidRDefault="0089612E" w:rsidP="0089612E">
      <w:pPr>
        <w:pStyle w:val="afa"/>
        <w:rPr>
          <w:rFonts w:ascii="Times New Roman" w:hAnsi="Times New Roman" w:cs="Times New Roman"/>
          <w:sz w:val="28"/>
          <w:szCs w:val="28"/>
        </w:rPr>
      </w:pPr>
      <w:r w:rsidRPr="0089612E">
        <w:rPr>
          <w:rFonts w:ascii="Times New Roman" w:hAnsi="Times New Roman" w:cs="Times New Roman"/>
          <w:sz w:val="28"/>
          <w:szCs w:val="28"/>
        </w:rPr>
        <w:t xml:space="preserve">                                                                                                         </w:t>
      </w:r>
    </w:p>
    <w:p w:rsidR="0089612E" w:rsidRPr="0089612E" w:rsidRDefault="0089612E" w:rsidP="0089612E">
      <w:pPr>
        <w:pStyle w:val="afa"/>
        <w:ind w:left="4956" w:firstLine="708"/>
        <w:rPr>
          <w:rFonts w:ascii="Times New Roman" w:hAnsi="Times New Roman" w:cs="Times New Roman"/>
          <w:sz w:val="28"/>
          <w:szCs w:val="28"/>
        </w:rPr>
      </w:pPr>
      <w:r w:rsidRPr="0089612E">
        <w:rPr>
          <w:rFonts w:ascii="Times New Roman" w:hAnsi="Times New Roman" w:cs="Times New Roman"/>
          <w:sz w:val="28"/>
          <w:szCs w:val="28"/>
        </w:rPr>
        <w:lastRenderedPageBreak/>
        <w:t xml:space="preserve">Принята </w:t>
      </w:r>
    </w:p>
    <w:p w:rsidR="0089612E" w:rsidRPr="0089612E" w:rsidRDefault="0089612E" w:rsidP="0089612E">
      <w:pPr>
        <w:pStyle w:val="afa"/>
        <w:ind w:left="5664"/>
        <w:rPr>
          <w:rFonts w:ascii="Times New Roman" w:hAnsi="Times New Roman" w:cs="Times New Roman"/>
          <w:sz w:val="28"/>
          <w:szCs w:val="28"/>
        </w:rPr>
      </w:pPr>
      <w:r w:rsidRPr="0089612E">
        <w:rPr>
          <w:rFonts w:ascii="Times New Roman" w:hAnsi="Times New Roman" w:cs="Times New Roman"/>
          <w:sz w:val="28"/>
          <w:szCs w:val="28"/>
        </w:rPr>
        <w:t>решением Совета народных депутатов Правохавского сельского поселения</w:t>
      </w:r>
      <w:r>
        <w:rPr>
          <w:rFonts w:ascii="Times New Roman" w:hAnsi="Times New Roman" w:cs="Times New Roman"/>
          <w:sz w:val="28"/>
          <w:szCs w:val="28"/>
        </w:rPr>
        <w:t xml:space="preserve">   </w:t>
      </w:r>
      <w:r w:rsidRPr="0089612E">
        <w:rPr>
          <w:rFonts w:ascii="Times New Roman" w:hAnsi="Times New Roman" w:cs="Times New Roman"/>
          <w:sz w:val="28"/>
          <w:szCs w:val="28"/>
        </w:rPr>
        <w:t xml:space="preserve">от  </w:t>
      </w:r>
      <w:r w:rsidR="00B945D9">
        <w:rPr>
          <w:rFonts w:ascii="Times New Roman" w:hAnsi="Times New Roman" w:cs="Times New Roman"/>
          <w:sz w:val="28"/>
          <w:szCs w:val="28"/>
        </w:rPr>
        <w:t xml:space="preserve">         </w:t>
      </w:r>
      <w:r w:rsidR="00F26DF6">
        <w:rPr>
          <w:rFonts w:ascii="Times New Roman" w:hAnsi="Times New Roman" w:cs="Times New Roman"/>
          <w:sz w:val="28"/>
          <w:szCs w:val="28"/>
        </w:rPr>
        <w:t>31</w:t>
      </w:r>
      <w:r w:rsidRPr="0089612E">
        <w:rPr>
          <w:rFonts w:ascii="Times New Roman" w:hAnsi="Times New Roman" w:cs="Times New Roman"/>
          <w:sz w:val="28"/>
          <w:szCs w:val="28"/>
        </w:rPr>
        <w:t>.0</w:t>
      </w:r>
      <w:r w:rsidR="00B945D9">
        <w:rPr>
          <w:rFonts w:ascii="Times New Roman" w:hAnsi="Times New Roman" w:cs="Times New Roman"/>
          <w:sz w:val="28"/>
          <w:szCs w:val="28"/>
        </w:rPr>
        <w:t>8</w:t>
      </w:r>
      <w:r w:rsidRPr="0089612E">
        <w:rPr>
          <w:rFonts w:ascii="Times New Roman" w:hAnsi="Times New Roman" w:cs="Times New Roman"/>
          <w:sz w:val="28"/>
          <w:szCs w:val="28"/>
        </w:rPr>
        <w:t xml:space="preserve">.2017 года  № </w:t>
      </w:r>
      <w:r w:rsidR="00F26DF6">
        <w:rPr>
          <w:rFonts w:ascii="Times New Roman" w:hAnsi="Times New Roman" w:cs="Times New Roman"/>
          <w:sz w:val="28"/>
          <w:szCs w:val="28"/>
        </w:rPr>
        <w:t>48</w:t>
      </w:r>
    </w:p>
    <w:p w:rsidR="00A124BC" w:rsidRPr="00EF7C8C" w:rsidRDefault="00A124BC" w:rsidP="00EF7C8C">
      <w:pPr>
        <w:pStyle w:val="afa"/>
        <w:rPr>
          <w:rFonts w:ascii="Times New Roman" w:hAnsi="Times New Roman" w:cs="Times New Roman"/>
          <w:b/>
          <w:bCs/>
          <w:sz w:val="24"/>
          <w:szCs w:val="24"/>
        </w:rPr>
      </w:pPr>
    </w:p>
    <w:p w:rsidR="00A124BC" w:rsidRPr="00EF7C8C" w:rsidRDefault="00A124BC" w:rsidP="006C38DB">
      <w:pPr>
        <w:pStyle w:val="afa"/>
        <w:jc w:val="center"/>
        <w:rPr>
          <w:rFonts w:ascii="Times New Roman" w:hAnsi="Times New Roman" w:cs="Times New Roman"/>
          <w:b/>
          <w:bCs/>
          <w:sz w:val="24"/>
          <w:szCs w:val="24"/>
        </w:rPr>
      </w:pPr>
      <w:r w:rsidRPr="00EF7C8C">
        <w:rPr>
          <w:rFonts w:ascii="Times New Roman" w:hAnsi="Times New Roman" w:cs="Times New Roman"/>
          <w:b/>
          <w:bCs/>
          <w:sz w:val="24"/>
          <w:szCs w:val="24"/>
        </w:rPr>
        <w:t>ПРОГРАММА КОМПЛЕКСНОГО  РАЗВИТИЯ  СОЦИАЛЬНОЙ  ИНФРАСТРУК</w:t>
      </w:r>
      <w:r w:rsidR="00DE2F5C">
        <w:rPr>
          <w:rFonts w:ascii="Times New Roman" w:hAnsi="Times New Roman" w:cs="Times New Roman"/>
          <w:b/>
          <w:bCs/>
          <w:sz w:val="24"/>
          <w:szCs w:val="24"/>
        </w:rPr>
        <w:t xml:space="preserve">ТУРЫ </w:t>
      </w:r>
      <w:r w:rsidR="004E7C07">
        <w:rPr>
          <w:rFonts w:ascii="Times New Roman" w:hAnsi="Times New Roman" w:cs="Times New Roman"/>
          <w:b/>
          <w:bCs/>
          <w:sz w:val="24"/>
          <w:szCs w:val="24"/>
        </w:rPr>
        <w:t>ПРАВОХАВСКОГО</w:t>
      </w:r>
      <w:r>
        <w:rPr>
          <w:rFonts w:ascii="Times New Roman" w:hAnsi="Times New Roman" w:cs="Times New Roman"/>
          <w:b/>
          <w:bCs/>
          <w:sz w:val="24"/>
          <w:szCs w:val="24"/>
        </w:rPr>
        <w:t xml:space="preserve"> СЕЛЬСКОГО ПОСЕЛЕНИЯ </w:t>
      </w:r>
      <w:r w:rsidR="004E7C07">
        <w:rPr>
          <w:rFonts w:ascii="Times New Roman" w:hAnsi="Times New Roman" w:cs="Times New Roman"/>
          <w:b/>
          <w:bCs/>
          <w:sz w:val="24"/>
          <w:szCs w:val="24"/>
        </w:rPr>
        <w:t xml:space="preserve">ВЕРХНЕХАВСКОГО </w:t>
      </w:r>
      <w:r w:rsidRPr="00EF7C8C">
        <w:rPr>
          <w:rFonts w:ascii="Times New Roman" w:hAnsi="Times New Roman" w:cs="Times New Roman"/>
          <w:b/>
          <w:bCs/>
          <w:sz w:val="24"/>
          <w:szCs w:val="24"/>
        </w:rPr>
        <w:t xml:space="preserve">МУНИЦИПАЛЬНОГО   РАЙОНА </w:t>
      </w:r>
      <w:r>
        <w:rPr>
          <w:rFonts w:ascii="Times New Roman" w:hAnsi="Times New Roman" w:cs="Times New Roman"/>
          <w:b/>
          <w:bCs/>
          <w:sz w:val="24"/>
          <w:szCs w:val="24"/>
        </w:rPr>
        <w:t xml:space="preserve"> </w:t>
      </w:r>
      <w:r w:rsidR="004E7C07">
        <w:rPr>
          <w:rFonts w:ascii="Times New Roman" w:hAnsi="Times New Roman" w:cs="Times New Roman"/>
          <w:b/>
          <w:bCs/>
          <w:sz w:val="24"/>
          <w:szCs w:val="24"/>
        </w:rPr>
        <w:t>ВОРОНЕЖСКОЙ</w:t>
      </w:r>
      <w:r w:rsidRPr="00EF7C8C">
        <w:rPr>
          <w:rFonts w:ascii="Times New Roman" w:hAnsi="Times New Roman" w:cs="Times New Roman"/>
          <w:b/>
          <w:bCs/>
          <w:sz w:val="24"/>
          <w:szCs w:val="24"/>
        </w:rPr>
        <w:t xml:space="preserve">    ОБЛАСТИ</w:t>
      </w:r>
    </w:p>
    <w:p w:rsidR="00A124BC" w:rsidRPr="00EF7C8C" w:rsidRDefault="00A124BC" w:rsidP="006C38DB">
      <w:pPr>
        <w:pStyle w:val="afa"/>
        <w:jc w:val="center"/>
        <w:rPr>
          <w:rFonts w:ascii="Times New Roman" w:hAnsi="Times New Roman" w:cs="Times New Roman"/>
          <w:sz w:val="24"/>
          <w:szCs w:val="24"/>
        </w:rPr>
      </w:pPr>
      <w:r w:rsidRPr="00EF7C8C">
        <w:rPr>
          <w:rFonts w:ascii="Times New Roman" w:hAnsi="Times New Roman" w:cs="Times New Roman"/>
          <w:b/>
          <w:bCs/>
          <w:sz w:val="24"/>
          <w:szCs w:val="24"/>
        </w:rPr>
        <w:t>на  201</w:t>
      </w:r>
      <w:r w:rsidR="004E7C07">
        <w:rPr>
          <w:rFonts w:ascii="Times New Roman" w:hAnsi="Times New Roman" w:cs="Times New Roman"/>
          <w:b/>
          <w:bCs/>
          <w:sz w:val="24"/>
          <w:szCs w:val="24"/>
        </w:rPr>
        <w:t>7</w:t>
      </w:r>
      <w:r w:rsidRPr="00EF7C8C">
        <w:rPr>
          <w:rFonts w:ascii="Times New Roman" w:hAnsi="Times New Roman" w:cs="Times New Roman"/>
          <w:b/>
          <w:bCs/>
          <w:sz w:val="24"/>
          <w:szCs w:val="24"/>
        </w:rPr>
        <w:t xml:space="preserve"> - 202</w:t>
      </w:r>
      <w:r w:rsidR="004E7C07">
        <w:rPr>
          <w:rFonts w:ascii="Times New Roman" w:hAnsi="Times New Roman" w:cs="Times New Roman"/>
          <w:b/>
          <w:bCs/>
          <w:sz w:val="24"/>
          <w:szCs w:val="24"/>
        </w:rPr>
        <w:t>7</w:t>
      </w:r>
      <w:r w:rsidRPr="00EF7C8C">
        <w:rPr>
          <w:rFonts w:ascii="Times New Roman" w:hAnsi="Times New Roman" w:cs="Times New Roman"/>
          <w:b/>
          <w:bCs/>
          <w:sz w:val="24"/>
          <w:szCs w:val="24"/>
        </w:rPr>
        <w:t xml:space="preserve"> гг.</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w:t>
      </w: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b/>
          <w:bCs/>
          <w:sz w:val="24"/>
          <w:szCs w:val="24"/>
        </w:rPr>
        <w:t xml:space="preserve">Паспорт программы  «Комплексного развития социальной  инфраструктуры </w:t>
      </w:r>
      <w:r w:rsidR="004E7C07">
        <w:rPr>
          <w:rFonts w:ascii="Times New Roman" w:hAnsi="Times New Roman" w:cs="Times New Roman"/>
          <w:b/>
          <w:bCs/>
          <w:sz w:val="24"/>
          <w:szCs w:val="24"/>
        </w:rPr>
        <w:t>Правохавского</w:t>
      </w:r>
      <w:r>
        <w:rPr>
          <w:rFonts w:ascii="Times New Roman" w:hAnsi="Times New Roman" w:cs="Times New Roman"/>
          <w:b/>
          <w:bCs/>
          <w:sz w:val="24"/>
          <w:szCs w:val="24"/>
        </w:rPr>
        <w:t xml:space="preserve"> сельского поселения </w:t>
      </w:r>
      <w:r w:rsidR="004E7C07">
        <w:rPr>
          <w:rFonts w:ascii="Times New Roman" w:hAnsi="Times New Roman" w:cs="Times New Roman"/>
          <w:b/>
          <w:bCs/>
          <w:sz w:val="24"/>
          <w:szCs w:val="24"/>
        </w:rPr>
        <w:t>Верхнехавского</w:t>
      </w:r>
      <w:r w:rsidRPr="00EF7C8C">
        <w:rPr>
          <w:rFonts w:ascii="Times New Roman" w:hAnsi="Times New Roman" w:cs="Times New Roman"/>
          <w:b/>
          <w:bCs/>
          <w:sz w:val="24"/>
          <w:szCs w:val="24"/>
        </w:rPr>
        <w:t xml:space="preserve"> муниципального района </w:t>
      </w:r>
      <w:r w:rsidR="004E7C07">
        <w:rPr>
          <w:rFonts w:ascii="Times New Roman" w:hAnsi="Times New Roman" w:cs="Times New Roman"/>
          <w:b/>
          <w:bCs/>
          <w:sz w:val="24"/>
          <w:szCs w:val="24"/>
        </w:rPr>
        <w:t xml:space="preserve">Воронежской </w:t>
      </w:r>
      <w:r w:rsidRPr="00EF7C8C">
        <w:rPr>
          <w:rFonts w:ascii="Times New Roman" w:hAnsi="Times New Roman" w:cs="Times New Roman"/>
          <w:b/>
          <w:bCs/>
          <w:sz w:val="24"/>
          <w:szCs w:val="24"/>
        </w:rPr>
        <w:t xml:space="preserve">  области 201</w:t>
      </w:r>
      <w:r w:rsidR="004E7C07">
        <w:rPr>
          <w:rFonts w:ascii="Times New Roman" w:hAnsi="Times New Roman" w:cs="Times New Roman"/>
          <w:b/>
          <w:bCs/>
          <w:sz w:val="24"/>
          <w:szCs w:val="24"/>
        </w:rPr>
        <w:t>7</w:t>
      </w:r>
      <w:r w:rsidRPr="00EF7C8C">
        <w:rPr>
          <w:rFonts w:ascii="Times New Roman" w:hAnsi="Times New Roman" w:cs="Times New Roman"/>
          <w:b/>
          <w:bCs/>
          <w:sz w:val="24"/>
          <w:szCs w:val="24"/>
        </w:rPr>
        <w:t>-202</w:t>
      </w:r>
      <w:r w:rsidR="004E7C07">
        <w:rPr>
          <w:rFonts w:ascii="Times New Roman" w:hAnsi="Times New Roman" w:cs="Times New Roman"/>
          <w:b/>
          <w:bCs/>
          <w:sz w:val="24"/>
          <w:szCs w:val="24"/>
        </w:rPr>
        <w:t>7</w:t>
      </w:r>
      <w:r w:rsidRPr="00EF7C8C">
        <w:rPr>
          <w:rFonts w:ascii="Times New Roman" w:hAnsi="Times New Roman" w:cs="Times New Roman"/>
          <w:b/>
          <w:bCs/>
          <w:sz w:val="24"/>
          <w:szCs w:val="24"/>
        </w:rPr>
        <w:t xml:space="preserve"> годы»</w:t>
      </w:r>
    </w:p>
    <w:tbl>
      <w:tblPr>
        <w:tblW w:w="0" w:type="auto"/>
        <w:tblInd w:w="2" w:type="dxa"/>
        <w:tblLayout w:type="fixed"/>
        <w:tblCellMar>
          <w:left w:w="0" w:type="dxa"/>
          <w:right w:w="0" w:type="dxa"/>
        </w:tblCellMar>
        <w:tblLook w:val="0000"/>
      </w:tblPr>
      <w:tblGrid>
        <w:gridCol w:w="2586"/>
        <w:gridCol w:w="7173"/>
      </w:tblGrid>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Наименование программы:</w:t>
            </w:r>
          </w:p>
        </w:tc>
        <w:tc>
          <w:tcPr>
            <w:tcW w:w="7173" w:type="dxa"/>
            <w:tcBorders>
              <w:top w:val="double" w:sz="2" w:space="0" w:color="C0C0C0"/>
              <w:left w:val="double" w:sz="2" w:space="0" w:color="C0C0C0"/>
              <w:bottom w:val="double" w:sz="2" w:space="0" w:color="C0C0C0"/>
              <w:right w:val="double" w:sz="2" w:space="0" w:color="C0C0C0"/>
            </w:tcBorders>
            <w:vAlign w:val="center"/>
          </w:tcPr>
          <w:p w:rsidR="00A124BC" w:rsidRPr="001423AF" w:rsidRDefault="00A124BC" w:rsidP="004E7C07">
            <w:pPr>
              <w:pStyle w:val="afa"/>
              <w:rPr>
                <w:rFonts w:ascii="Times New Roman" w:hAnsi="Times New Roman" w:cs="Times New Roman"/>
                <w:sz w:val="24"/>
                <w:szCs w:val="24"/>
              </w:rPr>
            </w:pPr>
            <w:r w:rsidRPr="001423AF">
              <w:rPr>
                <w:rFonts w:ascii="Times New Roman" w:hAnsi="Times New Roman" w:cs="Times New Roman"/>
                <w:b/>
                <w:bCs/>
                <w:sz w:val="24"/>
                <w:szCs w:val="24"/>
              </w:rPr>
              <w:t> </w:t>
            </w:r>
            <w:r w:rsidRPr="001423AF">
              <w:rPr>
                <w:rFonts w:ascii="Times New Roman" w:hAnsi="Times New Roman" w:cs="Times New Roman"/>
                <w:sz w:val="24"/>
                <w:szCs w:val="24"/>
              </w:rPr>
              <w:t>Программа  «Комплексного развития  с</w:t>
            </w:r>
            <w:r>
              <w:rPr>
                <w:rFonts w:ascii="Times New Roman" w:hAnsi="Times New Roman" w:cs="Times New Roman"/>
                <w:sz w:val="24"/>
                <w:szCs w:val="24"/>
              </w:rPr>
              <w:t>оциальной  инфраструкту</w:t>
            </w:r>
            <w:r w:rsidR="004E7C07">
              <w:rPr>
                <w:rFonts w:ascii="Times New Roman" w:hAnsi="Times New Roman" w:cs="Times New Roman"/>
                <w:sz w:val="24"/>
                <w:szCs w:val="24"/>
              </w:rPr>
              <w:t>ры</w:t>
            </w:r>
            <w:r>
              <w:rPr>
                <w:rFonts w:ascii="Times New Roman" w:hAnsi="Times New Roman" w:cs="Times New Roman"/>
                <w:sz w:val="24"/>
                <w:szCs w:val="24"/>
              </w:rPr>
              <w:t xml:space="preserve"> </w:t>
            </w:r>
            <w:r w:rsidR="004E7C07">
              <w:rPr>
                <w:rFonts w:ascii="Times New Roman" w:hAnsi="Times New Roman" w:cs="Times New Roman"/>
                <w:sz w:val="24"/>
                <w:szCs w:val="24"/>
              </w:rPr>
              <w:t xml:space="preserve">Правохавского </w:t>
            </w:r>
            <w:r>
              <w:rPr>
                <w:rFonts w:ascii="Times New Roman" w:hAnsi="Times New Roman" w:cs="Times New Roman"/>
                <w:sz w:val="24"/>
                <w:szCs w:val="24"/>
              </w:rPr>
              <w:t xml:space="preserve">сельского  поселения </w:t>
            </w:r>
            <w:r w:rsidR="004E7C07">
              <w:rPr>
                <w:rFonts w:ascii="Times New Roman" w:hAnsi="Times New Roman" w:cs="Times New Roman"/>
                <w:sz w:val="24"/>
                <w:szCs w:val="24"/>
              </w:rPr>
              <w:t>Верхнехавского</w:t>
            </w:r>
            <w:r>
              <w:rPr>
                <w:rFonts w:ascii="Times New Roman" w:hAnsi="Times New Roman" w:cs="Times New Roman"/>
                <w:sz w:val="24"/>
                <w:szCs w:val="24"/>
              </w:rPr>
              <w:t xml:space="preserve"> </w:t>
            </w:r>
            <w:r w:rsidRPr="001423AF">
              <w:rPr>
                <w:rFonts w:ascii="Times New Roman" w:hAnsi="Times New Roman" w:cs="Times New Roman"/>
                <w:sz w:val="24"/>
                <w:szCs w:val="24"/>
              </w:rPr>
              <w:t xml:space="preserve">муниципального района </w:t>
            </w:r>
            <w:r w:rsidR="004E7C07">
              <w:rPr>
                <w:rFonts w:ascii="Times New Roman" w:hAnsi="Times New Roman" w:cs="Times New Roman"/>
                <w:sz w:val="24"/>
                <w:szCs w:val="24"/>
              </w:rPr>
              <w:t xml:space="preserve">Воронежской </w:t>
            </w:r>
            <w:r w:rsidRPr="001423AF">
              <w:rPr>
                <w:rFonts w:ascii="Times New Roman" w:hAnsi="Times New Roman" w:cs="Times New Roman"/>
                <w:sz w:val="24"/>
                <w:szCs w:val="24"/>
              </w:rPr>
              <w:t>области   201</w:t>
            </w:r>
            <w:r w:rsidR="004E7C07">
              <w:rPr>
                <w:rFonts w:ascii="Times New Roman" w:hAnsi="Times New Roman" w:cs="Times New Roman"/>
                <w:sz w:val="24"/>
                <w:szCs w:val="24"/>
              </w:rPr>
              <w:t>7</w:t>
            </w:r>
            <w:r w:rsidRPr="001423AF">
              <w:rPr>
                <w:rFonts w:ascii="Times New Roman" w:hAnsi="Times New Roman" w:cs="Times New Roman"/>
                <w:sz w:val="24"/>
                <w:szCs w:val="24"/>
              </w:rPr>
              <w:t>-202</w:t>
            </w:r>
            <w:r w:rsidR="004E7C07">
              <w:rPr>
                <w:rFonts w:ascii="Times New Roman" w:hAnsi="Times New Roman" w:cs="Times New Roman"/>
                <w:sz w:val="24"/>
                <w:szCs w:val="24"/>
              </w:rPr>
              <w:t>7</w:t>
            </w:r>
            <w:r w:rsidRPr="001423AF">
              <w:rPr>
                <w:rFonts w:ascii="Times New Roman" w:hAnsi="Times New Roman" w:cs="Times New Roman"/>
                <w:sz w:val="24"/>
                <w:szCs w:val="24"/>
              </w:rPr>
              <w:t xml:space="preserve"> годы» </w:t>
            </w:r>
          </w:p>
        </w:tc>
      </w:tr>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Основание разработки программы:</w:t>
            </w:r>
          </w:p>
        </w:tc>
        <w:tc>
          <w:tcPr>
            <w:tcW w:w="7173" w:type="dxa"/>
            <w:tcBorders>
              <w:top w:val="double" w:sz="2" w:space="0" w:color="C0C0C0"/>
              <w:left w:val="double" w:sz="2" w:space="0" w:color="C0C0C0"/>
              <w:bottom w:val="double" w:sz="2" w:space="0" w:color="C0C0C0"/>
              <w:right w:val="double" w:sz="2" w:space="0" w:color="C0C0C0"/>
            </w:tcBorders>
            <w:vAlign w:val="center"/>
          </w:tcPr>
          <w:p w:rsidR="00B84938" w:rsidRPr="00B84938" w:rsidRDefault="00A124BC" w:rsidP="00B84938">
            <w:pPr>
              <w:autoSpaceDE w:val="0"/>
              <w:autoSpaceDN w:val="0"/>
              <w:adjustRightInd w:val="0"/>
              <w:spacing w:after="0" w:line="240" w:lineRule="auto"/>
              <w:rPr>
                <w:rFonts w:ascii="Times New Roman" w:hAnsi="Times New Roman" w:cs="Times New Roman"/>
                <w:color w:val="000008"/>
                <w:sz w:val="24"/>
                <w:szCs w:val="24"/>
              </w:rPr>
            </w:pPr>
            <w:r w:rsidRPr="001423AF">
              <w:rPr>
                <w:rFonts w:ascii="Times New Roman" w:hAnsi="Times New Roman" w:cs="Times New Roman"/>
                <w:sz w:val="24"/>
                <w:szCs w:val="24"/>
              </w:rPr>
              <w:t>Федеральный Закон № 131-ФЗ от 06.10.2003 «Об общих принципах организации местного самоуправления в Российской Федерации»</w:t>
            </w:r>
            <w:r w:rsidR="00B84938">
              <w:rPr>
                <w:rFonts w:ascii="Times New Roman" w:hAnsi="Times New Roman" w:cs="Times New Roman"/>
                <w:sz w:val="24"/>
                <w:szCs w:val="24"/>
              </w:rPr>
              <w:t>,</w:t>
            </w:r>
            <w:r w:rsidR="00B84938">
              <w:rPr>
                <w:rFonts w:ascii="TimesNewRomanPSMT" w:hAnsi="TimesNewRomanPSMT" w:cs="TimesNewRomanPSMT"/>
                <w:color w:val="000008"/>
                <w:sz w:val="27"/>
                <w:szCs w:val="27"/>
              </w:rPr>
              <w:t xml:space="preserve"> </w:t>
            </w:r>
            <w:r w:rsidR="00B84938" w:rsidRPr="00B84938">
              <w:rPr>
                <w:rFonts w:ascii="Times New Roman" w:hAnsi="Times New Roman" w:cs="Times New Roman"/>
                <w:color w:val="000008"/>
                <w:sz w:val="24"/>
                <w:szCs w:val="24"/>
              </w:rPr>
              <w:t>Постановление Правительства Российской Федерации от</w:t>
            </w:r>
          </w:p>
          <w:p w:rsidR="00B84938" w:rsidRPr="00B84938" w:rsidRDefault="00B84938" w:rsidP="00B84938">
            <w:pPr>
              <w:autoSpaceDE w:val="0"/>
              <w:autoSpaceDN w:val="0"/>
              <w:adjustRightInd w:val="0"/>
              <w:spacing w:after="0" w:line="240" w:lineRule="auto"/>
              <w:rPr>
                <w:rFonts w:ascii="Times New Roman" w:hAnsi="Times New Roman" w:cs="Times New Roman"/>
                <w:color w:val="000008"/>
                <w:sz w:val="24"/>
                <w:szCs w:val="24"/>
              </w:rPr>
            </w:pPr>
            <w:r w:rsidRPr="00B84938">
              <w:rPr>
                <w:rFonts w:ascii="Times New Roman" w:hAnsi="Times New Roman" w:cs="Times New Roman"/>
                <w:color w:val="000008"/>
                <w:sz w:val="24"/>
                <w:szCs w:val="24"/>
              </w:rPr>
              <w:t>01.10.2015 года №1050 «Об утверждении требований к</w:t>
            </w:r>
          </w:p>
          <w:p w:rsidR="00B84938" w:rsidRPr="00B84938" w:rsidRDefault="00B84938" w:rsidP="00B84938">
            <w:pPr>
              <w:autoSpaceDE w:val="0"/>
              <w:autoSpaceDN w:val="0"/>
              <w:adjustRightInd w:val="0"/>
              <w:spacing w:after="0" w:line="240" w:lineRule="auto"/>
              <w:rPr>
                <w:rFonts w:ascii="Times New Roman" w:hAnsi="Times New Roman" w:cs="Times New Roman"/>
                <w:color w:val="000008"/>
                <w:sz w:val="24"/>
                <w:szCs w:val="24"/>
              </w:rPr>
            </w:pPr>
            <w:r w:rsidRPr="00B84938">
              <w:rPr>
                <w:rFonts w:ascii="Times New Roman" w:hAnsi="Times New Roman" w:cs="Times New Roman"/>
                <w:color w:val="000008"/>
                <w:sz w:val="24"/>
                <w:szCs w:val="24"/>
              </w:rPr>
              <w:t>Программам комплексного развития социальной</w:t>
            </w:r>
          </w:p>
          <w:p w:rsidR="00A124BC" w:rsidRPr="001423AF" w:rsidRDefault="00B84938" w:rsidP="00B84938">
            <w:pPr>
              <w:autoSpaceDE w:val="0"/>
              <w:autoSpaceDN w:val="0"/>
              <w:adjustRightInd w:val="0"/>
              <w:spacing w:after="0" w:line="240" w:lineRule="auto"/>
              <w:rPr>
                <w:rFonts w:ascii="Times New Roman" w:hAnsi="Times New Roman" w:cs="Times New Roman"/>
                <w:sz w:val="24"/>
                <w:szCs w:val="24"/>
              </w:rPr>
            </w:pPr>
            <w:r w:rsidRPr="00B84938">
              <w:rPr>
                <w:rFonts w:ascii="Times New Roman" w:hAnsi="Times New Roman" w:cs="Times New Roman"/>
                <w:color w:val="000008"/>
                <w:sz w:val="24"/>
                <w:szCs w:val="24"/>
              </w:rPr>
              <w:t>инфраструктуры поселений и городских округов»</w:t>
            </w:r>
          </w:p>
        </w:tc>
      </w:tr>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Заказчик программы:</w:t>
            </w:r>
          </w:p>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Разработчик программы:</w:t>
            </w:r>
          </w:p>
        </w:tc>
        <w:tc>
          <w:tcPr>
            <w:tcW w:w="7173" w:type="dxa"/>
            <w:tcBorders>
              <w:top w:val="double" w:sz="2" w:space="0" w:color="C0C0C0"/>
              <w:left w:val="double" w:sz="2" w:space="0" w:color="C0C0C0"/>
              <w:bottom w:val="double" w:sz="2" w:space="0" w:color="C0C0C0"/>
              <w:right w:val="double" w:sz="2" w:space="0" w:color="C0C0C0"/>
            </w:tcBorders>
            <w:vAlign w:val="center"/>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sidR="004E7C07">
              <w:rPr>
                <w:rFonts w:ascii="Times New Roman" w:hAnsi="Times New Roman" w:cs="Times New Roman"/>
                <w:sz w:val="24"/>
                <w:szCs w:val="24"/>
              </w:rPr>
              <w:t xml:space="preserve">Правохавского сельского  поселения Верхнехавского </w:t>
            </w:r>
            <w:r w:rsidR="004E7C07" w:rsidRPr="001423AF">
              <w:rPr>
                <w:rFonts w:ascii="Times New Roman" w:hAnsi="Times New Roman" w:cs="Times New Roman"/>
                <w:sz w:val="24"/>
                <w:szCs w:val="24"/>
              </w:rPr>
              <w:t xml:space="preserve">муниципального района </w:t>
            </w:r>
            <w:r w:rsidR="004E7C07">
              <w:rPr>
                <w:rFonts w:ascii="Times New Roman" w:hAnsi="Times New Roman" w:cs="Times New Roman"/>
                <w:sz w:val="24"/>
                <w:szCs w:val="24"/>
              </w:rPr>
              <w:t xml:space="preserve">Воронежской </w:t>
            </w:r>
            <w:r w:rsidR="004E7C07" w:rsidRPr="001423AF">
              <w:rPr>
                <w:rFonts w:ascii="Times New Roman" w:hAnsi="Times New Roman" w:cs="Times New Roman"/>
                <w:sz w:val="24"/>
                <w:szCs w:val="24"/>
              </w:rPr>
              <w:t xml:space="preserve">области   </w:t>
            </w:r>
          </w:p>
          <w:p w:rsidR="00A124BC" w:rsidRPr="001423AF" w:rsidRDefault="00BD4096" w:rsidP="00EF7C8C">
            <w:pPr>
              <w:pStyle w:val="afa"/>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4E7C07">
              <w:rPr>
                <w:rFonts w:ascii="Times New Roman" w:hAnsi="Times New Roman" w:cs="Times New Roman"/>
                <w:sz w:val="24"/>
                <w:szCs w:val="24"/>
              </w:rPr>
              <w:t xml:space="preserve">Правохавского сельского  поселения Верхнехавского </w:t>
            </w:r>
            <w:r w:rsidR="004E7C07" w:rsidRPr="001423AF">
              <w:rPr>
                <w:rFonts w:ascii="Times New Roman" w:hAnsi="Times New Roman" w:cs="Times New Roman"/>
                <w:sz w:val="24"/>
                <w:szCs w:val="24"/>
              </w:rPr>
              <w:t xml:space="preserve">муниципального района </w:t>
            </w:r>
            <w:r w:rsidR="004E7C07">
              <w:rPr>
                <w:rFonts w:ascii="Times New Roman" w:hAnsi="Times New Roman" w:cs="Times New Roman"/>
                <w:sz w:val="24"/>
                <w:szCs w:val="24"/>
              </w:rPr>
              <w:t xml:space="preserve">Воронежской </w:t>
            </w:r>
            <w:r w:rsidR="004E7C07" w:rsidRPr="001423AF">
              <w:rPr>
                <w:rFonts w:ascii="Times New Roman" w:hAnsi="Times New Roman" w:cs="Times New Roman"/>
                <w:sz w:val="24"/>
                <w:szCs w:val="24"/>
              </w:rPr>
              <w:t xml:space="preserve">области   </w:t>
            </w:r>
          </w:p>
        </w:tc>
      </w:tr>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Основная цель программы:</w:t>
            </w:r>
          </w:p>
        </w:tc>
        <w:tc>
          <w:tcPr>
            <w:tcW w:w="7173" w:type="dxa"/>
            <w:tcBorders>
              <w:top w:val="double" w:sz="2" w:space="0" w:color="C0C0C0"/>
              <w:left w:val="double" w:sz="2" w:space="0" w:color="C0C0C0"/>
              <w:bottom w:val="double" w:sz="2" w:space="0" w:color="C0C0C0"/>
              <w:right w:val="double" w:sz="2" w:space="0" w:color="C0C0C0"/>
            </w:tcBorders>
            <w:vAlign w:val="center"/>
          </w:tcPr>
          <w:p w:rsidR="00A124BC" w:rsidRPr="001423AF" w:rsidRDefault="00A124BC" w:rsidP="00CC2AEF">
            <w:pPr>
              <w:pStyle w:val="afa"/>
              <w:rPr>
                <w:rFonts w:ascii="Times New Roman" w:hAnsi="Times New Roman" w:cs="Times New Roman"/>
                <w:sz w:val="24"/>
                <w:szCs w:val="24"/>
              </w:rPr>
            </w:pPr>
            <w:r w:rsidRPr="001423AF">
              <w:rPr>
                <w:rFonts w:ascii="Times New Roman" w:hAnsi="Times New Roman" w:cs="Times New Roman"/>
                <w:sz w:val="24"/>
                <w:szCs w:val="24"/>
              </w:rPr>
              <w:t>Повышение качества жизни населения, его занятости и самозанятости, экономических, социальных и культурных возможностей на основе развития производства, предпринимательства,  личных подсобных хозяйств</w:t>
            </w:r>
            <w:r w:rsidR="00A91217">
              <w:rPr>
                <w:rFonts w:ascii="Times New Roman" w:hAnsi="Times New Roman" w:cs="Times New Roman"/>
                <w:sz w:val="24"/>
                <w:szCs w:val="24"/>
              </w:rPr>
              <w:t>,</w:t>
            </w:r>
            <w:r w:rsidRPr="001423AF">
              <w:rPr>
                <w:rFonts w:ascii="Times New Roman" w:hAnsi="Times New Roman" w:cs="Times New Roman"/>
                <w:sz w:val="24"/>
                <w:szCs w:val="24"/>
              </w:rPr>
              <w:t xml:space="preserve"> торговой   инфраструктуры  и  сферы  услуг. </w:t>
            </w:r>
          </w:p>
        </w:tc>
      </w:tr>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Задачи программы:</w:t>
            </w:r>
          </w:p>
        </w:tc>
        <w:tc>
          <w:tcPr>
            <w:tcW w:w="7173" w:type="dxa"/>
            <w:tcBorders>
              <w:top w:val="double" w:sz="2" w:space="0" w:color="C0C0C0"/>
              <w:left w:val="double" w:sz="2" w:space="0" w:color="C0C0C0"/>
              <w:bottom w:val="double" w:sz="2" w:space="0" w:color="C0C0C0"/>
              <w:right w:val="double" w:sz="2" w:space="0" w:color="C0C0C0"/>
            </w:tcBorders>
            <w:vAlign w:val="center"/>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1. Создание правовых, организационных, институциональных и экономических условий для перехода к устойчивому</w:t>
            </w:r>
            <w:r w:rsidR="00A91217">
              <w:rPr>
                <w:rFonts w:ascii="Times New Roman" w:hAnsi="Times New Roman" w:cs="Times New Roman"/>
                <w:sz w:val="24"/>
                <w:szCs w:val="24"/>
              </w:rPr>
              <w:t xml:space="preserve"> росту</w:t>
            </w:r>
            <w:r w:rsidRPr="001423AF">
              <w:rPr>
                <w:rFonts w:ascii="Times New Roman" w:hAnsi="Times New Roman" w:cs="Times New Roman"/>
                <w:sz w:val="24"/>
                <w:szCs w:val="24"/>
              </w:rPr>
              <w:t xml:space="preserve"> социальной  инфраструктуры поселения, эффективной реализации полномочий органов местного самоуправления;</w:t>
            </w:r>
          </w:p>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2. Развитие и расширение информационно-консультационного и правового обслуживания населения;</w:t>
            </w:r>
          </w:p>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3.</w:t>
            </w:r>
            <w:r w:rsidR="007B181F">
              <w:rPr>
                <w:rFonts w:ascii="Times New Roman" w:hAnsi="Times New Roman" w:cs="Times New Roman"/>
                <w:sz w:val="24"/>
                <w:szCs w:val="24"/>
              </w:rPr>
              <w:t>Б</w:t>
            </w:r>
            <w:r w:rsidRPr="001423AF">
              <w:rPr>
                <w:rFonts w:ascii="Times New Roman" w:hAnsi="Times New Roman" w:cs="Times New Roman"/>
                <w:sz w:val="24"/>
                <w:szCs w:val="24"/>
              </w:rPr>
              <w:t>лагоустройство поселения,  ремонт  дорог;</w:t>
            </w:r>
          </w:p>
          <w:p w:rsidR="00A124BC" w:rsidRPr="001423AF" w:rsidRDefault="007B181F" w:rsidP="00EF7C8C">
            <w:pPr>
              <w:pStyle w:val="afa"/>
              <w:rPr>
                <w:rFonts w:ascii="Times New Roman" w:hAnsi="Times New Roman" w:cs="Times New Roman"/>
                <w:sz w:val="24"/>
                <w:szCs w:val="24"/>
              </w:rPr>
            </w:pPr>
            <w:r>
              <w:rPr>
                <w:rFonts w:ascii="Times New Roman" w:hAnsi="Times New Roman" w:cs="Times New Roman"/>
                <w:sz w:val="24"/>
                <w:szCs w:val="24"/>
              </w:rPr>
              <w:t>4</w:t>
            </w:r>
            <w:r w:rsidR="00A124BC" w:rsidRPr="001423AF">
              <w:rPr>
                <w:rFonts w:ascii="Times New Roman" w:hAnsi="Times New Roman" w:cs="Times New Roman"/>
                <w:sz w:val="24"/>
                <w:szCs w:val="24"/>
              </w:rPr>
              <w:t>. Развитие социальной инфраструктуры,  культуры, физкультуры и спорта</w:t>
            </w:r>
            <w:r>
              <w:rPr>
                <w:rFonts w:ascii="Times New Roman" w:hAnsi="Times New Roman" w:cs="Times New Roman"/>
                <w:sz w:val="24"/>
                <w:szCs w:val="24"/>
              </w:rPr>
              <w:t>;</w:t>
            </w:r>
            <w:r w:rsidR="00A124BC" w:rsidRPr="001423AF">
              <w:rPr>
                <w:rFonts w:ascii="Times New Roman" w:hAnsi="Times New Roman" w:cs="Times New Roman"/>
                <w:sz w:val="24"/>
                <w:szCs w:val="24"/>
              </w:rPr>
              <w:t xml:space="preserve"> повышение роли физкультуры и спорта в деле профилактики правонарушений, преодоления распространения   наркомании  и   алкоголизма;</w:t>
            </w:r>
          </w:p>
          <w:p w:rsidR="00A124BC" w:rsidRPr="001423AF" w:rsidRDefault="007B181F" w:rsidP="00EF7C8C">
            <w:pPr>
              <w:pStyle w:val="afa"/>
              <w:rPr>
                <w:rFonts w:ascii="Times New Roman" w:hAnsi="Times New Roman" w:cs="Times New Roman"/>
                <w:sz w:val="24"/>
                <w:szCs w:val="24"/>
              </w:rPr>
            </w:pPr>
            <w:r>
              <w:rPr>
                <w:rFonts w:ascii="Times New Roman" w:hAnsi="Times New Roman" w:cs="Times New Roman"/>
                <w:sz w:val="24"/>
                <w:szCs w:val="24"/>
              </w:rPr>
              <w:t>5</w:t>
            </w:r>
            <w:r w:rsidR="00A124BC" w:rsidRPr="001423AF">
              <w:rPr>
                <w:rFonts w:ascii="Times New Roman" w:hAnsi="Times New Roman" w:cs="Times New Roman"/>
                <w:sz w:val="24"/>
                <w:szCs w:val="24"/>
              </w:rPr>
              <w:t xml:space="preserve">. </w:t>
            </w:r>
            <w:r w:rsidR="00A91217">
              <w:rPr>
                <w:rFonts w:ascii="Times New Roman" w:hAnsi="Times New Roman" w:cs="Times New Roman"/>
                <w:sz w:val="24"/>
                <w:szCs w:val="24"/>
              </w:rPr>
              <w:t>А</w:t>
            </w:r>
            <w:r w:rsidR="00A124BC" w:rsidRPr="001423AF">
              <w:rPr>
                <w:rFonts w:ascii="Times New Roman" w:hAnsi="Times New Roman" w:cs="Times New Roman"/>
                <w:sz w:val="24"/>
                <w:szCs w:val="24"/>
              </w:rPr>
              <w:t>ктивизация культурной деятельности;</w:t>
            </w:r>
          </w:p>
          <w:p w:rsidR="00A124BC" w:rsidRPr="001423AF" w:rsidRDefault="007B181F" w:rsidP="00EF7C8C">
            <w:pPr>
              <w:pStyle w:val="afa"/>
              <w:rPr>
                <w:rFonts w:ascii="Times New Roman" w:hAnsi="Times New Roman" w:cs="Times New Roman"/>
                <w:sz w:val="24"/>
                <w:szCs w:val="24"/>
              </w:rPr>
            </w:pPr>
            <w:r>
              <w:rPr>
                <w:rFonts w:ascii="Times New Roman" w:hAnsi="Times New Roman" w:cs="Times New Roman"/>
                <w:sz w:val="24"/>
                <w:szCs w:val="24"/>
              </w:rPr>
              <w:t>6</w:t>
            </w:r>
            <w:r w:rsidR="00A124BC" w:rsidRPr="001423AF">
              <w:rPr>
                <w:rFonts w:ascii="Times New Roman" w:hAnsi="Times New Roman" w:cs="Times New Roman"/>
                <w:sz w:val="24"/>
                <w:szCs w:val="24"/>
              </w:rPr>
              <w:t>. Развитие   личных   подсобных   хозяйств;</w:t>
            </w:r>
          </w:p>
          <w:p w:rsidR="00A124BC" w:rsidRPr="001423AF" w:rsidRDefault="007B181F" w:rsidP="00EF7C8C">
            <w:pPr>
              <w:pStyle w:val="afa"/>
              <w:rPr>
                <w:rFonts w:ascii="Times New Roman" w:hAnsi="Times New Roman" w:cs="Times New Roman"/>
                <w:sz w:val="24"/>
                <w:szCs w:val="24"/>
              </w:rPr>
            </w:pPr>
            <w:r>
              <w:rPr>
                <w:rFonts w:ascii="Times New Roman" w:hAnsi="Times New Roman" w:cs="Times New Roman"/>
                <w:sz w:val="24"/>
                <w:szCs w:val="24"/>
              </w:rPr>
              <w:t>7</w:t>
            </w:r>
            <w:r w:rsidR="00A124BC" w:rsidRPr="001423AF">
              <w:rPr>
                <w:rFonts w:ascii="Times New Roman" w:hAnsi="Times New Roman" w:cs="Times New Roman"/>
                <w:sz w:val="24"/>
                <w:szCs w:val="24"/>
              </w:rPr>
              <w:t>. Создание   условий  для безопасного проживания населения   на  территории  поселения.</w:t>
            </w:r>
          </w:p>
          <w:p w:rsidR="00A124BC" w:rsidRPr="001423AF" w:rsidRDefault="007B181F" w:rsidP="00EF7C8C">
            <w:pPr>
              <w:pStyle w:val="afa"/>
              <w:rPr>
                <w:rFonts w:ascii="Times New Roman" w:hAnsi="Times New Roman" w:cs="Times New Roman"/>
                <w:sz w:val="24"/>
                <w:szCs w:val="24"/>
              </w:rPr>
            </w:pPr>
            <w:r>
              <w:rPr>
                <w:rFonts w:ascii="Times New Roman" w:hAnsi="Times New Roman" w:cs="Times New Roman"/>
                <w:sz w:val="24"/>
                <w:szCs w:val="24"/>
              </w:rPr>
              <w:t>8</w:t>
            </w:r>
            <w:r w:rsidR="00A124BC" w:rsidRPr="001423AF">
              <w:rPr>
                <w:rFonts w:ascii="Times New Roman" w:hAnsi="Times New Roman" w:cs="Times New Roman"/>
                <w:sz w:val="24"/>
                <w:szCs w:val="24"/>
              </w:rPr>
              <w:t>. Содействие развитию   малого предпринимательства,    организации  новых  рабочих  мест:</w:t>
            </w:r>
          </w:p>
          <w:p w:rsidR="00A124BC" w:rsidRPr="001423AF" w:rsidRDefault="007B181F" w:rsidP="00EF7C8C">
            <w:pPr>
              <w:pStyle w:val="afa"/>
              <w:rPr>
                <w:rFonts w:ascii="Times New Roman" w:hAnsi="Times New Roman" w:cs="Times New Roman"/>
                <w:sz w:val="24"/>
                <w:szCs w:val="24"/>
              </w:rPr>
            </w:pPr>
            <w:r>
              <w:rPr>
                <w:rFonts w:ascii="Times New Roman" w:hAnsi="Times New Roman" w:cs="Times New Roman"/>
                <w:sz w:val="24"/>
                <w:szCs w:val="24"/>
              </w:rPr>
              <w:t>9</w:t>
            </w:r>
            <w:r w:rsidR="00A124BC" w:rsidRPr="001423AF">
              <w:rPr>
                <w:rFonts w:ascii="Times New Roman" w:hAnsi="Times New Roman" w:cs="Times New Roman"/>
                <w:sz w:val="24"/>
                <w:szCs w:val="24"/>
              </w:rPr>
              <w:t xml:space="preserve">. Содействие в привлечении молодых специалистов в поселение (врачей, учителей, работников культуры, муниципальных </w:t>
            </w:r>
            <w:r w:rsidR="00A124BC" w:rsidRPr="001423AF">
              <w:rPr>
                <w:rFonts w:ascii="Times New Roman" w:hAnsi="Times New Roman" w:cs="Times New Roman"/>
                <w:sz w:val="24"/>
                <w:szCs w:val="24"/>
              </w:rPr>
              <w:lastRenderedPageBreak/>
              <w:t>служащих);</w:t>
            </w:r>
          </w:p>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1</w:t>
            </w:r>
            <w:r w:rsidR="007B181F">
              <w:rPr>
                <w:rFonts w:ascii="Times New Roman" w:hAnsi="Times New Roman" w:cs="Times New Roman"/>
                <w:sz w:val="24"/>
                <w:szCs w:val="24"/>
              </w:rPr>
              <w:t>0</w:t>
            </w:r>
            <w:r w:rsidRPr="001423AF">
              <w:rPr>
                <w:rFonts w:ascii="Times New Roman" w:hAnsi="Times New Roman" w:cs="Times New Roman"/>
                <w:sz w:val="24"/>
                <w:szCs w:val="24"/>
              </w:rPr>
              <w:t>. Содействие в обеспечении социальной поддержки слабозащищенным   слоям   населения</w:t>
            </w:r>
            <w:r w:rsidR="0018346F">
              <w:rPr>
                <w:rFonts w:ascii="Times New Roman" w:hAnsi="Times New Roman" w:cs="Times New Roman"/>
                <w:sz w:val="24"/>
                <w:szCs w:val="24"/>
              </w:rPr>
              <w:t>;</w:t>
            </w:r>
          </w:p>
          <w:p w:rsidR="00A124BC" w:rsidRPr="001423AF" w:rsidRDefault="00A124BC" w:rsidP="007B181F">
            <w:pPr>
              <w:pStyle w:val="afa"/>
              <w:rPr>
                <w:rFonts w:ascii="Times New Roman" w:hAnsi="Times New Roman" w:cs="Times New Roman"/>
                <w:sz w:val="24"/>
                <w:szCs w:val="24"/>
              </w:rPr>
            </w:pPr>
            <w:r w:rsidRPr="001423AF">
              <w:rPr>
                <w:rFonts w:ascii="Times New Roman" w:hAnsi="Times New Roman" w:cs="Times New Roman"/>
                <w:sz w:val="24"/>
                <w:szCs w:val="24"/>
              </w:rPr>
              <w:t>1</w:t>
            </w:r>
            <w:r w:rsidR="007B181F">
              <w:rPr>
                <w:rFonts w:ascii="Times New Roman" w:hAnsi="Times New Roman" w:cs="Times New Roman"/>
                <w:sz w:val="24"/>
                <w:szCs w:val="24"/>
              </w:rPr>
              <w:t>1</w:t>
            </w:r>
            <w:r w:rsidRPr="001423AF">
              <w:rPr>
                <w:rFonts w:ascii="Times New Roman" w:hAnsi="Times New Roman" w:cs="Times New Roman"/>
                <w:sz w:val="24"/>
                <w:szCs w:val="24"/>
              </w:rPr>
              <w:t>. Привлечение средств из бюджетов различных уровней на укрепление жилищно-коммунальной сферы, на строительство и ремонт внутрипоселковых дорог, благоустройство поселения,  развитие  физкультуры  и  спорта.</w:t>
            </w:r>
            <w:r w:rsidRPr="001423AF">
              <w:rPr>
                <w:rFonts w:ascii="Times New Roman" w:hAnsi="Times New Roman" w:cs="Times New Roman"/>
                <w:b/>
                <w:bCs/>
                <w:sz w:val="24"/>
                <w:szCs w:val="24"/>
              </w:rPr>
              <w:t> </w:t>
            </w:r>
          </w:p>
        </w:tc>
      </w:tr>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lastRenderedPageBreak/>
              <w:t>Сроки реализации Программы:</w:t>
            </w:r>
          </w:p>
        </w:tc>
        <w:tc>
          <w:tcPr>
            <w:tcW w:w="7173" w:type="dxa"/>
            <w:tcBorders>
              <w:top w:val="double" w:sz="2" w:space="0" w:color="C0C0C0"/>
              <w:left w:val="double" w:sz="2" w:space="0" w:color="C0C0C0"/>
              <w:bottom w:val="double" w:sz="2" w:space="0" w:color="C0C0C0"/>
              <w:right w:val="double" w:sz="2" w:space="0" w:color="C0C0C0"/>
            </w:tcBorders>
            <w:vAlign w:val="center"/>
          </w:tcPr>
          <w:p w:rsidR="00A124BC" w:rsidRPr="001423AF" w:rsidRDefault="00A124BC" w:rsidP="00A91217">
            <w:pPr>
              <w:pStyle w:val="afa"/>
              <w:rPr>
                <w:rFonts w:ascii="Times New Roman" w:hAnsi="Times New Roman" w:cs="Times New Roman"/>
                <w:sz w:val="24"/>
                <w:szCs w:val="24"/>
              </w:rPr>
            </w:pPr>
            <w:r w:rsidRPr="001423AF">
              <w:rPr>
                <w:rFonts w:ascii="Times New Roman" w:hAnsi="Times New Roman" w:cs="Times New Roman"/>
                <w:sz w:val="24"/>
                <w:szCs w:val="24"/>
              </w:rPr>
              <w:t>201</w:t>
            </w:r>
            <w:r w:rsidR="00A91217">
              <w:rPr>
                <w:rFonts w:ascii="Times New Roman" w:hAnsi="Times New Roman" w:cs="Times New Roman"/>
                <w:sz w:val="24"/>
                <w:szCs w:val="24"/>
              </w:rPr>
              <w:t>7</w:t>
            </w:r>
            <w:r w:rsidRPr="001423AF">
              <w:rPr>
                <w:rFonts w:ascii="Times New Roman" w:hAnsi="Times New Roman" w:cs="Times New Roman"/>
                <w:sz w:val="24"/>
                <w:szCs w:val="24"/>
              </w:rPr>
              <w:t xml:space="preserve"> - 202</w:t>
            </w:r>
            <w:r w:rsidR="00A91217">
              <w:rPr>
                <w:rFonts w:ascii="Times New Roman" w:hAnsi="Times New Roman" w:cs="Times New Roman"/>
                <w:sz w:val="24"/>
                <w:szCs w:val="24"/>
              </w:rPr>
              <w:t>7</w:t>
            </w:r>
            <w:r w:rsidRPr="001423AF">
              <w:rPr>
                <w:rFonts w:ascii="Times New Roman" w:hAnsi="Times New Roman" w:cs="Times New Roman"/>
                <w:sz w:val="24"/>
                <w:szCs w:val="24"/>
              </w:rPr>
              <w:t xml:space="preserve"> год</w:t>
            </w:r>
          </w:p>
        </w:tc>
      </w:tr>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Основные исполнители программы:</w:t>
            </w:r>
          </w:p>
        </w:tc>
        <w:tc>
          <w:tcPr>
            <w:tcW w:w="7173" w:type="dxa"/>
            <w:tcBorders>
              <w:top w:val="double" w:sz="2" w:space="0" w:color="C0C0C0"/>
              <w:left w:val="double" w:sz="2" w:space="0" w:color="C0C0C0"/>
              <w:bottom w:val="double" w:sz="2" w:space="0" w:color="C0C0C0"/>
              <w:right w:val="double" w:sz="2" w:space="0" w:color="C0C0C0"/>
            </w:tcBorders>
            <w:vAlign w:val="center"/>
          </w:tcPr>
          <w:p w:rsidR="00A91217"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 xml:space="preserve">- </w:t>
            </w:r>
            <w:r w:rsidR="0018346F">
              <w:rPr>
                <w:rFonts w:ascii="Times New Roman" w:hAnsi="Times New Roman" w:cs="Times New Roman"/>
                <w:sz w:val="24"/>
                <w:szCs w:val="24"/>
              </w:rPr>
              <w:t xml:space="preserve">Администрация </w:t>
            </w:r>
            <w:r w:rsidR="00A91217">
              <w:rPr>
                <w:rFonts w:ascii="Times New Roman" w:hAnsi="Times New Roman" w:cs="Times New Roman"/>
                <w:sz w:val="24"/>
                <w:szCs w:val="24"/>
              </w:rPr>
              <w:t xml:space="preserve">Правохавского сельского  поселения Верхнехавского </w:t>
            </w:r>
            <w:r w:rsidR="00A91217" w:rsidRPr="001423AF">
              <w:rPr>
                <w:rFonts w:ascii="Times New Roman" w:hAnsi="Times New Roman" w:cs="Times New Roman"/>
                <w:sz w:val="24"/>
                <w:szCs w:val="24"/>
              </w:rPr>
              <w:t xml:space="preserve">муниципального района </w:t>
            </w:r>
            <w:r w:rsidR="00A91217">
              <w:rPr>
                <w:rFonts w:ascii="Times New Roman" w:hAnsi="Times New Roman" w:cs="Times New Roman"/>
                <w:sz w:val="24"/>
                <w:szCs w:val="24"/>
              </w:rPr>
              <w:t xml:space="preserve">Воронежской </w:t>
            </w:r>
            <w:r w:rsidR="00A91217" w:rsidRPr="001423AF">
              <w:rPr>
                <w:rFonts w:ascii="Times New Roman" w:hAnsi="Times New Roman" w:cs="Times New Roman"/>
                <w:sz w:val="24"/>
                <w:szCs w:val="24"/>
              </w:rPr>
              <w:t xml:space="preserve">области   </w:t>
            </w:r>
          </w:p>
          <w:p w:rsidR="00A124BC" w:rsidRPr="001423AF" w:rsidRDefault="0018346F" w:rsidP="00EF7C8C">
            <w:pPr>
              <w:pStyle w:val="afa"/>
              <w:rPr>
                <w:rFonts w:ascii="Times New Roman" w:hAnsi="Times New Roman" w:cs="Times New Roman"/>
                <w:sz w:val="24"/>
                <w:szCs w:val="24"/>
              </w:rPr>
            </w:pPr>
            <w:r>
              <w:rPr>
                <w:rFonts w:ascii="Times New Roman" w:hAnsi="Times New Roman" w:cs="Times New Roman"/>
                <w:sz w:val="24"/>
                <w:szCs w:val="24"/>
              </w:rPr>
              <w:t>-</w:t>
            </w:r>
            <w:r w:rsidR="00A124BC" w:rsidRPr="001423AF">
              <w:rPr>
                <w:rFonts w:ascii="Times New Roman" w:hAnsi="Times New Roman" w:cs="Times New Roman"/>
                <w:sz w:val="24"/>
                <w:szCs w:val="24"/>
              </w:rPr>
              <w:t xml:space="preserve">предприятия,  организации,  предприниматели,  учреждения  </w:t>
            </w:r>
            <w:r w:rsidR="00A124BC" w:rsidRPr="001423AF">
              <w:rPr>
                <w:rFonts w:ascii="Times New Roman" w:hAnsi="Times New Roman" w:cs="Times New Roman"/>
                <w:b/>
                <w:bCs/>
                <w:sz w:val="24"/>
                <w:szCs w:val="24"/>
              </w:rPr>
              <w:t xml:space="preserve"> </w:t>
            </w:r>
            <w:r w:rsidR="00A91217">
              <w:rPr>
                <w:rFonts w:ascii="Times New Roman" w:hAnsi="Times New Roman" w:cs="Times New Roman"/>
                <w:sz w:val="24"/>
                <w:szCs w:val="24"/>
              </w:rPr>
              <w:t xml:space="preserve">Правохавского </w:t>
            </w:r>
            <w:r w:rsidR="00A124BC">
              <w:rPr>
                <w:rFonts w:ascii="Times New Roman" w:hAnsi="Times New Roman" w:cs="Times New Roman"/>
                <w:sz w:val="24"/>
                <w:szCs w:val="24"/>
              </w:rPr>
              <w:t xml:space="preserve">сельского  поселения </w:t>
            </w:r>
          </w:p>
          <w:p w:rsidR="00A124BC" w:rsidRPr="001423AF" w:rsidRDefault="00A124BC" w:rsidP="00A91217">
            <w:pPr>
              <w:pStyle w:val="afa"/>
              <w:rPr>
                <w:rFonts w:ascii="Times New Roman" w:hAnsi="Times New Roman" w:cs="Times New Roman"/>
                <w:sz w:val="24"/>
                <w:szCs w:val="24"/>
              </w:rPr>
            </w:pPr>
            <w:r w:rsidRPr="001423AF">
              <w:rPr>
                <w:rFonts w:ascii="Times New Roman" w:hAnsi="Times New Roman" w:cs="Times New Roman"/>
                <w:sz w:val="24"/>
                <w:szCs w:val="24"/>
              </w:rPr>
              <w:t xml:space="preserve">- население   </w:t>
            </w:r>
            <w:r w:rsidR="00A91217">
              <w:rPr>
                <w:rFonts w:ascii="Times New Roman" w:hAnsi="Times New Roman" w:cs="Times New Roman"/>
                <w:sz w:val="24"/>
                <w:szCs w:val="24"/>
              </w:rPr>
              <w:t xml:space="preserve">Правохавского </w:t>
            </w:r>
            <w:r w:rsidR="00DE2F5C">
              <w:rPr>
                <w:rFonts w:ascii="Times New Roman" w:hAnsi="Times New Roman" w:cs="Times New Roman"/>
                <w:sz w:val="24"/>
                <w:szCs w:val="24"/>
              </w:rPr>
              <w:t xml:space="preserve"> сельского</w:t>
            </w:r>
            <w:r>
              <w:rPr>
                <w:rFonts w:ascii="Times New Roman" w:hAnsi="Times New Roman" w:cs="Times New Roman"/>
                <w:sz w:val="24"/>
                <w:szCs w:val="24"/>
              </w:rPr>
              <w:t xml:space="preserve">  поселения </w:t>
            </w:r>
          </w:p>
        </w:tc>
      </w:tr>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24F80" w:rsidP="00A24F80">
            <w:pPr>
              <w:pStyle w:val="afa"/>
              <w:rPr>
                <w:rFonts w:ascii="Times New Roman" w:hAnsi="Times New Roman" w:cs="Times New Roman"/>
                <w:sz w:val="24"/>
                <w:szCs w:val="24"/>
              </w:rPr>
            </w:pPr>
            <w:r>
              <w:rPr>
                <w:rFonts w:ascii="Times New Roman" w:hAnsi="Times New Roman" w:cs="Times New Roman"/>
                <w:b/>
                <w:bCs/>
                <w:sz w:val="24"/>
                <w:szCs w:val="24"/>
              </w:rPr>
              <w:t>Объемы и и</w:t>
            </w:r>
            <w:r w:rsidR="00A124BC" w:rsidRPr="001423AF">
              <w:rPr>
                <w:rFonts w:ascii="Times New Roman" w:hAnsi="Times New Roman" w:cs="Times New Roman"/>
                <w:b/>
                <w:bCs/>
                <w:sz w:val="24"/>
                <w:szCs w:val="24"/>
              </w:rPr>
              <w:t xml:space="preserve">сточники финансирования Программы </w:t>
            </w:r>
          </w:p>
        </w:tc>
        <w:tc>
          <w:tcPr>
            <w:tcW w:w="7173" w:type="dxa"/>
            <w:tcBorders>
              <w:top w:val="double" w:sz="2" w:space="0" w:color="C0C0C0"/>
              <w:left w:val="double" w:sz="2" w:space="0" w:color="C0C0C0"/>
              <w:bottom w:val="double" w:sz="2" w:space="0" w:color="C0C0C0"/>
              <w:right w:val="double" w:sz="2" w:space="0" w:color="C0C0C0"/>
            </w:tcBorders>
            <w:vAlign w:val="center"/>
          </w:tcPr>
          <w:p w:rsidR="00A24F80" w:rsidRPr="00A24F80" w:rsidRDefault="00A24F80" w:rsidP="00A24F80">
            <w:pPr>
              <w:pStyle w:val="afc"/>
              <w:ind w:firstLine="312"/>
              <w:rPr>
                <w:rFonts w:ascii="Times New Roman" w:hAnsi="Times New Roman"/>
                <w:noProof/>
                <w:sz w:val="24"/>
                <w:szCs w:val="24"/>
              </w:rPr>
            </w:pPr>
            <w:r w:rsidRPr="00A24F80">
              <w:rPr>
                <w:rFonts w:ascii="Times New Roman" w:hAnsi="Times New Roman"/>
                <w:noProof/>
                <w:sz w:val="24"/>
                <w:szCs w:val="24"/>
              </w:rPr>
              <w:t>Общий объем  финансирования Программы составит 1,51 млн. рублей, в т.ч.:</w:t>
            </w:r>
          </w:p>
          <w:p w:rsidR="00A24F80" w:rsidRPr="00A24F80" w:rsidRDefault="00A24F80" w:rsidP="00A24F80">
            <w:pPr>
              <w:ind w:left="255"/>
              <w:rPr>
                <w:rFonts w:ascii="Times New Roman" w:hAnsi="Times New Roman" w:cs="Times New Roman"/>
                <w:sz w:val="24"/>
                <w:szCs w:val="24"/>
              </w:rPr>
            </w:pPr>
            <w:r w:rsidRPr="00A24F80">
              <w:rPr>
                <w:rFonts w:ascii="Times New Roman" w:hAnsi="Times New Roman" w:cs="Times New Roman"/>
                <w:sz w:val="24"/>
                <w:szCs w:val="24"/>
              </w:rPr>
              <w:t>2017 год  – 0,</w:t>
            </w:r>
            <w:r w:rsidR="00DF44C3">
              <w:rPr>
                <w:rFonts w:ascii="Times New Roman" w:hAnsi="Times New Roman" w:cs="Times New Roman"/>
                <w:sz w:val="24"/>
                <w:szCs w:val="24"/>
              </w:rPr>
              <w:t>0</w:t>
            </w:r>
            <w:r w:rsidR="00DD1CFB">
              <w:rPr>
                <w:rFonts w:ascii="Times New Roman" w:hAnsi="Times New Roman" w:cs="Times New Roman"/>
                <w:sz w:val="24"/>
                <w:szCs w:val="24"/>
              </w:rPr>
              <w:t>3</w:t>
            </w:r>
            <w:r w:rsidRPr="00A24F80">
              <w:rPr>
                <w:rFonts w:ascii="Times New Roman" w:hAnsi="Times New Roman" w:cs="Times New Roman"/>
                <w:sz w:val="24"/>
                <w:szCs w:val="24"/>
              </w:rPr>
              <w:t xml:space="preserve"> </w:t>
            </w:r>
            <w:r w:rsidRPr="00A24F80">
              <w:rPr>
                <w:rFonts w:ascii="Times New Roman" w:hAnsi="Times New Roman" w:cs="Times New Roman"/>
                <w:noProof/>
                <w:sz w:val="24"/>
                <w:szCs w:val="24"/>
              </w:rPr>
              <w:t xml:space="preserve">млн. </w:t>
            </w:r>
            <w:r w:rsidRPr="00A24F80">
              <w:rPr>
                <w:rFonts w:ascii="Times New Roman" w:hAnsi="Times New Roman" w:cs="Times New Roman"/>
                <w:sz w:val="24"/>
                <w:szCs w:val="24"/>
              </w:rPr>
              <w:t xml:space="preserve">рублей;                                                                  2018 год  – </w:t>
            </w:r>
            <w:r w:rsidR="00DF44C3">
              <w:rPr>
                <w:rFonts w:ascii="Times New Roman" w:hAnsi="Times New Roman" w:cs="Times New Roman"/>
                <w:sz w:val="24"/>
                <w:szCs w:val="24"/>
              </w:rPr>
              <w:t>1</w:t>
            </w:r>
            <w:r w:rsidRPr="00A24F80">
              <w:rPr>
                <w:rFonts w:ascii="Times New Roman" w:hAnsi="Times New Roman" w:cs="Times New Roman"/>
                <w:sz w:val="24"/>
                <w:szCs w:val="24"/>
              </w:rPr>
              <w:t>,</w:t>
            </w:r>
            <w:r w:rsidR="00C30A79">
              <w:rPr>
                <w:rFonts w:ascii="Times New Roman" w:hAnsi="Times New Roman" w:cs="Times New Roman"/>
                <w:sz w:val="24"/>
                <w:szCs w:val="24"/>
              </w:rPr>
              <w:t>11</w:t>
            </w:r>
            <w:r w:rsidRPr="00A24F80">
              <w:rPr>
                <w:rFonts w:ascii="Times New Roman" w:hAnsi="Times New Roman" w:cs="Times New Roman"/>
                <w:sz w:val="24"/>
                <w:szCs w:val="24"/>
              </w:rPr>
              <w:t xml:space="preserve"> </w:t>
            </w:r>
            <w:r w:rsidRPr="00A24F80">
              <w:rPr>
                <w:rFonts w:ascii="Times New Roman" w:hAnsi="Times New Roman" w:cs="Times New Roman"/>
                <w:noProof/>
                <w:sz w:val="24"/>
                <w:szCs w:val="24"/>
              </w:rPr>
              <w:t xml:space="preserve">млн. </w:t>
            </w:r>
            <w:r w:rsidRPr="00A24F80">
              <w:rPr>
                <w:rFonts w:ascii="Times New Roman" w:hAnsi="Times New Roman" w:cs="Times New Roman"/>
                <w:sz w:val="24"/>
                <w:szCs w:val="24"/>
              </w:rPr>
              <w:t xml:space="preserve">рублей;      </w:t>
            </w:r>
            <w:r>
              <w:rPr>
                <w:rFonts w:ascii="Times New Roman" w:hAnsi="Times New Roman" w:cs="Times New Roman"/>
                <w:sz w:val="24"/>
                <w:szCs w:val="24"/>
              </w:rPr>
              <w:t xml:space="preserve"> </w:t>
            </w:r>
            <w:r w:rsidRPr="00A24F80">
              <w:rPr>
                <w:rFonts w:ascii="Times New Roman" w:hAnsi="Times New Roman" w:cs="Times New Roman"/>
                <w:sz w:val="24"/>
                <w:szCs w:val="24"/>
              </w:rPr>
              <w:t xml:space="preserve">                                                   2019 год  – </w:t>
            </w:r>
            <w:r w:rsidR="00DF44C3">
              <w:rPr>
                <w:rFonts w:ascii="Times New Roman" w:hAnsi="Times New Roman" w:cs="Times New Roman"/>
                <w:sz w:val="24"/>
                <w:szCs w:val="24"/>
              </w:rPr>
              <w:t>1</w:t>
            </w:r>
            <w:r w:rsidRPr="00A24F80">
              <w:rPr>
                <w:rFonts w:ascii="Times New Roman" w:hAnsi="Times New Roman" w:cs="Times New Roman"/>
                <w:sz w:val="24"/>
                <w:szCs w:val="24"/>
              </w:rPr>
              <w:t>,</w:t>
            </w:r>
            <w:r w:rsidR="00C30A79">
              <w:rPr>
                <w:rFonts w:ascii="Times New Roman" w:hAnsi="Times New Roman" w:cs="Times New Roman"/>
                <w:sz w:val="24"/>
                <w:szCs w:val="24"/>
              </w:rPr>
              <w:t>21</w:t>
            </w:r>
            <w:r w:rsidRPr="00A24F80">
              <w:rPr>
                <w:rFonts w:ascii="Times New Roman" w:hAnsi="Times New Roman" w:cs="Times New Roman"/>
                <w:sz w:val="24"/>
                <w:szCs w:val="24"/>
              </w:rPr>
              <w:t xml:space="preserve">  </w:t>
            </w:r>
            <w:r w:rsidRPr="00A24F80">
              <w:rPr>
                <w:rFonts w:ascii="Times New Roman" w:hAnsi="Times New Roman" w:cs="Times New Roman"/>
                <w:noProof/>
                <w:sz w:val="24"/>
                <w:szCs w:val="24"/>
              </w:rPr>
              <w:t xml:space="preserve">млн. </w:t>
            </w:r>
            <w:r w:rsidRPr="00A24F80">
              <w:rPr>
                <w:rFonts w:ascii="Times New Roman" w:hAnsi="Times New Roman" w:cs="Times New Roman"/>
                <w:sz w:val="24"/>
                <w:szCs w:val="24"/>
              </w:rPr>
              <w:t>рублей;                                                            2020 год  – 0,</w:t>
            </w:r>
            <w:r w:rsidR="00DF44C3">
              <w:rPr>
                <w:rFonts w:ascii="Times New Roman" w:hAnsi="Times New Roman" w:cs="Times New Roman"/>
                <w:sz w:val="24"/>
                <w:szCs w:val="24"/>
              </w:rPr>
              <w:t>8</w:t>
            </w:r>
            <w:r w:rsidR="00C30A79">
              <w:rPr>
                <w:rFonts w:ascii="Times New Roman" w:hAnsi="Times New Roman" w:cs="Times New Roman"/>
                <w:sz w:val="24"/>
                <w:szCs w:val="24"/>
              </w:rPr>
              <w:t>6</w:t>
            </w:r>
            <w:r w:rsidR="00DF44C3">
              <w:rPr>
                <w:rFonts w:ascii="Times New Roman" w:hAnsi="Times New Roman" w:cs="Times New Roman"/>
                <w:sz w:val="24"/>
                <w:szCs w:val="24"/>
              </w:rPr>
              <w:t xml:space="preserve"> </w:t>
            </w:r>
            <w:r w:rsidRPr="00A24F80">
              <w:rPr>
                <w:rFonts w:ascii="Times New Roman" w:hAnsi="Times New Roman" w:cs="Times New Roman"/>
                <w:noProof/>
                <w:sz w:val="24"/>
                <w:szCs w:val="24"/>
              </w:rPr>
              <w:t xml:space="preserve">млн. </w:t>
            </w:r>
            <w:r w:rsidRPr="00A24F80">
              <w:rPr>
                <w:rFonts w:ascii="Times New Roman" w:hAnsi="Times New Roman" w:cs="Times New Roman"/>
                <w:sz w:val="24"/>
                <w:szCs w:val="24"/>
              </w:rPr>
              <w:t xml:space="preserve">рублей;                                                                    2021 </w:t>
            </w:r>
            <w:r w:rsidR="00DF44C3">
              <w:rPr>
                <w:rFonts w:ascii="Times New Roman" w:hAnsi="Times New Roman" w:cs="Times New Roman"/>
                <w:sz w:val="24"/>
                <w:szCs w:val="24"/>
              </w:rPr>
              <w:t>год – 0,8</w:t>
            </w:r>
            <w:r w:rsidR="00C30A79">
              <w:rPr>
                <w:rFonts w:ascii="Times New Roman" w:hAnsi="Times New Roman" w:cs="Times New Roman"/>
                <w:sz w:val="24"/>
                <w:szCs w:val="24"/>
              </w:rPr>
              <w:t>6</w:t>
            </w:r>
            <w:r w:rsidR="00DF44C3">
              <w:rPr>
                <w:rFonts w:ascii="Times New Roman" w:hAnsi="Times New Roman" w:cs="Times New Roman"/>
                <w:sz w:val="24"/>
                <w:szCs w:val="24"/>
              </w:rPr>
              <w:t xml:space="preserve"> млн.рублей;                                                                               2022</w:t>
            </w:r>
            <w:r w:rsidRPr="00A24F80">
              <w:rPr>
                <w:rFonts w:ascii="Times New Roman" w:hAnsi="Times New Roman" w:cs="Times New Roman"/>
                <w:sz w:val="24"/>
                <w:szCs w:val="24"/>
              </w:rPr>
              <w:t>– 2027 годы  – 0,</w:t>
            </w:r>
            <w:r w:rsidR="00C30A79">
              <w:rPr>
                <w:rFonts w:ascii="Times New Roman" w:hAnsi="Times New Roman" w:cs="Times New Roman"/>
                <w:sz w:val="24"/>
                <w:szCs w:val="24"/>
              </w:rPr>
              <w:t>84</w:t>
            </w:r>
            <w:r w:rsidRPr="00A24F80">
              <w:rPr>
                <w:rFonts w:ascii="Times New Roman" w:hAnsi="Times New Roman" w:cs="Times New Roman"/>
                <w:sz w:val="24"/>
                <w:szCs w:val="24"/>
              </w:rPr>
              <w:t xml:space="preserve"> </w:t>
            </w:r>
            <w:r w:rsidRPr="00A24F80">
              <w:rPr>
                <w:rFonts w:ascii="Times New Roman" w:hAnsi="Times New Roman" w:cs="Times New Roman"/>
                <w:noProof/>
                <w:sz w:val="24"/>
                <w:szCs w:val="24"/>
              </w:rPr>
              <w:t xml:space="preserve">млн. </w:t>
            </w:r>
            <w:r w:rsidRPr="00A24F80">
              <w:rPr>
                <w:rFonts w:ascii="Times New Roman" w:hAnsi="Times New Roman" w:cs="Times New Roman"/>
                <w:sz w:val="24"/>
                <w:szCs w:val="24"/>
              </w:rPr>
              <w:t>рублей;</w:t>
            </w:r>
          </w:p>
          <w:p w:rsidR="00A124BC" w:rsidRPr="001423AF" w:rsidRDefault="00A24F80" w:rsidP="00A24F80">
            <w:pPr>
              <w:pStyle w:val="afc"/>
              <w:ind w:firstLine="312"/>
              <w:rPr>
                <w:rFonts w:ascii="Times New Roman" w:hAnsi="Times New Roman"/>
                <w:sz w:val="24"/>
                <w:szCs w:val="24"/>
              </w:rPr>
            </w:pPr>
            <w:r w:rsidRPr="007B181F">
              <w:rPr>
                <w:rFonts w:ascii="Times New Roman" w:hAnsi="Times New Roman"/>
                <w:noProof/>
                <w:sz w:val="24"/>
                <w:szCs w:val="24"/>
              </w:rPr>
              <w:t>Источник финансирования - средства бюджетов всех уровней,  инвестиции.</w:t>
            </w:r>
          </w:p>
        </w:tc>
      </w:tr>
      <w:tr w:rsidR="00A124BC" w:rsidRPr="001423AF">
        <w:tc>
          <w:tcPr>
            <w:tcW w:w="2586" w:type="dxa"/>
            <w:tcBorders>
              <w:top w:val="double" w:sz="2" w:space="0" w:color="C0C0C0"/>
              <w:left w:val="double" w:sz="2" w:space="0" w:color="C0C0C0"/>
              <w:bottom w:val="double" w:sz="2" w:space="0" w:color="C0C0C0"/>
            </w:tcBorders>
            <w:vAlign w:val="center"/>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Система контроля за исполнением Программы:</w:t>
            </w:r>
          </w:p>
        </w:tc>
        <w:tc>
          <w:tcPr>
            <w:tcW w:w="7173" w:type="dxa"/>
            <w:tcBorders>
              <w:top w:val="double" w:sz="2" w:space="0" w:color="C0C0C0"/>
              <w:left w:val="double" w:sz="2" w:space="0" w:color="C0C0C0"/>
              <w:bottom w:val="double" w:sz="2" w:space="0" w:color="C0C0C0"/>
              <w:right w:val="double" w:sz="2" w:space="0" w:color="C0C0C0"/>
            </w:tcBorders>
            <w:vAlign w:val="center"/>
          </w:tcPr>
          <w:p w:rsidR="00A124BC" w:rsidRPr="001423AF" w:rsidRDefault="00A124BC" w:rsidP="00A91217">
            <w:pPr>
              <w:pStyle w:val="afa"/>
              <w:rPr>
                <w:rFonts w:ascii="Times New Roman" w:hAnsi="Times New Roman" w:cs="Times New Roman"/>
                <w:sz w:val="24"/>
                <w:szCs w:val="24"/>
              </w:rPr>
            </w:pPr>
            <w:r w:rsidRPr="007B181F">
              <w:rPr>
                <w:rFonts w:ascii="Times New Roman" w:hAnsi="Times New Roman" w:cs="Times New Roman"/>
                <w:sz w:val="24"/>
                <w:szCs w:val="24"/>
              </w:rPr>
              <w:t xml:space="preserve">Собрание представителей </w:t>
            </w:r>
            <w:r w:rsidR="00A91217" w:rsidRPr="007B181F">
              <w:rPr>
                <w:rFonts w:ascii="Times New Roman" w:hAnsi="Times New Roman" w:cs="Times New Roman"/>
                <w:sz w:val="24"/>
                <w:szCs w:val="24"/>
              </w:rPr>
              <w:t>Правохавского сельского  поселения Верхнехавского муниципального района Воронежской области</w:t>
            </w:r>
            <w:r w:rsidR="00A91217" w:rsidRPr="001423AF">
              <w:rPr>
                <w:rFonts w:ascii="Times New Roman" w:hAnsi="Times New Roman" w:cs="Times New Roman"/>
                <w:sz w:val="24"/>
                <w:szCs w:val="24"/>
              </w:rPr>
              <w:t xml:space="preserve">   </w:t>
            </w:r>
          </w:p>
        </w:tc>
      </w:tr>
    </w:tbl>
    <w:p w:rsidR="00B945D9" w:rsidRDefault="00B945D9"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b/>
          <w:bCs/>
          <w:sz w:val="24"/>
          <w:szCs w:val="24"/>
        </w:rPr>
        <w:t>1. Введение</w:t>
      </w:r>
    </w:p>
    <w:p w:rsidR="00A124BC" w:rsidRPr="00EF7C8C" w:rsidRDefault="00A124BC" w:rsidP="00A91217">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Необходимость реализации  закона № 131-ФЗ от 06.10.2003 «Об общих принципах организации местного самоуправления в Российской Федерации» актуализировала потребность местных властей  в разработке  эффективной  стратегии развития не только на муниципальном уровне, но и на уровне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w:t>
      </w:r>
    </w:p>
    <w:p w:rsidR="00A124BC" w:rsidRPr="00EF7C8C" w:rsidRDefault="00A124BC" w:rsidP="00A91217">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Стратегический план развития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отвечает потребностям   проживающего на его территории населения, и объективно происходящих на его территории процессов. Программа комплексного развит</w:t>
      </w:r>
      <w:r>
        <w:rPr>
          <w:rFonts w:ascii="Times New Roman" w:hAnsi="Times New Roman" w:cs="Times New Roman"/>
          <w:sz w:val="24"/>
          <w:szCs w:val="24"/>
        </w:rPr>
        <w:t xml:space="preserve">ия социальной  инфраструктуры </w:t>
      </w:r>
      <w:r w:rsidRPr="00EF7C8C">
        <w:rPr>
          <w:rFonts w:ascii="Times New Roman" w:hAnsi="Times New Roman" w:cs="Times New Roman"/>
          <w:sz w:val="24"/>
          <w:szCs w:val="24"/>
        </w:rPr>
        <w:t xml:space="preserve">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(далее – Программа) содержит  чёткое представление  о  стратегических целях, ресурсах, потенциале  и об основных направлениях социальной  инфраструктуры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социальной  инфраструктуры  </w:t>
      </w:r>
      <w:r>
        <w:rPr>
          <w:rFonts w:ascii="Times New Roman" w:hAnsi="Times New Roman" w:cs="Times New Roman"/>
          <w:sz w:val="24"/>
          <w:szCs w:val="24"/>
        </w:rPr>
        <w:t xml:space="preserve">сельского </w:t>
      </w:r>
      <w:r w:rsidRPr="00EF7C8C">
        <w:rPr>
          <w:rFonts w:ascii="Times New Roman" w:hAnsi="Times New Roman" w:cs="Times New Roman"/>
          <w:sz w:val="24"/>
          <w:szCs w:val="24"/>
        </w:rPr>
        <w:t xml:space="preserve"> поселения.</w:t>
      </w:r>
    </w:p>
    <w:p w:rsidR="00A124BC" w:rsidRPr="00EF7C8C" w:rsidRDefault="00A124BC" w:rsidP="00A91217">
      <w:pPr>
        <w:pStyle w:val="afa"/>
        <w:ind w:firstLine="708"/>
        <w:rPr>
          <w:rFonts w:ascii="Times New Roman" w:hAnsi="Times New Roman" w:cs="Times New Roman"/>
          <w:sz w:val="24"/>
          <w:szCs w:val="24"/>
        </w:rPr>
      </w:pPr>
      <w:r w:rsidRPr="00EF7C8C">
        <w:rPr>
          <w:rFonts w:ascii="Times New Roman" w:hAnsi="Times New Roman" w:cs="Times New Roman"/>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A124BC" w:rsidRPr="00EF7C8C" w:rsidRDefault="00A124BC" w:rsidP="00A91217">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 доступные для потенциала территории, адекватные географическому, демографическому, экономическому, социокультурному потенциалу, перспективные и актуальные для социума поселения. Программа устойчивого развития направлена на </w:t>
      </w:r>
      <w:r w:rsidRPr="00EF7C8C">
        <w:rPr>
          <w:rFonts w:ascii="Times New Roman" w:hAnsi="Times New Roman" w:cs="Times New Roman"/>
          <w:sz w:val="24"/>
          <w:szCs w:val="24"/>
        </w:rPr>
        <w:lastRenderedPageBreak/>
        <w:t>осуществление комплекса мер, способствующих стабилизации и развитию экономики, развитию налоговой базы, повышению уровня занятости населения, решению остро стоящих социальных проблем.</w:t>
      </w:r>
    </w:p>
    <w:p w:rsidR="007B181F" w:rsidRDefault="00A124BC" w:rsidP="00A91217">
      <w:pPr>
        <w:pStyle w:val="afa"/>
        <w:ind w:firstLine="708"/>
        <w:rPr>
          <w:rFonts w:ascii="Times New Roman" w:hAnsi="Times New Roman" w:cs="Times New Roman"/>
          <w:sz w:val="24"/>
          <w:szCs w:val="24"/>
        </w:rPr>
      </w:pPr>
      <w:r w:rsidRPr="00EF7C8C">
        <w:rPr>
          <w:rFonts w:ascii="Times New Roman" w:hAnsi="Times New Roman" w:cs="Times New Roman"/>
          <w:sz w:val="24"/>
          <w:szCs w:val="24"/>
        </w:rPr>
        <w:t>Главной целью Программы является повышение качества жизни населения, его занятости и самозанятости</w:t>
      </w:r>
      <w:r w:rsidR="00A91217">
        <w:rPr>
          <w:rFonts w:ascii="Times New Roman" w:hAnsi="Times New Roman" w:cs="Times New Roman"/>
          <w:sz w:val="24"/>
          <w:szCs w:val="24"/>
        </w:rPr>
        <w:t>,</w:t>
      </w:r>
      <w:r w:rsidRPr="00EF7C8C">
        <w:rPr>
          <w:rFonts w:ascii="Times New Roman" w:hAnsi="Times New Roman" w:cs="Times New Roman"/>
          <w:sz w:val="24"/>
          <w:szCs w:val="24"/>
        </w:rPr>
        <w:t xml:space="preserve"> экономических, социальных и культурных возможностей на основе развития сельхозпроизводства,</w:t>
      </w:r>
      <w:r w:rsidR="007B181F">
        <w:rPr>
          <w:rFonts w:ascii="Times New Roman" w:hAnsi="Times New Roman" w:cs="Times New Roman"/>
          <w:sz w:val="24"/>
          <w:szCs w:val="24"/>
        </w:rPr>
        <w:t xml:space="preserve"> перерабатывающей промышленности,</w:t>
      </w:r>
      <w:r w:rsidRPr="00EF7C8C">
        <w:rPr>
          <w:rFonts w:ascii="Times New Roman" w:hAnsi="Times New Roman" w:cs="Times New Roman"/>
          <w:sz w:val="24"/>
          <w:szCs w:val="24"/>
        </w:rPr>
        <w:t xml:space="preserve"> предпринимательства,   личных подсобных хозяйств</w:t>
      </w:r>
      <w:r w:rsidR="00A91217">
        <w:rPr>
          <w:rFonts w:ascii="Times New Roman" w:hAnsi="Times New Roman" w:cs="Times New Roman"/>
          <w:sz w:val="24"/>
          <w:szCs w:val="24"/>
        </w:rPr>
        <w:t>,</w:t>
      </w:r>
      <w:r w:rsidRPr="00EF7C8C">
        <w:rPr>
          <w:rFonts w:ascii="Times New Roman" w:hAnsi="Times New Roman" w:cs="Times New Roman"/>
          <w:sz w:val="24"/>
          <w:szCs w:val="24"/>
        </w:rPr>
        <w:t xml:space="preserve"> торговой инфраструктуры, сферы услуг  и  т.д..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экологических стандартов жизни. В первую очередь это налаживание эффективного управления, рационального использования финансов и собственности. </w:t>
      </w:r>
    </w:p>
    <w:p w:rsidR="00A124BC" w:rsidRPr="00EF7C8C" w:rsidRDefault="00A124BC" w:rsidP="00A91217">
      <w:pPr>
        <w:pStyle w:val="afa"/>
        <w:ind w:firstLine="708"/>
        <w:rPr>
          <w:rFonts w:ascii="Times New Roman" w:hAnsi="Times New Roman" w:cs="Times New Roman"/>
          <w:sz w:val="24"/>
          <w:szCs w:val="24"/>
        </w:rPr>
      </w:pPr>
      <w:r w:rsidRPr="00EF7C8C">
        <w:rPr>
          <w:rFonts w:ascii="Times New Roman" w:hAnsi="Times New Roman" w:cs="Times New Roman"/>
          <w:sz w:val="24"/>
          <w:szCs w:val="24"/>
        </w:rPr>
        <w:t>Для обеспечения условий  успешного выполнения мероприятий  Программы, необходимо на уровне поселения разработать механизм, способствующий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развития социальн</w:t>
      </w:r>
      <w:r>
        <w:rPr>
          <w:rFonts w:ascii="Times New Roman" w:hAnsi="Times New Roman" w:cs="Times New Roman"/>
          <w:sz w:val="24"/>
          <w:szCs w:val="24"/>
        </w:rPr>
        <w:t>о</w:t>
      </w:r>
      <w:r w:rsidRPr="00EF7C8C">
        <w:rPr>
          <w:rFonts w:ascii="Times New Roman" w:hAnsi="Times New Roman" w:cs="Times New Roman"/>
          <w:sz w:val="24"/>
          <w:szCs w:val="24"/>
        </w:rPr>
        <w:t xml:space="preserve">й  инфраструктуры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w:t>
      </w:r>
    </w:p>
    <w:p w:rsidR="00A124BC" w:rsidRPr="00EF7C8C" w:rsidRDefault="00A124BC" w:rsidP="00EF7C8C">
      <w:pPr>
        <w:pStyle w:val="afa"/>
        <w:rPr>
          <w:rFonts w:ascii="Times New Roman" w:hAnsi="Times New Roman" w:cs="Times New Roman"/>
          <w:sz w:val="24"/>
          <w:szCs w:val="24"/>
        </w:rPr>
      </w:pPr>
    </w:p>
    <w:p w:rsidR="00A124BC" w:rsidRPr="0018346F" w:rsidRDefault="00A124BC" w:rsidP="00EF7C8C">
      <w:pPr>
        <w:pStyle w:val="afa"/>
        <w:rPr>
          <w:rFonts w:ascii="Times New Roman" w:hAnsi="Times New Roman" w:cs="Times New Roman"/>
          <w:b/>
          <w:sz w:val="24"/>
          <w:szCs w:val="24"/>
        </w:rPr>
      </w:pPr>
      <w:r w:rsidRPr="0018346F">
        <w:rPr>
          <w:rFonts w:ascii="Times New Roman" w:hAnsi="Times New Roman" w:cs="Times New Roman"/>
          <w:b/>
          <w:sz w:val="24"/>
          <w:szCs w:val="24"/>
        </w:rPr>
        <w:t xml:space="preserve">2. Социальная  инфраструктура  и потенциал развития </w:t>
      </w:r>
      <w:r w:rsidR="00A91217" w:rsidRPr="0018346F">
        <w:rPr>
          <w:rFonts w:ascii="Times New Roman" w:hAnsi="Times New Roman" w:cs="Times New Roman"/>
          <w:b/>
          <w:sz w:val="24"/>
          <w:szCs w:val="24"/>
        </w:rPr>
        <w:t xml:space="preserve">Правохавского сельского  поселения Верхнехавского муниципального района Воронежской области   </w:t>
      </w:r>
    </w:p>
    <w:p w:rsidR="00A124BC" w:rsidRPr="00420954" w:rsidRDefault="00A124BC" w:rsidP="00EF7C8C">
      <w:pPr>
        <w:pStyle w:val="afa"/>
        <w:rPr>
          <w:rFonts w:ascii="Times New Roman" w:hAnsi="Times New Roman" w:cs="Times New Roman"/>
          <w:b/>
          <w:sz w:val="24"/>
          <w:szCs w:val="24"/>
        </w:rPr>
      </w:pPr>
      <w:r w:rsidRPr="00420954">
        <w:rPr>
          <w:rFonts w:ascii="Times New Roman" w:hAnsi="Times New Roman" w:cs="Times New Roman"/>
          <w:b/>
          <w:sz w:val="24"/>
          <w:szCs w:val="24"/>
        </w:rPr>
        <w:t>2.1. Анализ социальной  инфраструктуры  сельского  поселения</w:t>
      </w:r>
    </w:p>
    <w:p w:rsidR="00A124BC" w:rsidRPr="00EF7C8C" w:rsidRDefault="00A124BC" w:rsidP="00EF7C8C">
      <w:pPr>
        <w:pStyle w:val="afa"/>
        <w:rPr>
          <w:rFonts w:ascii="Times New Roman" w:hAnsi="Times New Roman" w:cs="Times New Roman"/>
          <w:sz w:val="24"/>
          <w:szCs w:val="24"/>
        </w:rPr>
      </w:pPr>
    </w:p>
    <w:p w:rsidR="00A124BC" w:rsidRPr="00420954" w:rsidRDefault="00A124BC" w:rsidP="00EF7C8C">
      <w:pPr>
        <w:pStyle w:val="afa"/>
        <w:rPr>
          <w:rFonts w:ascii="Times New Roman" w:hAnsi="Times New Roman" w:cs="Times New Roman"/>
          <w:bCs/>
          <w:sz w:val="24"/>
          <w:szCs w:val="24"/>
        </w:rPr>
      </w:pPr>
      <w:r w:rsidRPr="00420954">
        <w:rPr>
          <w:rFonts w:ascii="Times New Roman" w:hAnsi="Times New Roman" w:cs="Times New Roman"/>
          <w:bCs/>
          <w:sz w:val="24"/>
          <w:szCs w:val="24"/>
        </w:rPr>
        <w:t xml:space="preserve">Наличие земельных ресурсов </w:t>
      </w:r>
      <w:r w:rsidR="00A91217" w:rsidRPr="00420954">
        <w:rPr>
          <w:rFonts w:ascii="Times New Roman" w:hAnsi="Times New Roman" w:cs="Times New Roman"/>
          <w:bCs/>
          <w:sz w:val="24"/>
          <w:szCs w:val="24"/>
        </w:rPr>
        <w:t>Правохавского</w:t>
      </w:r>
      <w:r w:rsidRPr="00420954">
        <w:rPr>
          <w:rFonts w:ascii="Times New Roman" w:hAnsi="Times New Roman" w:cs="Times New Roman"/>
          <w:bCs/>
          <w:sz w:val="24"/>
          <w:szCs w:val="24"/>
        </w:rPr>
        <w:t xml:space="preserve"> сельского поселения  состоянию на 01.01.201</w:t>
      </w:r>
      <w:r w:rsidR="00A91217" w:rsidRPr="00420954">
        <w:rPr>
          <w:rFonts w:ascii="Times New Roman" w:hAnsi="Times New Roman" w:cs="Times New Roman"/>
          <w:bCs/>
          <w:sz w:val="24"/>
          <w:szCs w:val="24"/>
        </w:rPr>
        <w:t>7</w:t>
      </w:r>
      <w:r w:rsidRPr="00420954">
        <w:rPr>
          <w:rFonts w:ascii="Times New Roman" w:hAnsi="Times New Roman" w:cs="Times New Roman"/>
          <w:bCs/>
          <w:sz w:val="24"/>
          <w:szCs w:val="24"/>
        </w:rPr>
        <w:t>г.</w:t>
      </w:r>
    </w:p>
    <w:p w:rsidR="00A124BC" w:rsidRPr="00420954" w:rsidRDefault="00A124BC" w:rsidP="00EF7C8C">
      <w:pPr>
        <w:pStyle w:val="afa"/>
        <w:rPr>
          <w:rFonts w:ascii="Times New Roman" w:hAnsi="Times New Roman" w:cs="Times New Roman"/>
          <w:bCs/>
          <w:sz w:val="24"/>
          <w:szCs w:val="24"/>
        </w:rPr>
      </w:pPr>
    </w:p>
    <w:tbl>
      <w:tblPr>
        <w:tblW w:w="0" w:type="auto"/>
        <w:tblInd w:w="108" w:type="dxa"/>
        <w:tblLayout w:type="fixed"/>
        <w:tblLook w:val="0000"/>
      </w:tblPr>
      <w:tblGrid>
        <w:gridCol w:w="5812"/>
        <w:gridCol w:w="3827"/>
      </w:tblGrid>
      <w:tr w:rsidR="00BD2483" w:rsidRPr="001423AF" w:rsidTr="00374F1F">
        <w:trPr>
          <w:trHeight w:val="1058"/>
        </w:trPr>
        <w:tc>
          <w:tcPr>
            <w:tcW w:w="5812" w:type="dxa"/>
            <w:tcBorders>
              <w:top w:val="single" w:sz="4" w:space="0" w:color="000000"/>
              <w:left w:val="single" w:sz="4" w:space="0" w:color="000000"/>
              <w:bottom w:val="single" w:sz="4" w:space="0" w:color="000000"/>
            </w:tcBorders>
            <w:vAlign w:val="center"/>
          </w:tcPr>
          <w:p w:rsidR="00BD2483" w:rsidRPr="001423AF" w:rsidRDefault="00BD2483" w:rsidP="00EF7C8C">
            <w:pPr>
              <w:pStyle w:val="afa"/>
              <w:rPr>
                <w:rFonts w:ascii="Times New Roman" w:hAnsi="Times New Roman" w:cs="Times New Roman"/>
                <w:sz w:val="24"/>
                <w:szCs w:val="24"/>
              </w:rPr>
            </w:pPr>
            <w:r w:rsidRPr="001423AF">
              <w:rPr>
                <w:rFonts w:ascii="Times New Roman" w:hAnsi="Times New Roman" w:cs="Times New Roman"/>
                <w:sz w:val="24"/>
                <w:szCs w:val="24"/>
              </w:rPr>
              <w:t>Показатели</w:t>
            </w:r>
          </w:p>
        </w:tc>
        <w:tc>
          <w:tcPr>
            <w:tcW w:w="3827" w:type="dxa"/>
            <w:tcBorders>
              <w:top w:val="single" w:sz="4" w:space="0" w:color="000000"/>
              <w:left w:val="single" w:sz="4" w:space="0" w:color="000000"/>
              <w:bottom w:val="single" w:sz="4" w:space="0" w:color="000000"/>
              <w:right w:val="single" w:sz="6" w:space="0" w:color="000000"/>
            </w:tcBorders>
            <w:vAlign w:val="center"/>
          </w:tcPr>
          <w:p w:rsidR="00BD2483" w:rsidRPr="001423AF" w:rsidRDefault="00BD2483" w:rsidP="004C14A1">
            <w:pPr>
              <w:pStyle w:val="afa"/>
              <w:rPr>
                <w:rFonts w:ascii="Times New Roman" w:hAnsi="Times New Roman" w:cs="Times New Roman"/>
                <w:sz w:val="24"/>
                <w:szCs w:val="24"/>
              </w:rPr>
            </w:pPr>
            <w:r w:rsidRPr="001423AF">
              <w:rPr>
                <w:rFonts w:ascii="Times New Roman" w:hAnsi="Times New Roman" w:cs="Times New Roman"/>
                <w:sz w:val="24"/>
                <w:szCs w:val="24"/>
              </w:rPr>
              <w:t xml:space="preserve">Единица  измерения </w:t>
            </w:r>
            <w:r>
              <w:rPr>
                <w:rFonts w:ascii="Times New Roman" w:hAnsi="Times New Roman" w:cs="Times New Roman"/>
                <w:sz w:val="24"/>
                <w:szCs w:val="24"/>
              </w:rPr>
              <w:t>, га</w:t>
            </w:r>
          </w:p>
        </w:tc>
      </w:tr>
      <w:tr w:rsidR="00BD2483" w:rsidRPr="001423AF" w:rsidTr="00374F1F">
        <w:tc>
          <w:tcPr>
            <w:tcW w:w="5812" w:type="dxa"/>
            <w:tcBorders>
              <w:top w:val="single" w:sz="4" w:space="0" w:color="000000"/>
              <w:left w:val="single" w:sz="4" w:space="0" w:color="000000"/>
              <w:bottom w:val="single" w:sz="4" w:space="0" w:color="000000"/>
            </w:tcBorders>
          </w:tcPr>
          <w:p w:rsidR="00BD2483" w:rsidRPr="001423AF" w:rsidRDefault="00BD2483" w:rsidP="00EF7C8C">
            <w:pPr>
              <w:pStyle w:val="afa"/>
              <w:rPr>
                <w:rFonts w:ascii="Times New Roman" w:hAnsi="Times New Roman" w:cs="Times New Roman"/>
                <w:sz w:val="24"/>
                <w:szCs w:val="24"/>
              </w:rPr>
            </w:pPr>
            <w:r w:rsidRPr="001423AF">
              <w:rPr>
                <w:rFonts w:ascii="Times New Roman" w:hAnsi="Times New Roman" w:cs="Times New Roman"/>
                <w:sz w:val="24"/>
                <w:szCs w:val="24"/>
              </w:rPr>
              <w:t>Общая площадь земель  поселения  в  установленных  границах</w:t>
            </w:r>
          </w:p>
        </w:tc>
        <w:tc>
          <w:tcPr>
            <w:tcW w:w="3827" w:type="dxa"/>
            <w:tcBorders>
              <w:top w:val="single" w:sz="4" w:space="0" w:color="000000"/>
              <w:left w:val="single" w:sz="4" w:space="0" w:color="000000"/>
              <w:bottom w:val="single" w:sz="4" w:space="0" w:color="000000"/>
              <w:right w:val="single" w:sz="6" w:space="0" w:color="000000"/>
            </w:tcBorders>
          </w:tcPr>
          <w:p w:rsidR="00BD2483" w:rsidRPr="001423AF" w:rsidRDefault="00BD2483" w:rsidP="00967F80">
            <w:pPr>
              <w:pStyle w:val="afa"/>
              <w:jc w:val="center"/>
              <w:rPr>
                <w:rFonts w:ascii="Times New Roman" w:hAnsi="Times New Roman" w:cs="Times New Roman"/>
                <w:sz w:val="24"/>
                <w:szCs w:val="24"/>
              </w:rPr>
            </w:pPr>
            <w:r>
              <w:rPr>
                <w:rFonts w:ascii="Times New Roman" w:hAnsi="Times New Roman" w:cs="Times New Roman"/>
                <w:sz w:val="24"/>
                <w:szCs w:val="24"/>
              </w:rPr>
              <w:t>6806</w:t>
            </w:r>
          </w:p>
        </w:tc>
      </w:tr>
      <w:tr w:rsidR="00BD2483" w:rsidRPr="001423AF" w:rsidTr="00374F1F">
        <w:tc>
          <w:tcPr>
            <w:tcW w:w="5812" w:type="dxa"/>
            <w:tcBorders>
              <w:top w:val="single" w:sz="4" w:space="0" w:color="000000"/>
              <w:left w:val="single" w:sz="4" w:space="0" w:color="000000"/>
              <w:bottom w:val="single" w:sz="4" w:space="0" w:color="000000"/>
            </w:tcBorders>
          </w:tcPr>
          <w:p w:rsidR="00BD2483" w:rsidRPr="001423AF" w:rsidRDefault="00BD2483" w:rsidP="00EF7C8C">
            <w:pPr>
              <w:pStyle w:val="afa"/>
              <w:rPr>
                <w:rFonts w:ascii="Times New Roman" w:hAnsi="Times New Roman" w:cs="Times New Roman"/>
                <w:sz w:val="24"/>
                <w:szCs w:val="24"/>
              </w:rPr>
            </w:pPr>
            <w:r w:rsidRPr="001423AF">
              <w:rPr>
                <w:rFonts w:ascii="Times New Roman" w:hAnsi="Times New Roman" w:cs="Times New Roman"/>
                <w:sz w:val="24"/>
                <w:szCs w:val="24"/>
              </w:rPr>
              <w:t>В том  числе</w:t>
            </w:r>
            <w:r>
              <w:rPr>
                <w:rFonts w:ascii="Times New Roman" w:hAnsi="Times New Roman" w:cs="Times New Roman"/>
                <w:sz w:val="24"/>
                <w:szCs w:val="24"/>
              </w:rPr>
              <w:t>:</w:t>
            </w:r>
          </w:p>
        </w:tc>
        <w:tc>
          <w:tcPr>
            <w:tcW w:w="3827" w:type="dxa"/>
            <w:tcBorders>
              <w:top w:val="single" w:sz="4" w:space="0" w:color="000000"/>
              <w:left w:val="single" w:sz="4" w:space="0" w:color="000000"/>
              <w:bottom w:val="single" w:sz="4" w:space="0" w:color="000000"/>
              <w:right w:val="single" w:sz="6" w:space="0" w:color="000000"/>
            </w:tcBorders>
          </w:tcPr>
          <w:p w:rsidR="00BD2483" w:rsidRPr="001423AF" w:rsidRDefault="00BD2483" w:rsidP="00967F80">
            <w:pPr>
              <w:pStyle w:val="afa"/>
              <w:jc w:val="center"/>
              <w:rPr>
                <w:rFonts w:ascii="Times New Roman" w:hAnsi="Times New Roman" w:cs="Times New Roman"/>
                <w:sz w:val="24"/>
                <w:szCs w:val="24"/>
              </w:rPr>
            </w:pPr>
          </w:p>
        </w:tc>
      </w:tr>
      <w:tr w:rsidR="00BD2483" w:rsidRPr="001423AF" w:rsidTr="00374F1F">
        <w:tc>
          <w:tcPr>
            <w:tcW w:w="5812" w:type="dxa"/>
            <w:tcBorders>
              <w:top w:val="single" w:sz="4" w:space="0" w:color="000000"/>
              <w:left w:val="single" w:sz="4" w:space="0" w:color="000000"/>
              <w:bottom w:val="single" w:sz="4" w:space="0" w:color="000000"/>
            </w:tcBorders>
          </w:tcPr>
          <w:p w:rsidR="00BD2483" w:rsidRPr="001423AF" w:rsidRDefault="00BD2483" w:rsidP="00EF7C8C">
            <w:pPr>
              <w:pStyle w:val="afa"/>
              <w:rPr>
                <w:rFonts w:ascii="Times New Roman" w:hAnsi="Times New Roman" w:cs="Times New Roman"/>
                <w:sz w:val="24"/>
                <w:szCs w:val="24"/>
              </w:rPr>
            </w:pPr>
            <w:r w:rsidRPr="001423AF">
              <w:rPr>
                <w:rFonts w:ascii="Times New Roman" w:hAnsi="Times New Roman" w:cs="Times New Roman"/>
                <w:sz w:val="24"/>
                <w:szCs w:val="24"/>
              </w:rPr>
              <w:t>Земли  сельхозназначения</w:t>
            </w:r>
          </w:p>
        </w:tc>
        <w:tc>
          <w:tcPr>
            <w:tcW w:w="3827" w:type="dxa"/>
            <w:tcBorders>
              <w:top w:val="single" w:sz="4" w:space="0" w:color="000000"/>
              <w:left w:val="single" w:sz="4" w:space="0" w:color="000000"/>
              <w:bottom w:val="single" w:sz="4" w:space="0" w:color="000000"/>
              <w:right w:val="single" w:sz="6" w:space="0" w:color="000000"/>
            </w:tcBorders>
          </w:tcPr>
          <w:p w:rsidR="00BD2483" w:rsidRPr="001423AF" w:rsidRDefault="00BD2483" w:rsidP="00967F80">
            <w:pPr>
              <w:pStyle w:val="afa"/>
              <w:jc w:val="center"/>
              <w:rPr>
                <w:rFonts w:ascii="Times New Roman" w:hAnsi="Times New Roman" w:cs="Times New Roman"/>
                <w:sz w:val="24"/>
                <w:szCs w:val="24"/>
              </w:rPr>
            </w:pPr>
            <w:r>
              <w:rPr>
                <w:rFonts w:ascii="Times New Roman" w:hAnsi="Times New Roman" w:cs="Times New Roman"/>
                <w:sz w:val="24"/>
                <w:szCs w:val="24"/>
              </w:rPr>
              <w:t>6196</w:t>
            </w:r>
          </w:p>
        </w:tc>
      </w:tr>
      <w:tr w:rsidR="00BD2483" w:rsidRPr="001423AF" w:rsidTr="00374F1F">
        <w:tc>
          <w:tcPr>
            <w:tcW w:w="5812" w:type="dxa"/>
            <w:tcBorders>
              <w:top w:val="single" w:sz="4" w:space="0" w:color="000000"/>
              <w:left w:val="single" w:sz="4" w:space="0" w:color="000000"/>
              <w:bottom w:val="single" w:sz="4" w:space="0" w:color="000000"/>
            </w:tcBorders>
          </w:tcPr>
          <w:p w:rsidR="00BD2483" w:rsidRPr="00BD2483" w:rsidRDefault="00BD2483" w:rsidP="00EF7C8C">
            <w:pPr>
              <w:pStyle w:val="afa"/>
              <w:rPr>
                <w:rFonts w:ascii="Times New Roman" w:hAnsi="Times New Roman" w:cs="Times New Roman"/>
                <w:sz w:val="24"/>
                <w:szCs w:val="24"/>
              </w:rPr>
            </w:pPr>
            <w:r w:rsidRPr="00BD2483">
              <w:rPr>
                <w:rFonts w:ascii="Times New Roman" w:hAnsi="Times New Roman" w:cs="Times New Roman"/>
                <w:sz w:val="24"/>
                <w:szCs w:val="24"/>
              </w:rPr>
              <w:t>Населенных  пунктов</w:t>
            </w:r>
          </w:p>
        </w:tc>
        <w:tc>
          <w:tcPr>
            <w:tcW w:w="3827" w:type="dxa"/>
            <w:tcBorders>
              <w:top w:val="single" w:sz="4" w:space="0" w:color="000000"/>
              <w:left w:val="single" w:sz="4" w:space="0" w:color="000000"/>
              <w:bottom w:val="single" w:sz="4" w:space="0" w:color="000000"/>
              <w:right w:val="single" w:sz="6" w:space="0" w:color="000000"/>
            </w:tcBorders>
          </w:tcPr>
          <w:p w:rsidR="00BD2483" w:rsidRPr="00BD2483" w:rsidRDefault="00BD2483" w:rsidP="00967F80">
            <w:pPr>
              <w:pStyle w:val="afa"/>
              <w:jc w:val="center"/>
              <w:rPr>
                <w:rFonts w:ascii="Times New Roman" w:hAnsi="Times New Roman" w:cs="Times New Roman"/>
                <w:sz w:val="24"/>
                <w:szCs w:val="24"/>
              </w:rPr>
            </w:pPr>
            <w:r w:rsidRPr="00BD2483">
              <w:rPr>
                <w:rFonts w:ascii="Times New Roman" w:hAnsi="Times New Roman" w:cs="Times New Roman"/>
                <w:sz w:val="24"/>
                <w:szCs w:val="24"/>
              </w:rPr>
              <w:t>522</w:t>
            </w:r>
          </w:p>
        </w:tc>
      </w:tr>
      <w:tr w:rsidR="00BD2483" w:rsidRPr="001423AF" w:rsidTr="00374F1F">
        <w:tc>
          <w:tcPr>
            <w:tcW w:w="5812" w:type="dxa"/>
            <w:tcBorders>
              <w:top w:val="single" w:sz="4" w:space="0" w:color="000000"/>
              <w:left w:val="single" w:sz="4" w:space="0" w:color="000000"/>
              <w:bottom w:val="single" w:sz="4" w:space="0" w:color="000000"/>
            </w:tcBorders>
          </w:tcPr>
          <w:p w:rsidR="00BD2483" w:rsidRPr="00BD2483" w:rsidRDefault="00BD2483" w:rsidP="00EF7C8C">
            <w:pPr>
              <w:pStyle w:val="afa"/>
              <w:rPr>
                <w:rFonts w:ascii="Times New Roman" w:hAnsi="Times New Roman" w:cs="Times New Roman"/>
                <w:sz w:val="24"/>
                <w:szCs w:val="24"/>
              </w:rPr>
            </w:pPr>
            <w:r w:rsidRPr="00BD2483">
              <w:rPr>
                <w:rFonts w:ascii="Times New Roman" w:hAnsi="Times New Roman" w:cs="Times New Roman"/>
                <w:sz w:val="24"/>
                <w:szCs w:val="24"/>
              </w:rPr>
              <w:t>Земли запаса</w:t>
            </w:r>
          </w:p>
        </w:tc>
        <w:tc>
          <w:tcPr>
            <w:tcW w:w="3827" w:type="dxa"/>
            <w:tcBorders>
              <w:top w:val="single" w:sz="4" w:space="0" w:color="000000"/>
              <w:left w:val="single" w:sz="4" w:space="0" w:color="000000"/>
              <w:bottom w:val="single" w:sz="4" w:space="0" w:color="000000"/>
              <w:right w:val="single" w:sz="6" w:space="0" w:color="000000"/>
            </w:tcBorders>
          </w:tcPr>
          <w:p w:rsidR="00BD2483" w:rsidRPr="00BD2483" w:rsidRDefault="00BD2483" w:rsidP="00967F80">
            <w:pPr>
              <w:pStyle w:val="afa"/>
              <w:jc w:val="center"/>
              <w:rPr>
                <w:rFonts w:ascii="Times New Roman" w:hAnsi="Times New Roman" w:cs="Times New Roman"/>
                <w:sz w:val="24"/>
                <w:szCs w:val="24"/>
              </w:rPr>
            </w:pPr>
            <w:r w:rsidRPr="00BD2483">
              <w:rPr>
                <w:rFonts w:ascii="Times New Roman" w:hAnsi="Times New Roman" w:cs="Times New Roman"/>
                <w:sz w:val="24"/>
                <w:szCs w:val="24"/>
              </w:rPr>
              <w:t>82</w:t>
            </w:r>
          </w:p>
        </w:tc>
      </w:tr>
      <w:tr w:rsidR="00BD2483" w:rsidRPr="001423AF" w:rsidTr="00374F1F">
        <w:tc>
          <w:tcPr>
            <w:tcW w:w="5812" w:type="dxa"/>
            <w:tcBorders>
              <w:top w:val="single" w:sz="4" w:space="0" w:color="000000"/>
              <w:left w:val="single" w:sz="4" w:space="0" w:color="000000"/>
              <w:bottom w:val="single" w:sz="4" w:space="0" w:color="000000"/>
            </w:tcBorders>
          </w:tcPr>
          <w:p w:rsidR="00BD2483" w:rsidRPr="00BD2483" w:rsidRDefault="00BD2483" w:rsidP="00CC2AEF">
            <w:pPr>
              <w:pStyle w:val="afa"/>
              <w:rPr>
                <w:rFonts w:ascii="Times New Roman" w:hAnsi="Times New Roman" w:cs="Times New Roman"/>
                <w:sz w:val="24"/>
                <w:szCs w:val="24"/>
              </w:rPr>
            </w:pPr>
            <w:r>
              <w:rPr>
                <w:rFonts w:ascii="Times New Roman" w:eastAsia="Lucida Sans Unicode" w:hAnsi="Times New Roman" w:cs="Times New Roman"/>
                <w:kern w:val="1"/>
                <w:szCs w:val="24"/>
              </w:rPr>
              <w:t>З</w:t>
            </w:r>
            <w:r w:rsidRPr="00BD2483">
              <w:rPr>
                <w:rFonts w:ascii="Times New Roman" w:eastAsia="Lucida Sans Unicode" w:hAnsi="Times New Roman" w:cs="Times New Roman"/>
                <w:kern w:val="1"/>
                <w:szCs w:val="24"/>
              </w:rPr>
              <w:t>емли промышленности, связи, энергетики, обороны</w:t>
            </w:r>
          </w:p>
        </w:tc>
        <w:tc>
          <w:tcPr>
            <w:tcW w:w="3827" w:type="dxa"/>
            <w:tcBorders>
              <w:top w:val="single" w:sz="4" w:space="0" w:color="000000"/>
              <w:left w:val="single" w:sz="4" w:space="0" w:color="000000"/>
              <w:bottom w:val="single" w:sz="4" w:space="0" w:color="000000"/>
              <w:right w:val="single" w:sz="6" w:space="0" w:color="000000"/>
            </w:tcBorders>
          </w:tcPr>
          <w:p w:rsidR="00BD2483" w:rsidRPr="00BD2483" w:rsidRDefault="00BD2483" w:rsidP="00967F80">
            <w:pPr>
              <w:pStyle w:val="afa"/>
              <w:jc w:val="center"/>
              <w:rPr>
                <w:rFonts w:ascii="Times New Roman" w:hAnsi="Times New Roman" w:cs="Times New Roman"/>
                <w:sz w:val="24"/>
                <w:szCs w:val="24"/>
              </w:rPr>
            </w:pPr>
            <w:r w:rsidRPr="00BD2483">
              <w:rPr>
                <w:rFonts w:ascii="Times New Roman" w:hAnsi="Times New Roman" w:cs="Times New Roman"/>
                <w:sz w:val="24"/>
                <w:szCs w:val="24"/>
              </w:rPr>
              <w:t>6</w:t>
            </w:r>
          </w:p>
        </w:tc>
      </w:tr>
    </w:tbl>
    <w:p w:rsidR="00A124BC" w:rsidRDefault="00A124BC" w:rsidP="00EF7C8C">
      <w:pPr>
        <w:pStyle w:val="afa"/>
        <w:rPr>
          <w:rFonts w:ascii="Times New Roman" w:hAnsi="Times New Roman" w:cs="Times New Roman"/>
          <w:sz w:val="24"/>
          <w:szCs w:val="24"/>
        </w:rPr>
      </w:pPr>
    </w:p>
    <w:p w:rsidR="00A124BC" w:rsidRPr="00BD2483" w:rsidRDefault="00A124BC" w:rsidP="00BD2483">
      <w:pPr>
        <w:pStyle w:val="afa"/>
        <w:rPr>
          <w:rFonts w:ascii="Times New Roman" w:hAnsi="Times New Roman" w:cs="Times New Roman"/>
          <w:sz w:val="24"/>
          <w:szCs w:val="24"/>
        </w:rPr>
      </w:pPr>
      <w:r w:rsidRPr="00420954">
        <w:rPr>
          <w:rFonts w:ascii="Times New Roman" w:hAnsi="Times New Roman" w:cs="Times New Roman"/>
          <w:b/>
          <w:sz w:val="24"/>
          <w:szCs w:val="24"/>
        </w:rPr>
        <w:t xml:space="preserve">2.1.1.  </w:t>
      </w:r>
      <w:r w:rsidR="00BD2483" w:rsidRPr="00420954">
        <w:rPr>
          <w:rFonts w:ascii="Times New Roman" w:hAnsi="Times New Roman" w:cs="Times New Roman"/>
          <w:b/>
          <w:sz w:val="24"/>
          <w:szCs w:val="24"/>
        </w:rPr>
        <w:t>Правохавское</w:t>
      </w:r>
      <w:r w:rsidRPr="00420954">
        <w:rPr>
          <w:rFonts w:ascii="Times New Roman" w:hAnsi="Times New Roman" w:cs="Times New Roman"/>
          <w:b/>
          <w:sz w:val="24"/>
          <w:szCs w:val="24"/>
        </w:rPr>
        <w:t xml:space="preserve"> сельское   поселение включает в себя </w:t>
      </w:r>
      <w:r w:rsidR="00BD2483" w:rsidRPr="00420954">
        <w:rPr>
          <w:rFonts w:ascii="Times New Roman" w:hAnsi="Times New Roman" w:cs="Times New Roman"/>
          <w:b/>
          <w:sz w:val="24"/>
          <w:szCs w:val="24"/>
        </w:rPr>
        <w:t>3</w:t>
      </w:r>
      <w:r w:rsidRPr="00420954">
        <w:rPr>
          <w:rFonts w:ascii="Times New Roman" w:hAnsi="Times New Roman" w:cs="Times New Roman"/>
          <w:b/>
          <w:sz w:val="24"/>
          <w:szCs w:val="24"/>
        </w:rPr>
        <w:t xml:space="preserve"> населенных пункт</w:t>
      </w:r>
      <w:r w:rsidR="00BD2483" w:rsidRPr="00420954">
        <w:rPr>
          <w:rFonts w:ascii="Times New Roman" w:hAnsi="Times New Roman" w:cs="Times New Roman"/>
          <w:b/>
          <w:sz w:val="24"/>
          <w:szCs w:val="24"/>
        </w:rPr>
        <w:t>а.</w:t>
      </w:r>
      <w:r w:rsidR="00BD2483">
        <w:rPr>
          <w:rFonts w:ascii="Times New Roman" w:hAnsi="Times New Roman" w:cs="Times New Roman"/>
          <w:sz w:val="24"/>
          <w:szCs w:val="24"/>
        </w:rPr>
        <w:t xml:space="preserve"> Административный</w:t>
      </w:r>
      <w:r w:rsidRPr="00BD2483">
        <w:rPr>
          <w:rFonts w:ascii="Times New Roman" w:hAnsi="Times New Roman" w:cs="Times New Roman"/>
          <w:sz w:val="24"/>
          <w:szCs w:val="24"/>
        </w:rPr>
        <w:t xml:space="preserve"> центр</w:t>
      </w:r>
      <w:r w:rsidR="00BD2483">
        <w:rPr>
          <w:rFonts w:ascii="Times New Roman" w:hAnsi="Times New Roman" w:cs="Times New Roman"/>
          <w:sz w:val="24"/>
          <w:szCs w:val="24"/>
        </w:rPr>
        <w:t xml:space="preserve"> – с.Правая Хава.</w:t>
      </w:r>
      <w:r w:rsidRPr="00BD2483">
        <w:rPr>
          <w:rFonts w:ascii="Times New Roman" w:hAnsi="Times New Roman" w:cs="Times New Roman"/>
          <w:sz w:val="24"/>
          <w:szCs w:val="24"/>
        </w:rPr>
        <w:tab/>
      </w:r>
    </w:p>
    <w:p w:rsidR="00A124BC" w:rsidRPr="004C14A1" w:rsidRDefault="00A124BC" w:rsidP="00EF7C8C">
      <w:pPr>
        <w:pStyle w:val="afa"/>
        <w:rPr>
          <w:rFonts w:ascii="Times New Roman" w:hAnsi="Times New Roman" w:cs="Times New Roman"/>
          <w:color w:val="FF0000"/>
          <w:sz w:val="24"/>
          <w:szCs w:val="24"/>
        </w:rPr>
      </w:pPr>
      <w:r w:rsidRPr="004C14A1">
        <w:rPr>
          <w:rFonts w:ascii="Times New Roman" w:hAnsi="Times New Roman" w:cs="Times New Roman"/>
          <w:color w:val="FF0000"/>
          <w:sz w:val="24"/>
          <w:szCs w:val="24"/>
        </w:rPr>
        <w:t xml:space="preserve">                                                   </w:t>
      </w:r>
    </w:p>
    <w:tbl>
      <w:tblPr>
        <w:tblW w:w="0" w:type="auto"/>
        <w:tblInd w:w="2" w:type="dxa"/>
        <w:tblLayout w:type="fixed"/>
        <w:tblCellMar>
          <w:left w:w="0" w:type="dxa"/>
          <w:right w:w="0" w:type="dxa"/>
        </w:tblCellMar>
        <w:tblLook w:val="0000"/>
      </w:tblPr>
      <w:tblGrid>
        <w:gridCol w:w="2843"/>
        <w:gridCol w:w="2552"/>
        <w:gridCol w:w="4252"/>
      </w:tblGrid>
      <w:tr w:rsidR="00BD2483" w:rsidRPr="00BD2483" w:rsidTr="00BD2483">
        <w:trPr>
          <w:cantSplit/>
          <w:trHeight w:val="729"/>
        </w:trPr>
        <w:tc>
          <w:tcPr>
            <w:tcW w:w="2843" w:type="dxa"/>
            <w:tcBorders>
              <w:top w:val="single" w:sz="8" w:space="0" w:color="000000"/>
              <w:left w:val="single" w:sz="8" w:space="0" w:color="000000"/>
              <w:bottom w:val="single" w:sz="8" w:space="0" w:color="000000"/>
            </w:tcBorders>
          </w:tcPr>
          <w:p w:rsidR="00BD2483" w:rsidRPr="00BD2483" w:rsidRDefault="00BD2483" w:rsidP="00EF7C8C">
            <w:pPr>
              <w:pStyle w:val="afa"/>
              <w:rPr>
                <w:rFonts w:ascii="Times New Roman" w:hAnsi="Times New Roman" w:cs="Times New Roman"/>
                <w:sz w:val="24"/>
                <w:szCs w:val="24"/>
              </w:rPr>
            </w:pPr>
            <w:r w:rsidRPr="00BD2483">
              <w:rPr>
                <w:rFonts w:ascii="Times New Roman" w:hAnsi="Times New Roman" w:cs="Times New Roman"/>
                <w:sz w:val="24"/>
                <w:szCs w:val="24"/>
              </w:rPr>
              <w:t>Наименование населенных пунктов, входящих в состав поселения</w:t>
            </w:r>
          </w:p>
        </w:tc>
        <w:tc>
          <w:tcPr>
            <w:tcW w:w="2552" w:type="dxa"/>
            <w:tcBorders>
              <w:top w:val="single" w:sz="8" w:space="0" w:color="000000"/>
              <w:left w:val="single" w:sz="8" w:space="0" w:color="000000"/>
              <w:bottom w:val="single" w:sz="8" w:space="0" w:color="000000"/>
            </w:tcBorders>
          </w:tcPr>
          <w:p w:rsidR="00BD2483" w:rsidRPr="00BD2483" w:rsidRDefault="00BD2483" w:rsidP="00BD2483">
            <w:pPr>
              <w:pStyle w:val="afa"/>
              <w:rPr>
                <w:rFonts w:ascii="Times New Roman" w:hAnsi="Times New Roman" w:cs="Times New Roman"/>
                <w:sz w:val="24"/>
                <w:szCs w:val="24"/>
              </w:rPr>
            </w:pPr>
            <w:r w:rsidRPr="00BD2483">
              <w:rPr>
                <w:rFonts w:ascii="Times New Roman" w:hAnsi="Times New Roman" w:cs="Times New Roman"/>
                <w:sz w:val="24"/>
                <w:szCs w:val="24"/>
              </w:rPr>
              <w:t>Численность населения населенного пункта, чел.  на    01.01.201</w:t>
            </w:r>
            <w:r>
              <w:rPr>
                <w:rFonts w:ascii="Times New Roman" w:hAnsi="Times New Roman" w:cs="Times New Roman"/>
                <w:sz w:val="24"/>
                <w:szCs w:val="24"/>
              </w:rPr>
              <w:t>7</w:t>
            </w:r>
            <w:r w:rsidRPr="00BD2483">
              <w:rPr>
                <w:rFonts w:ascii="Times New Roman" w:hAnsi="Times New Roman" w:cs="Times New Roman"/>
                <w:sz w:val="24"/>
                <w:szCs w:val="24"/>
              </w:rPr>
              <w:t xml:space="preserve"> г.</w:t>
            </w:r>
          </w:p>
        </w:tc>
        <w:tc>
          <w:tcPr>
            <w:tcW w:w="4252" w:type="dxa"/>
            <w:tcBorders>
              <w:top w:val="single" w:sz="8" w:space="0" w:color="000000"/>
              <w:left w:val="single" w:sz="8" w:space="0" w:color="000000"/>
              <w:bottom w:val="single" w:sz="8" w:space="0" w:color="000000"/>
              <w:right w:val="single" w:sz="8" w:space="0" w:color="000000"/>
            </w:tcBorders>
          </w:tcPr>
          <w:p w:rsidR="00BD2483" w:rsidRPr="00BD2483" w:rsidRDefault="00BD2483" w:rsidP="00BD2483">
            <w:pPr>
              <w:pStyle w:val="afa"/>
              <w:rPr>
                <w:rFonts w:ascii="Times New Roman" w:hAnsi="Times New Roman" w:cs="Times New Roman"/>
                <w:sz w:val="24"/>
                <w:szCs w:val="24"/>
              </w:rPr>
            </w:pPr>
            <w:r w:rsidRPr="00BD2483">
              <w:rPr>
                <w:rFonts w:ascii="Times New Roman" w:hAnsi="Times New Roman" w:cs="Times New Roman"/>
                <w:sz w:val="24"/>
                <w:szCs w:val="24"/>
              </w:rPr>
              <w:t>Расстояние от населенного пункта до центра поселения,  км</w:t>
            </w:r>
          </w:p>
        </w:tc>
      </w:tr>
      <w:tr w:rsidR="00BD2483" w:rsidRPr="00BD2483" w:rsidTr="00BD2483">
        <w:trPr>
          <w:trHeight w:val="901"/>
        </w:trPr>
        <w:tc>
          <w:tcPr>
            <w:tcW w:w="2843" w:type="dxa"/>
            <w:tcBorders>
              <w:left w:val="single" w:sz="4" w:space="0" w:color="000000"/>
              <w:bottom w:val="single" w:sz="8" w:space="0" w:color="000000"/>
            </w:tcBorders>
            <w:vAlign w:val="center"/>
          </w:tcPr>
          <w:p w:rsidR="00BD2483" w:rsidRPr="001423AF" w:rsidRDefault="00BD2483" w:rsidP="00CC2AEF">
            <w:pPr>
              <w:pStyle w:val="afa"/>
              <w:rPr>
                <w:rFonts w:ascii="Times New Roman" w:hAnsi="Times New Roman" w:cs="Times New Roman"/>
                <w:sz w:val="24"/>
                <w:szCs w:val="24"/>
              </w:rPr>
            </w:pPr>
            <w:r>
              <w:rPr>
                <w:rFonts w:ascii="Times New Roman" w:hAnsi="Times New Roman" w:cs="Times New Roman"/>
                <w:sz w:val="24"/>
                <w:szCs w:val="24"/>
              </w:rPr>
              <w:t>С.Правая Хава</w:t>
            </w:r>
          </w:p>
        </w:tc>
        <w:tc>
          <w:tcPr>
            <w:tcW w:w="2552" w:type="dxa"/>
            <w:tcBorders>
              <w:left w:val="single" w:sz="8" w:space="0" w:color="000000"/>
              <w:bottom w:val="single" w:sz="8" w:space="0" w:color="000000"/>
            </w:tcBorders>
          </w:tcPr>
          <w:p w:rsidR="00BD2483" w:rsidRPr="007B181F" w:rsidRDefault="00BD2483" w:rsidP="00BD2483">
            <w:pPr>
              <w:pStyle w:val="afa"/>
              <w:jc w:val="center"/>
              <w:rPr>
                <w:rFonts w:ascii="Times New Roman" w:hAnsi="Times New Roman" w:cs="Times New Roman"/>
              </w:rPr>
            </w:pPr>
          </w:p>
          <w:p w:rsidR="00BD2483" w:rsidRPr="007B181F" w:rsidRDefault="00BD2483" w:rsidP="00BD2483">
            <w:pPr>
              <w:jc w:val="center"/>
              <w:rPr>
                <w:rFonts w:ascii="Times New Roman" w:hAnsi="Times New Roman" w:cs="Times New Roman"/>
              </w:rPr>
            </w:pPr>
            <w:r w:rsidRPr="007B181F">
              <w:rPr>
                <w:rFonts w:ascii="Times New Roman" w:hAnsi="Times New Roman" w:cs="Times New Roman"/>
              </w:rPr>
              <w:t>553</w:t>
            </w:r>
          </w:p>
        </w:tc>
        <w:tc>
          <w:tcPr>
            <w:tcW w:w="4252" w:type="dxa"/>
            <w:tcBorders>
              <w:left w:val="single" w:sz="8" w:space="0" w:color="000000"/>
              <w:bottom w:val="single" w:sz="8" w:space="0" w:color="000000"/>
              <w:right w:val="single" w:sz="8" w:space="0" w:color="000000"/>
            </w:tcBorders>
          </w:tcPr>
          <w:p w:rsidR="00BD2483" w:rsidRPr="007B181F" w:rsidRDefault="00BD2483" w:rsidP="00BD2483">
            <w:pPr>
              <w:pStyle w:val="afa"/>
              <w:jc w:val="center"/>
              <w:rPr>
                <w:rFonts w:ascii="Times New Roman" w:hAnsi="Times New Roman" w:cs="Times New Roman"/>
              </w:rPr>
            </w:pPr>
          </w:p>
        </w:tc>
      </w:tr>
      <w:tr w:rsidR="00BD2483" w:rsidRPr="00BD2483" w:rsidTr="00BD2483">
        <w:tblPrEx>
          <w:tblCellMar>
            <w:left w:w="108" w:type="dxa"/>
            <w:right w:w="108" w:type="dxa"/>
          </w:tblCellMar>
        </w:tblPrEx>
        <w:trPr>
          <w:trHeight w:val="375"/>
        </w:trPr>
        <w:tc>
          <w:tcPr>
            <w:tcW w:w="2843" w:type="dxa"/>
            <w:tcBorders>
              <w:top w:val="single" w:sz="4" w:space="0" w:color="000000"/>
              <w:left w:val="single" w:sz="4" w:space="0" w:color="000000"/>
              <w:bottom w:val="single" w:sz="4" w:space="0" w:color="000000"/>
            </w:tcBorders>
          </w:tcPr>
          <w:p w:rsidR="00BD2483" w:rsidRPr="001423AF" w:rsidRDefault="00BD2483" w:rsidP="00CC2AEF">
            <w:pPr>
              <w:pStyle w:val="afa"/>
              <w:rPr>
                <w:rFonts w:ascii="Times New Roman" w:hAnsi="Times New Roman" w:cs="Times New Roman"/>
                <w:sz w:val="24"/>
                <w:szCs w:val="24"/>
              </w:rPr>
            </w:pPr>
            <w:r>
              <w:rPr>
                <w:rFonts w:ascii="Times New Roman" w:hAnsi="Times New Roman" w:cs="Times New Roman"/>
                <w:sz w:val="24"/>
                <w:szCs w:val="24"/>
              </w:rPr>
              <w:t>Д. Ильиновка</w:t>
            </w:r>
          </w:p>
        </w:tc>
        <w:tc>
          <w:tcPr>
            <w:tcW w:w="2552" w:type="dxa"/>
            <w:tcBorders>
              <w:top w:val="single" w:sz="4" w:space="0" w:color="000000"/>
              <w:left w:val="single" w:sz="4" w:space="0" w:color="000000"/>
              <w:bottom w:val="single" w:sz="4" w:space="0" w:color="000000"/>
            </w:tcBorders>
          </w:tcPr>
          <w:p w:rsidR="00BD2483" w:rsidRPr="007B181F" w:rsidRDefault="00BD2483" w:rsidP="00967F80">
            <w:pPr>
              <w:pStyle w:val="afa"/>
              <w:jc w:val="center"/>
              <w:rPr>
                <w:rFonts w:ascii="Times New Roman" w:hAnsi="Times New Roman" w:cs="Times New Roman"/>
                <w:sz w:val="24"/>
                <w:szCs w:val="24"/>
              </w:rPr>
            </w:pPr>
            <w:r w:rsidRPr="007B181F">
              <w:rPr>
                <w:rFonts w:ascii="Times New Roman" w:hAnsi="Times New Roman" w:cs="Times New Roman"/>
                <w:sz w:val="24"/>
                <w:szCs w:val="24"/>
              </w:rPr>
              <w:t>3</w:t>
            </w:r>
            <w:r w:rsidR="00967F80" w:rsidRPr="007B181F">
              <w:rPr>
                <w:rFonts w:ascii="Times New Roman" w:hAnsi="Times New Roman" w:cs="Times New Roman"/>
                <w:sz w:val="24"/>
                <w:szCs w:val="24"/>
              </w:rPr>
              <w:t>2</w:t>
            </w:r>
          </w:p>
        </w:tc>
        <w:tc>
          <w:tcPr>
            <w:tcW w:w="4252" w:type="dxa"/>
            <w:tcBorders>
              <w:top w:val="single" w:sz="4" w:space="0" w:color="000000"/>
              <w:left w:val="single" w:sz="4" w:space="0" w:color="000000"/>
              <w:bottom w:val="single" w:sz="4" w:space="0" w:color="000000"/>
              <w:right w:val="single" w:sz="4" w:space="0" w:color="000000"/>
            </w:tcBorders>
          </w:tcPr>
          <w:p w:rsidR="00BD2483" w:rsidRPr="007B181F" w:rsidRDefault="007B181F" w:rsidP="00BD2483">
            <w:pPr>
              <w:pStyle w:val="afa"/>
              <w:jc w:val="center"/>
              <w:rPr>
                <w:rFonts w:ascii="Times New Roman" w:hAnsi="Times New Roman" w:cs="Times New Roman"/>
                <w:sz w:val="24"/>
                <w:szCs w:val="24"/>
              </w:rPr>
            </w:pPr>
            <w:r w:rsidRPr="007B181F">
              <w:rPr>
                <w:rFonts w:ascii="Times New Roman" w:hAnsi="Times New Roman" w:cs="Times New Roman"/>
                <w:sz w:val="24"/>
                <w:szCs w:val="24"/>
              </w:rPr>
              <w:t>4</w:t>
            </w:r>
          </w:p>
        </w:tc>
      </w:tr>
      <w:tr w:rsidR="00BD2483" w:rsidRPr="00BD2483" w:rsidTr="00BD2483">
        <w:tblPrEx>
          <w:tblCellMar>
            <w:left w:w="108" w:type="dxa"/>
            <w:right w:w="108" w:type="dxa"/>
          </w:tblCellMar>
        </w:tblPrEx>
        <w:trPr>
          <w:trHeight w:val="375"/>
        </w:trPr>
        <w:tc>
          <w:tcPr>
            <w:tcW w:w="2843" w:type="dxa"/>
            <w:tcBorders>
              <w:top w:val="single" w:sz="4" w:space="0" w:color="000000"/>
              <w:left w:val="single" w:sz="4" w:space="0" w:color="000000"/>
              <w:bottom w:val="single" w:sz="4" w:space="0" w:color="000000"/>
            </w:tcBorders>
          </w:tcPr>
          <w:p w:rsidR="00BD2483" w:rsidRPr="001423AF" w:rsidRDefault="00BD2483" w:rsidP="00CC2AEF">
            <w:pPr>
              <w:pStyle w:val="afa"/>
              <w:rPr>
                <w:rFonts w:ascii="Times New Roman" w:hAnsi="Times New Roman" w:cs="Times New Roman"/>
                <w:sz w:val="24"/>
                <w:szCs w:val="24"/>
              </w:rPr>
            </w:pPr>
            <w:r>
              <w:rPr>
                <w:rFonts w:ascii="Times New Roman" w:hAnsi="Times New Roman" w:cs="Times New Roman"/>
                <w:sz w:val="24"/>
                <w:szCs w:val="24"/>
              </w:rPr>
              <w:t>Пос.Хлопотное</w:t>
            </w:r>
          </w:p>
        </w:tc>
        <w:tc>
          <w:tcPr>
            <w:tcW w:w="2552" w:type="dxa"/>
            <w:tcBorders>
              <w:top w:val="single" w:sz="4" w:space="0" w:color="000000"/>
              <w:left w:val="single" w:sz="4" w:space="0" w:color="000000"/>
              <w:bottom w:val="single" w:sz="4" w:space="0" w:color="000000"/>
            </w:tcBorders>
          </w:tcPr>
          <w:p w:rsidR="00BD2483" w:rsidRPr="007B181F" w:rsidRDefault="00BD2483" w:rsidP="00BD2483">
            <w:pPr>
              <w:pStyle w:val="afa"/>
              <w:jc w:val="center"/>
              <w:rPr>
                <w:rFonts w:ascii="Times New Roman" w:hAnsi="Times New Roman" w:cs="Times New Roman"/>
                <w:sz w:val="24"/>
                <w:szCs w:val="24"/>
              </w:rPr>
            </w:pPr>
            <w:r w:rsidRPr="007B181F">
              <w:rPr>
                <w:rFonts w:ascii="Times New Roman" w:hAnsi="Times New Roman" w:cs="Times New Roman"/>
                <w:sz w:val="24"/>
                <w:szCs w:val="24"/>
              </w:rPr>
              <w:t>9</w:t>
            </w:r>
          </w:p>
        </w:tc>
        <w:tc>
          <w:tcPr>
            <w:tcW w:w="4252" w:type="dxa"/>
            <w:tcBorders>
              <w:top w:val="single" w:sz="4" w:space="0" w:color="000000"/>
              <w:left w:val="single" w:sz="4" w:space="0" w:color="000000"/>
              <w:bottom w:val="single" w:sz="4" w:space="0" w:color="000000"/>
              <w:right w:val="single" w:sz="4" w:space="0" w:color="000000"/>
            </w:tcBorders>
          </w:tcPr>
          <w:p w:rsidR="00BD2483" w:rsidRPr="007B181F" w:rsidRDefault="007B181F" w:rsidP="007B181F">
            <w:pPr>
              <w:pStyle w:val="afa"/>
              <w:jc w:val="center"/>
              <w:rPr>
                <w:rFonts w:ascii="Times New Roman" w:hAnsi="Times New Roman" w:cs="Times New Roman"/>
                <w:sz w:val="24"/>
                <w:szCs w:val="24"/>
              </w:rPr>
            </w:pPr>
            <w:r w:rsidRPr="007B181F">
              <w:rPr>
                <w:rFonts w:ascii="Times New Roman" w:hAnsi="Times New Roman" w:cs="Times New Roman"/>
                <w:sz w:val="24"/>
                <w:szCs w:val="24"/>
              </w:rPr>
              <w:t>5</w:t>
            </w:r>
          </w:p>
        </w:tc>
      </w:tr>
    </w:tbl>
    <w:p w:rsidR="00A124BC" w:rsidRDefault="00A124BC" w:rsidP="00EF7C8C">
      <w:pPr>
        <w:pStyle w:val="afa"/>
        <w:rPr>
          <w:rFonts w:ascii="Times New Roman" w:hAnsi="Times New Roman" w:cs="Times New Roman"/>
          <w:sz w:val="24"/>
          <w:szCs w:val="24"/>
        </w:rPr>
      </w:pPr>
    </w:p>
    <w:p w:rsidR="00A124BC" w:rsidRPr="00420954" w:rsidRDefault="00A124BC" w:rsidP="00EF7C8C">
      <w:pPr>
        <w:pStyle w:val="afa"/>
        <w:rPr>
          <w:rFonts w:ascii="Times New Roman" w:hAnsi="Times New Roman" w:cs="Times New Roman"/>
          <w:b/>
          <w:sz w:val="24"/>
          <w:szCs w:val="24"/>
        </w:rPr>
      </w:pPr>
      <w:r w:rsidRPr="00420954">
        <w:rPr>
          <w:rFonts w:ascii="Times New Roman" w:hAnsi="Times New Roman" w:cs="Times New Roman"/>
          <w:b/>
          <w:sz w:val="24"/>
          <w:szCs w:val="24"/>
        </w:rPr>
        <w:t>2.1.2.  Демографическая ситуация</w:t>
      </w: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sz w:val="24"/>
          <w:szCs w:val="24"/>
        </w:rPr>
        <w:lastRenderedPageBreak/>
        <w:t xml:space="preserve"> Общая  численность  населения </w:t>
      </w:r>
      <w:r w:rsidR="008C6639">
        <w:rPr>
          <w:rFonts w:ascii="Times New Roman" w:hAnsi="Times New Roman" w:cs="Times New Roman"/>
          <w:sz w:val="24"/>
          <w:szCs w:val="24"/>
        </w:rPr>
        <w:t xml:space="preserve"> </w:t>
      </w:r>
      <w:r w:rsidR="00BD2483">
        <w:rPr>
          <w:rFonts w:ascii="Times New Roman" w:hAnsi="Times New Roman" w:cs="Times New Roman"/>
          <w:sz w:val="24"/>
          <w:szCs w:val="24"/>
        </w:rPr>
        <w:t xml:space="preserve">Правохавского </w:t>
      </w:r>
      <w:r>
        <w:rPr>
          <w:rFonts w:ascii="Times New Roman" w:hAnsi="Times New Roman" w:cs="Times New Roman"/>
          <w:sz w:val="24"/>
          <w:szCs w:val="24"/>
        </w:rPr>
        <w:t>сельского поселения</w:t>
      </w:r>
      <w:r w:rsidRPr="00EF7C8C">
        <w:rPr>
          <w:rFonts w:ascii="Times New Roman" w:hAnsi="Times New Roman" w:cs="Times New Roman"/>
          <w:sz w:val="24"/>
          <w:szCs w:val="24"/>
        </w:rPr>
        <w:t xml:space="preserve"> на 01.01.201</w:t>
      </w:r>
      <w:r w:rsidR="00BD2483">
        <w:rPr>
          <w:rFonts w:ascii="Times New Roman" w:hAnsi="Times New Roman" w:cs="Times New Roman"/>
          <w:sz w:val="24"/>
          <w:szCs w:val="24"/>
        </w:rPr>
        <w:t>7</w:t>
      </w:r>
      <w:r w:rsidRPr="00EF7C8C">
        <w:rPr>
          <w:rFonts w:ascii="Times New Roman" w:hAnsi="Times New Roman" w:cs="Times New Roman"/>
          <w:sz w:val="24"/>
          <w:szCs w:val="24"/>
        </w:rPr>
        <w:t xml:space="preserve"> года  составила </w:t>
      </w:r>
      <w:r w:rsidR="00BD2483">
        <w:rPr>
          <w:rFonts w:ascii="Times New Roman" w:hAnsi="Times New Roman" w:cs="Times New Roman"/>
          <w:sz w:val="24"/>
          <w:szCs w:val="24"/>
        </w:rPr>
        <w:t>59</w:t>
      </w:r>
      <w:r w:rsidR="00967F80">
        <w:rPr>
          <w:rFonts w:ascii="Times New Roman" w:hAnsi="Times New Roman" w:cs="Times New Roman"/>
          <w:sz w:val="24"/>
          <w:szCs w:val="24"/>
        </w:rPr>
        <w:t>4</w:t>
      </w:r>
      <w:r w:rsidRPr="00EF7C8C">
        <w:rPr>
          <w:rFonts w:ascii="Times New Roman" w:hAnsi="Times New Roman" w:cs="Times New Roman"/>
          <w:sz w:val="24"/>
          <w:szCs w:val="24"/>
        </w:rPr>
        <w:t>человек</w:t>
      </w:r>
      <w:r w:rsidR="00967F80">
        <w:rPr>
          <w:rFonts w:ascii="Times New Roman" w:hAnsi="Times New Roman" w:cs="Times New Roman"/>
          <w:sz w:val="24"/>
          <w:szCs w:val="24"/>
        </w:rPr>
        <w:t>а</w:t>
      </w:r>
      <w:r w:rsidRPr="00EF7C8C">
        <w:rPr>
          <w:rFonts w:ascii="Times New Roman" w:hAnsi="Times New Roman" w:cs="Times New Roman"/>
          <w:sz w:val="24"/>
          <w:szCs w:val="24"/>
        </w:rPr>
        <w:t>. Численность  трудоспособного  возраста  составляет </w:t>
      </w:r>
      <w:r w:rsidR="00BD2483">
        <w:rPr>
          <w:rFonts w:ascii="Times New Roman" w:hAnsi="Times New Roman" w:cs="Times New Roman"/>
          <w:sz w:val="24"/>
          <w:szCs w:val="24"/>
        </w:rPr>
        <w:t>367</w:t>
      </w:r>
      <w:r w:rsidRPr="00EF7C8C">
        <w:rPr>
          <w:rFonts w:ascii="Times New Roman" w:hAnsi="Times New Roman" w:cs="Times New Roman"/>
          <w:sz w:val="24"/>
          <w:szCs w:val="24"/>
        </w:rPr>
        <w:t xml:space="preserve"> человек</w:t>
      </w:r>
      <w:r>
        <w:rPr>
          <w:rFonts w:ascii="Times New Roman" w:hAnsi="Times New Roman" w:cs="Times New Roman"/>
          <w:sz w:val="24"/>
          <w:szCs w:val="24"/>
        </w:rPr>
        <w:t>а</w:t>
      </w:r>
      <w:r w:rsidRPr="00EF7C8C">
        <w:rPr>
          <w:rFonts w:ascii="Times New Roman" w:hAnsi="Times New Roman" w:cs="Times New Roman"/>
          <w:sz w:val="24"/>
          <w:szCs w:val="24"/>
        </w:rPr>
        <w:t xml:space="preserve"> (</w:t>
      </w:r>
      <w:r w:rsidR="00185ACE">
        <w:rPr>
          <w:rFonts w:ascii="Times New Roman" w:hAnsi="Times New Roman" w:cs="Times New Roman"/>
          <w:sz w:val="24"/>
          <w:szCs w:val="24"/>
        </w:rPr>
        <w:t>62</w:t>
      </w:r>
      <w:r w:rsidRPr="00EF7C8C">
        <w:rPr>
          <w:rFonts w:ascii="Times New Roman" w:hAnsi="Times New Roman" w:cs="Times New Roman"/>
          <w:sz w:val="24"/>
          <w:szCs w:val="24"/>
        </w:rPr>
        <w:t xml:space="preserve"> % от общей  численности). Детей  в возрасте   до 18 лет  </w:t>
      </w:r>
      <w:r w:rsidR="00BD2483">
        <w:rPr>
          <w:rFonts w:ascii="Times New Roman" w:hAnsi="Times New Roman" w:cs="Times New Roman"/>
          <w:sz w:val="24"/>
          <w:szCs w:val="24"/>
        </w:rPr>
        <w:t>- 80</w:t>
      </w:r>
      <w:r w:rsidRPr="00EF7C8C">
        <w:rPr>
          <w:rFonts w:ascii="Times New Roman" w:hAnsi="Times New Roman" w:cs="Times New Roman"/>
          <w:sz w:val="24"/>
          <w:szCs w:val="24"/>
        </w:rPr>
        <w:t xml:space="preserve"> человек.</w:t>
      </w:r>
    </w:p>
    <w:p w:rsidR="0089612E" w:rsidRDefault="00A124BC" w:rsidP="00EF7C8C">
      <w:pPr>
        <w:pStyle w:val="afa"/>
        <w:rPr>
          <w:rFonts w:ascii="Times New Roman" w:hAnsi="Times New Roman" w:cs="Times New Roman"/>
          <w:b/>
          <w:bCs/>
          <w:sz w:val="24"/>
          <w:szCs w:val="24"/>
        </w:rPr>
      </w:pPr>
      <w:r w:rsidRPr="00EF7C8C">
        <w:rPr>
          <w:rFonts w:ascii="Times New Roman" w:hAnsi="Times New Roman" w:cs="Times New Roman"/>
          <w:sz w:val="24"/>
          <w:szCs w:val="24"/>
        </w:rPr>
        <w:t>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b/>
          <w:bCs/>
          <w:sz w:val="24"/>
          <w:szCs w:val="24"/>
        </w:rPr>
        <w:t>Данные о  среднегодовом приросте населения и тенденции его изменения</w:t>
      </w:r>
    </w:p>
    <w:p w:rsidR="00A124BC" w:rsidRPr="00EF7C8C" w:rsidRDefault="00A124BC" w:rsidP="00EF7C8C">
      <w:pPr>
        <w:pStyle w:val="afa"/>
        <w:rPr>
          <w:rFonts w:ascii="Times New Roman" w:hAnsi="Times New Roman" w:cs="Times New Roman"/>
          <w:sz w:val="24"/>
          <w:szCs w:val="24"/>
        </w:rPr>
      </w:pPr>
    </w:p>
    <w:tbl>
      <w:tblPr>
        <w:tblW w:w="0" w:type="auto"/>
        <w:tblInd w:w="108" w:type="dxa"/>
        <w:tblLayout w:type="fixed"/>
        <w:tblLook w:val="0000"/>
      </w:tblPr>
      <w:tblGrid>
        <w:gridCol w:w="567"/>
        <w:gridCol w:w="3686"/>
        <w:gridCol w:w="1276"/>
        <w:gridCol w:w="992"/>
        <w:gridCol w:w="992"/>
        <w:gridCol w:w="992"/>
        <w:gridCol w:w="1134"/>
      </w:tblGrid>
      <w:tr w:rsidR="00A124BC" w:rsidRPr="001423AF" w:rsidTr="00374F1F">
        <w:tc>
          <w:tcPr>
            <w:tcW w:w="567"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w:t>
            </w:r>
          </w:p>
        </w:tc>
        <w:tc>
          <w:tcPr>
            <w:tcW w:w="3686"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Наименование</w:t>
            </w:r>
          </w:p>
        </w:tc>
        <w:tc>
          <w:tcPr>
            <w:tcW w:w="1276" w:type="dxa"/>
            <w:tcBorders>
              <w:top w:val="single" w:sz="4" w:space="0" w:color="000000"/>
              <w:left w:val="single" w:sz="4" w:space="0" w:color="000000"/>
              <w:bottom w:val="single" w:sz="4" w:space="0" w:color="000000"/>
            </w:tcBorders>
          </w:tcPr>
          <w:p w:rsidR="00A124BC" w:rsidRPr="001423AF" w:rsidRDefault="008C6639" w:rsidP="0018346F">
            <w:pPr>
              <w:pStyle w:val="afa"/>
              <w:rPr>
                <w:rFonts w:ascii="Times New Roman" w:hAnsi="Times New Roman" w:cs="Times New Roman"/>
                <w:sz w:val="24"/>
                <w:szCs w:val="24"/>
              </w:rPr>
            </w:pPr>
            <w:r>
              <w:rPr>
                <w:rFonts w:ascii="Times New Roman" w:hAnsi="Times New Roman" w:cs="Times New Roman"/>
                <w:sz w:val="24"/>
                <w:szCs w:val="24"/>
              </w:rPr>
              <w:t>201</w:t>
            </w:r>
            <w:r w:rsidR="0018346F">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tcBorders>
          </w:tcPr>
          <w:p w:rsidR="00A124BC" w:rsidRPr="001423AF" w:rsidRDefault="008C6639" w:rsidP="0018346F">
            <w:pPr>
              <w:pStyle w:val="afa"/>
              <w:rPr>
                <w:rFonts w:ascii="Times New Roman" w:hAnsi="Times New Roman" w:cs="Times New Roman"/>
                <w:sz w:val="24"/>
                <w:szCs w:val="24"/>
              </w:rPr>
            </w:pPr>
            <w:r>
              <w:rPr>
                <w:rFonts w:ascii="Times New Roman" w:hAnsi="Times New Roman" w:cs="Times New Roman"/>
                <w:sz w:val="24"/>
                <w:szCs w:val="24"/>
              </w:rPr>
              <w:t>201</w:t>
            </w:r>
            <w:r w:rsidR="0018346F">
              <w:rPr>
                <w:rFonts w:ascii="Times New Roman" w:hAnsi="Times New Roman" w:cs="Times New Roman"/>
                <w:sz w:val="24"/>
                <w:szCs w:val="24"/>
              </w:rPr>
              <w:t>3</w:t>
            </w:r>
          </w:p>
        </w:tc>
        <w:tc>
          <w:tcPr>
            <w:tcW w:w="992" w:type="dxa"/>
            <w:tcBorders>
              <w:top w:val="single" w:sz="4" w:space="0" w:color="000000"/>
              <w:left w:val="single" w:sz="4" w:space="0" w:color="000000"/>
              <w:bottom w:val="single" w:sz="4" w:space="0" w:color="000000"/>
            </w:tcBorders>
          </w:tcPr>
          <w:p w:rsidR="00A124BC" w:rsidRPr="001423AF" w:rsidRDefault="008C6639" w:rsidP="0018346F">
            <w:pPr>
              <w:pStyle w:val="afa"/>
              <w:rPr>
                <w:rFonts w:ascii="Times New Roman" w:hAnsi="Times New Roman" w:cs="Times New Roman"/>
                <w:sz w:val="24"/>
                <w:szCs w:val="24"/>
              </w:rPr>
            </w:pPr>
            <w:r>
              <w:rPr>
                <w:rFonts w:ascii="Times New Roman" w:hAnsi="Times New Roman" w:cs="Times New Roman"/>
                <w:sz w:val="24"/>
                <w:szCs w:val="24"/>
              </w:rPr>
              <w:t>201</w:t>
            </w:r>
            <w:r w:rsidR="0018346F">
              <w:rPr>
                <w:rFonts w:ascii="Times New Roman" w:hAnsi="Times New Roman" w:cs="Times New Roman"/>
                <w:sz w:val="24"/>
                <w:szCs w:val="24"/>
              </w:rPr>
              <w:t>4</w:t>
            </w:r>
          </w:p>
        </w:tc>
        <w:tc>
          <w:tcPr>
            <w:tcW w:w="992" w:type="dxa"/>
            <w:tcBorders>
              <w:top w:val="single" w:sz="4" w:space="0" w:color="000000"/>
              <w:left w:val="single" w:sz="4" w:space="0" w:color="000000"/>
              <w:bottom w:val="single" w:sz="4" w:space="0" w:color="000000"/>
            </w:tcBorders>
          </w:tcPr>
          <w:p w:rsidR="00A124BC" w:rsidRPr="001423AF" w:rsidRDefault="008C6639" w:rsidP="0018346F">
            <w:pPr>
              <w:pStyle w:val="afa"/>
              <w:rPr>
                <w:rFonts w:ascii="Times New Roman" w:hAnsi="Times New Roman" w:cs="Times New Roman"/>
                <w:sz w:val="24"/>
                <w:szCs w:val="24"/>
              </w:rPr>
            </w:pPr>
            <w:r>
              <w:rPr>
                <w:rFonts w:ascii="Times New Roman" w:hAnsi="Times New Roman" w:cs="Times New Roman"/>
                <w:sz w:val="24"/>
                <w:szCs w:val="24"/>
              </w:rPr>
              <w:t>201</w:t>
            </w:r>
            <w:r w:rsidR="0018346F">
              <w:rPr>
                <w:rFonts w:ascii="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A124BC" w:rsidRPr="001423AF" w:rsidRDefault="008C6639" w:rsidP="0018346F">
            <w:pPr>
              <w:pStyle w:val="afa"/>
              <w:rPr>
                <w:rFonts w:ascii="Times New Roman" w:hAnsi="Times New Roman" w:cs="Times New Roman"/>
                <w:sz w:val="24"/>
                <w:szCs w:val="24"/>
              </w:rPr>
            </w:pPr>
            <w:r>
              <w:rPr>
                <w:rFonts w:ascii="Times New Roman" w:hAnsi="Times New Roman" w:cs="Times New Roman"/>
                <w:sz w:val="24"/>
                <w:szCs w:val="24"/>
              </w:rPr>
              <w:t>201</w:t>
            </w:r>
            <w:r w:rsidR="0018346F">
              <w:rPr>
                <w:rFonts w:ascii="Times New Roman" w:hAnsi="Times New Roman" w:cs="Times New Roman"/>
                <w:sz w:val="24"/>
                <w:szCs w:val="24"/>
              </w:rPr>
              <w:t>6</w:t>
            </w:r>
          </w:p>
        </w:tc>
      </w:tr>
      <w:tr w:rsidR="00A124BC" w:rsidRPr="001423AF" w:rsidTr="00374F1F">
        <w:tc>
          <w:tcPr>
            <w:tcW w:w="567"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1</w:t>
            </w:r>
          </w:p>
        </w:tc>
        <w:tc>
          <w:tcPr>
            <w:tcW w:w="3686"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Естественный прирост (убыль)</w:t>
            </w:r>
          </w:p>
        </w:tc>
        <w:tc>
          <w:tcPr>
            <w:tcW w:w="1276"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-3</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-5</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-7</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-12</w:t>
            </w:r>
          </w:p>
        </w:tc>
      </w:tr>
      <w:tr w:rsidR="00A124BC" w:rsidRPr="001423AF" w:rsidTr="00374F1F">
        <w:tc>
          <w:tcPr>
            <w:tcW w:w="567"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1.1</w:t>
            </w:r>
          </w:p>
        </w:tc>
        <w:tc>
          <w:tcPr>
            <w:tcW w:w="3686"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Рождаемость, чел.</w:t>
            </w:r>
          </w:p>
        </w:tc>
        <w:tc>
          <w:tcPr>
            <w:tcW w:w="1276" w:type="dxa"/>
            <w:tcBorders>
              <w:top w:val="single" w:sz="4" w:space="0" w:color="000000"/>
              <w:left w:val="single" w:sz="4" w:space="0" w:color="000000"/>
              <w:bottom w:val="single" w:sz="4" w:space="0" w:color="000000"/>
            </w:tcBorders>
          </w:tcPr>
          <w:p w:rsidR="00A124BC" w:rsidRPr="00967F80" w:rsidRDefault="0018346F" w:rsidP="00EF7C8C">
            <w:pPr>
              <w:pStyle w:val="afa"/>
              <w:rPr>
                <w:rFonts w:ascii="Times New Roman" w:hAnsi="Times New Roman" w:cs="Times New Roman"/>
                <w:sz w:val="24"/>
                <w:szCs w:val="24"/>
              </w:rPr>
            </w:pPr>
            <w:r w:rsidRPr="00967F80">
              <w:rPr>
                <w:rFonts w:ascii="Times New Roman" w:hAnsi="Times New Roman" w:cs="Times New Roman"/>
                <w:sz w:val="24"/>
                <w:szCs w:val="24"/>
              </w:rPr>
              <w:t>6</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5</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3</w:t>
            </w:r>
          </w:p>
        </w:tc>
      </w:tr>
      <w:tr w:rsidR="00A124BC" w:rsidRPr="001423AF" w:rsidTr="00374F1F">
        <w:tc>
          <w:tcPr>
            <w:tcW w:w="567"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1.2</w:t>
            </w:r>
          </w:p>
        </w:tc>
        <w:tc>
          <w:tcPr>
            <w:tcW w:w="3686" w:type="dxa"/>
            <w:tcBorders>
              <w:top w:val="single" w:sz="4" w:space="0" w:color="000000"/>
              <w:left w:val="single" w:sz="4" w:space="0" w:color="000000"/>
              <w:bottom w:val="single" w:sz="4" w:space="0" w:color="000000"/>
            </w:tcBorders>
          </w:tcPr>
          <w:p w:rsidR="00A124BC" w:rsidRPr="001423AF" w:rsidRDefault="00A124BC" w:rsidP="00967F80">
            <w:pPr>
              <w:pStyle w:val="afa"/>
              <w:rPr>
                <w:rFonts w:ascii="Times New Roman" w:hAnsi="Times New Roman" w:cs="Times New Roman"/>
                <w:sz w:val="24"/>
                <w:szCs w:val="24"/>
              </w:rPr>
            </w:pPr>
            <w:r w:rsidRPr="001423AF">
              <w:rPr>
                <w:rFonts w:ascii="Times New Roman" w:hAnsi="Times New Roman" w:cs="Times New Roman"/>
                <w:sz w:val="24"/>
                <w:szCs w:val="24"/>
              </w:rPr>
              <w:t>Смерт</w:t>
            </w:r>
            <w:r w:rsidR="00967F80">
              <w:rPr>
                <w:rFonts w:ascii="Times New Roman" w:hAnsi="Times New Roman" w:cs="Times New Roman"/>
                <w:sz w:val="24"/>
                <w:szCs w:val="24"/>
              </w:rPr>
              <w:t>ность</w:t>
            </w:r>
            <w:r w:rsidRPr="001423AF">
              <w:rPr>
                <w:rFonts w:ascii="Times New Roman" w:hAnsi="Times New Roman" w:cs="Times New Roman"/>
                <w:sz w:val="24"/>
                <w:szCs w:val="24"/>
              </w:rPr>
              <w:t>, чел</w:t>
            </w:r>
          </w:p>
        </w:tc>
        <w:tc>
          <w:tcPr>
            <w:tcW w:w="1276" w:type="dxa"/>
            <w:tcBorders>
              <w:top w:val="single" w:sz="4" w:space="0" w:color="000000"/>
              <w:left w:val="single" w:sz="4" w:space="0" w:color="000000"/>
              <w:bottom w:val="single" w:sz="4" w:space="0" w:color="000000"/>
            </w:tcBorders>
          </w:tcPr>
          <w:p w:rsidR="00A124BC" w:rsidRPr="00967F80" w:rsidRDefault="0018346F" w:rsidP="00EF7C8C">
            <w:pPr>
              <w:pStyle w:val="afa"/>
              <w:rPr>
                <w:rFonts w:ascii="Times New Roman" w:hAnsi="Times New Roman" w:cs="Times New Roman"/>
                <w:sz w:val="24"/>
                <w:szCs w:val="24"/>
              </w:rPr>
            </w:pPr>
            <w:r w:rsidRPr="00967F80">
              <w:rPr>
                <w:rFonts w:ascii="Times New Roman" w:hAnsi="Times New Roman" w:cs="Times New Roman"/>
                <w:sz w:val="24"/>
                <w:szCs w:val="24"/>
              </w:rPr>
              <w:t>9</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10</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9</w:t>
            </w:r>
          </w:p>
        </w:tc>
        <w:tc>
          <w:tcPr>
            <w:tcW w:w="992" w:type="dxa"/>
            <w:tcBorders>
              <w:top w:val="single" w:sz="4" w:space="0" w:color="000000"/>
              <w:left w:val="single" w:sz="4" w:space="0" w:color="000000"/>
              <w:bottom w:val="single" w:sz="4" w:space="0" w:color="000000"/>
            </w:tcBorders>
          </w:tcPr>
          <w:p w:rsidR="00A124BC" w:rsidRPr="00967F80" w:rsidRDefault="00967F80" w:rsidP="00C10FE0">
            <w:pPr>
              <w:pStyle w:val="afa"/>
              <w:rPr>
                <w:rFonts w:ascii="Times New Roman" w:hAnsi="Times New Roman" w:cs="Times New Roman"/>
                <w:sz w:val="24"/>
                <w:szCs w:val="24"/>
              </w:rPr>
            </w:pPr>
            <w:r w:rsidRPr="00967F80">
              <w:rPr>
                <w:rFonts w:ascii="Times New Roman" w:hAnsi="Times New Roman" w:cs="Times New Roman"/>
                <w:sz w:val="24"/>
                <w:szCs w:val="24"/>
              </w:rPr>
              <w:t>1</w:t>
            </w:r>
            <w:r w:rsidR="00A124BC" w:rsidRPr="00967F80">
              <w:rPr>
                <w:rFonts w:ascii="Times New Roman" w:hAnsi="Times New Roman" w:cs="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15</w:t>
            </w:r>
          </w:p>
        </w:tc>
      </w:tr>
      <w:tr w:rsidR="00A124BC" w:rsidRPr="001423AF" w:rsidTr="00374F1F">
        <w:tc>
          <w:tcPr>
            <w:tcW w:w="567"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2</w:t>
            </w:r>
          </w:p>
        </w:tc>
        <w:tc>
          <w:tcPr>
            <w:tcW w:w="3686"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Механический прирост</w:t>
            </w:r>
          </w:p>
        </w:tc>
        <w:tc>
          <w:tcPr>
            <w:tcW w:w="1276"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7</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12</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12</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-10</w:t>
            </w:r>
          </w:p>
        </w:tc>
        <w:tc>
          <w:tcPr>
            <w:tcW w:w="1134" w:type="dxa"/>
            <w:tcBorders>
              <w:top w:val="single" w:sz="4" w:space="0" w:color="000000"/>
              <w:left w:val="single" w:sz="4" w:space="0" w:color="000000"/>
              <w:bottom w:val="single" w:sz="4" w:space="0" w:color="000000"/>
              <w:right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-5</w:t>
            </w:r>
          </w:p>
        </w:tc>
      </w:tr>
      <w:tr w:rsidR="00A124BC" w:rsidRPr="001423AF" w:rsidTr="00374F1F">
        <w:tc>
          <w:tcPr>
            <w:tcW w:w="567"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3</w:t>
            </w:r>
          </w:p>
        </w:tc>
        <w:tc>
          <w:tcPr>
            <w:tcW w:w="3686"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Общий прирост</w:t>
            </w:r>
          </w:p>
        </w:tc>
        <w:tc>
          <w:tcPr>
            <w:tcW w:w="1276"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sidRPr="00967F80">
              <w:rPr>
                <w:rFonts w:ascii="Times New Roman" w:hAnsi="Times New Roman" w:cs="Times New Roman"/>
                <w:sz w:val="24"/>
                <w:szCs w:val="24"/>
              </w:rPr>
              <w:t>4</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Pr>
                <w:rFonts w:ascii="Times New Roman" w:hAnsi="Times New Roman" w:cs="Times New Roman"/>
                <w:sz w:val="24"/>
                <w:szCs w:val="24"/>
              </w:rPr>
              <w:t>7</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4" w:space="0" w:color="000000"/>
              <w:left w:val="single" w:sz="4" w:space="0" w:color="000000"/>
              <w:bottom w:val="single" w:sz="4" w:space="0" w:color="000000"/>
            </w:tcBorders>
          </w:tcPr>
          <w:p w:rsidR="00A124BC" w:rsidRPr="00967F80" w:rsidRDefault="00967F80" w:rsidP="00EF7C8C">
            <w:pPr>
              <w:pStyle w:val="afa"/>
              <w:rPr>
                <w:rFonts w:ascii="Times New Roman" w:hAnsi="Times New Roman" w:cs="Times New Roman"/>
                <w:sz w:val="24"/>
                <w:szCs w:val="24"/>
              </w:rPr>
            </w:pPr>
            <w:r>
              <w:rPr>
                <w:rFonts w:ascii="Times New Roman" w:hAnsi="Times New Roman" w:cs="Times New Roman"/>
                <w:sz w:val="24"/>
                <w:szCs w:val="24"/>
              </w:rPr>
              <w:t>-12</w:t>
            </w:r>
          </w:p>
        </w:tc>
        <w:tc>
          <w:tcPr>
            <w:tcW w:w="1134" w:type="dxa"/>
            <w:tcBorders>
              <w:top w:val="single" w:sz="4" w:space="0" w:color="000000"/>
              <w:left w:val="single" w:sz="4" w:space="0" w:color="000000"/>
              <w:bottom w:val="single" w:sz="4" w:space="0" w:color="000000"/>
              <w:right w:val="single" w:sz="4" w:space="0" w:color="000000"/>
            </w:tcBorders>
          </w:tcPr>
          <w:p w:rsidR="00A124BC" w:rsidRPr="00967F80" w:rsidRDefault="00967F80" w:rsidP="00EF7C8C">
            <w:pPr>
              <w:pStyle w:val="afa"/>
              <w:rPr>
                <w:rFonts w:ascii="Times New Roman" w:hAnsi="Times New Roman" w:cs="Times New Roman"/>
                <w:sz w:val="24"/>
                <w:szCs w:val="24"/>
              </w:rPr>
            </w:pPr>
            <w:r>
              <w:rPr>
                <w:rFonts w:ascii="Times New Roman" w:hAnsi="Times New Roman" w:cs="Times New Roman"/>
                <w:sz w:val="24"/>
                <w:szCs w:val="24"/>
              </w:rPr>
              <w:t>-17</w:t>
            </w:r>
          </w:p>
        </w:tc>
      </w:tr>
      <w:tr w:rsidR="00A124BC" w:rsidRPr="001423AF" w:rsidTr="00374F1F">
        <w:tc>
          <w:tcPr>
            <w:tcW w:w="567"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4</w:t>
            </w:r>
          </w:p>
        </w:tc>
        <w:tc>
          <w:tcPr>
            <w:tcW w:w="3686"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b/>
                <w:bCs/>
                <w:sz w:val="24"/>
                <w:szCs w:val="24"/>
              </w:rPr>
              <w:t>Общая численность населения</w:t>
            </w:r>
          </w:p>
        </w:tc>
        <w:tc>
          <w:tcPr>
            <w:tcW w:w="1276" w:type="dxa"/>
            <w:tcBorders>
              <w:top w:val="single" w:sz="4" w:space="0" w:color="000000"/>
              <w:left w:val="single" w:sz="4" w:space="0" w:color="000000"/>
              <w:bottom w:val="single" w:sz="4" w:space="0" w:color="000000"/>
            </w:tcBorders>
          </w:tcPr>
          <w:p w:rsidR="00A124BC" w:rsidRPr="00967F80" w:rsidRDefault="00967F80" w:rsidP="0058696E">
            <w:pPr>
              <w:pStyle w:val="afa"/>
              <w:rPr>
                <w:rFonts w:ascii="Times New Roman" w:hAnsi="Times New Roman" w:cs="Times New Roman"/>
                <w:sz w:val="24"/>
                <w:szCs w:val="24"/>
              </w:rPr>
            </w:pPr>
            <w:r w:rsidRPr="00967F80">
              <w:rPr>
                <w:rFonts w:ascii="Times New Roman" w:hAnsi="Times New Roman" w:cs="Times New Roman"/>
                <w:sz w:val="24"/>
                <w:szCs w:val="24"/>
              </w:rPr>
              <w:t>654</w:t>
            </w:r>
          </w:p>
        </w:tc>
        <w:tc>
          <w:tcPr>
            <w:tcW w:w="992" w:type="dxa"/>
            <w:tcBorders>
              <w:top w:val="single" w:sz="4" w:space="0" w:color="000000"/>
              <w:left w:val="single" w:sz="4" w:space="0" w:color="000000"/>
              <w:bottom w:val="single" w:sz="4" w:space="0" w:color="000000"/>
            </w:tcBorders>
          </w:tcPr>
          <w:p w:rsidR="00A124BC" w:rsidRPr="00967F80" w:rsidRDefault="00967F80" w:rsidP="0058696E">
            <w:pPr>
              <w:pStyle w:val="afa"/>
              <w:rPr>
                <w:rFonts w:ascii="Times New Roman" w:hAnsi="Times New Roman" w:cs="Times New Roman"/>
                <w:sz w:val="24"/>
                <w:szCs w:val="24"/>
              </w:rPr>
            </w:pPr>
            <w:r w:rsidRPr="00967F80">
              <w:rPr>
                <w:rFonts w:ascii="Times New Roman" w:hAnsi="Times New Roman" w:cs="Times New Roman"/>
                <w:sz w:val="24"/>
                <w:szCs w:val="24"/>
              </w:rPr>
              <w:t>639</w:t>
            </w:r>
          </w:p>
        </w:tc>
        <w:tc>
          <w:tcPr>
            <w:tcW w:w="992" w:type="dxa"/>
            <w:tcBorders>
              <w:top w:val="single" w:sz="4" w:space="0" w:color="000000"/>
              <w:left w:val="single" w:sz="4" w:space="0" w:color="000000"/>
              <w:bottom w:val="single" w:sz="4" w:space="0" w:color="000000"/>
            </w:tcBorders>
          </w:tcPr>
          <w:p w:rsidR="00A124BC" w:rsidRPr="00967F80" w:rsidRDefault="00967F80" w:rsidP="0058696E">
            <w:pPr>
              <w:pStyle w:val="afa"/>
              <w:rPr>
                <w:rFonts w:ascii="Times New Roman" w:hAnsi="Times New Roman" w:cs="Times New Roman"/>
                <w:sz w:val="24"/>
                <w:szCs w:val="24"/>
              </w:rPr>
            </w:pPr>
            <w:r w:rsidRPr="00967F80">
              <w:rPr>
                <w:rFonts w:ascii="Times New Roman" w:hAnsi="Times New Roman" w:cs="Times New Roman"/>
                <w:sz w:val="24"/>
                <w:szCs w:val="24"/>
              </w:rPr>
              <w:t>631</w:t>
            </w:r>
          </w:p>
        </w:tc>
        <w:tc>
          <w:tcPr>
            <w:tcW w:w="992" w:type="dxa"/>
            <w:tcBorders>
              <w:top w:val="single" w:sz="4" w:space="0" w:color="000000"/>
              <w:left w:val="single" w:sz="4" w:space="0" w:color="000000"/>
              <w:bottom w:val="single" w:sz="4" w:space="0" w:color="000000"/>
            </w:tcBorders>
          </w:tcPr>
          <w:p w:rsidR="00A124BC" w:rsidRPr="00967F80" w:rsidRDefault="00967F80" w:rsidP="00C10FE0">
            <w:pPr>
              <w:pStyle w:val="afa"/>
              <w:rPr>
                <w:rFonts w:ascii="Times New Roman" w:hAnsi="Times New Roman" w:cs="Times New Roman"/>
                <w:sz w:val="24"/>
                <w:szCs w:val="24"/>
              </w:rPr>
            </w:pPr>
            <w:r w:rsidRPr="00967F80">
              <w:rPr>
                <w:rFonts w:ascii="Times New Roman" w:hAnsi="Times New Roman" w:cs="Times New Roman"/>
                <w:sz w:val="24"/>
                <w:szCs w:val="24"/>
              </w:rPr>
              <w:t>611</w:t>
            </w:r>
          </w:p>
        </w:tc>
        <w:tc>
          <w:tcPr>
            <w:tcW w:w="1134" w:type="dxa"/>
            <w:tcBorders>
              <w:top w:val="single" w:sz="4" w:space="0" w:color="000000"/>
              <w:left w:val="single" w:sz="4" w:space="0" w:color="000000"/>
              <w:bottom w:val="single" w:sz="4" w:space="0" w:color="000000"/>
              <w:right w:val="single" w:sz="4" w:space="0" w:color="000000"/>
            </w:tcBorders>
          </w:tcPr>
          <w:p w:rsidR="00A124BC" w:rsidRPr="00967F80" w:rsidRDefault="00967F80" w:rsidP="00967F80">
            <w:pPr>
              <w:pStyle w:val="afa"/>
              <w:rPr>
                <w:rFonts w:ascii="Times New Roman" w:hAnsi="Times New Roman" w:cs="Times New Roman"/>
                <w:sz w:val="24"/>
                <w:szCs w:val="24"/>
              </w:rPr>
            </w:pPr>
            <w:r w:rsidRPr="00967F80">
              <w:rPr>
                <w:rFonts w:ascii="Times New Roman" w:hAnsi="Times New Roman" w:cs="Times New Roman"/>
                <w:sz w:val="24"/>
                <w:szCs w:val="24"/>
              </w:rPr>
              <w:t>59</w:t>
            </w:r>
            <w:r>
              <w:rPr>
                <w:rFonts w:ascii="Times New Roman" w:hAnsi="Times New Roman" w:cs="Times New Roman"/>
                <w:sz w:val="24"/>
                <w:szCs w:val="24"/>
              </w:rPr>
              <w:t>4</w:t>
            </w:r>
          </w:p>
        </w:tc>
      </w:tr>
    </w:tbl>
    <w:p w:rsidR="00A124BC" w:rsidRPr="00EF7C8C" w:rsidRDefault="00A124BC" w:rsidP="00EF7C8C">
      <w:pPr>
        <w:pStyle w:val="afa"/>
        <w:rPr>
          <w:rFonts w:ascii="Times New Roman" w:hAnsi="Times New Roman" w:cs="Times New Roman"/>
          <w:sz w:val="24"/>
          <w:szCs w:val="24"/>
        </w:rPr>
      </w:pPr>
    </w:p>
    <w:p w:rsidR="00A124BC" w:rsidRPr="00967F80" w:rsidRDefault="00A124BC" w:rsidP="00EF7C8C">
      <w:pPr>
        <w:pStyle w:val="afa"/>
        <w:rPr>
          <w:rFonts w:ascii="Times New Roman" w:hAnsi="Times New Roman" w:cs="Times New Roman"/>
          <w:sz w:val="24"/>
          <w:szCs w:val="24"/>
        </w:rPr>
      </w:pPr>
      <w:r w:rsidRPr="00967F80">
        <w:rPr>
          <w:rFonts w:ascii="Times New Roman" w:hAnsi="Times New Roman" w:cs="Times New Roman"/>
          <w:sz w:val="24"/>
          <w:szCs w:val="24"/>
        </w:rPr>
        <w:t xml:space="preserve">Демографическая ситуация,  складывающаяся  на  территории  сельского  поселения,  свидетельствует  о  наличии  общих  тенденций,  присущих  большинству  территорий  </w:t>
      </w:r>
      <w:r w:rsidR="00185ACE" w:rsidRPr="00967F80">
        <w:rPr>
          <w:rFonts w:ascii="Times New Roman" w:hAnsi="Times New Roman" w:cs="Times New Roman"/>
          <w:sz w:val="24"/>
          <w:szCs w:val="24"/>
        </w:rPr>
        <w:t>Воронежской</w:t>
      </w:r>
      <w:r w:rsidRPr="00967F80">
        <w:rPr>
          <w:rFonts w:ascii="Times New Roman" w:hAnsi="Times New Roman" w:cs="Times New Roman"/>
          <w:sz w:val="24"/>
          <w:szCs w:val="24"/>
        </w:rPr>
        <w:t xml:space="preserve">  области,  и  характеризуется  низким  уровнем  рождаемости,  высокой  смертностью,  неблагоприятным  соотношение  «рождаемость-смертность»</w:t>
      </w:r>
      <w:r w:rsidR="00185ACE" w:rsidRPr="00967F80">
        <w:rPr>
          <w:rFonts w:ascii="Times New Roman" w:hAnsi="Times New Roman" w:cs="Times New Roman"/>
          <w:sz w:val="24"/>
          <w:szCs w:val="24"/>
        </w:rPr>
        <w:t>.</w:t>
      </w:r>
    </w:p>
    <w:p w:rsidR="00A124BC" w:rsidRPr="00EF7C8C" w:rsidRDefault="00A124BC" w:rsidP="00EF7C8C">
      <w:pPr>
        <w:pStyle w:val="afa"/>
        <w:rPr>
          <w:rFonts w:ascii="Times New Roman" w:hAnsi="Times New Roman" w:cs="Times New Roman"/>
          <w:sz w:val="24"/>
          <w:szCs w:val="24"/>
        </w:rPr>
      </w:pPr>
      <w:r w:rsidRPr="00967F80">
        <w:rPr>
          <w:rFonts w:ascii="Times New Roman" w:hAnsi="Times New Roman" w:cs="Times New Roman"/>
          <w:sz w:val="24"/>
          <w:szCs w:val="24"/>
        </w:rPr>
        <w:t xml:space="preserve">           Короткая продолжительность жизни, невысокая </w:t>
      </w:r>
      <w:r w:rsidR="007B181F">
        <w:rPr>
          <w:rFonts w:ascii="Times New Roman" w:hAnsi="Times New Roman" w:cs="Times New Roman"/>
          <w:sz w:val="24"/>
          <w:szCs w:val="24"/>
        </w:rPr>
        <w:t xml:space="preserve"> </w:t>
      </w:r>
      <w:r w:rsidRPr="00967F80">
        <w:rPr>
          <w:rFonts w:ascii="Times New Roman" w:hAnsi="Times New Roman" w:cs="Times New Roman"/>
          <w:sz w:val="24"/>
          <w:szCs w:val="24"/>
        </w:rPr>
        <w:t xml:space="preserve">рождаемость, объясняется следующими факторами: многократным повышением стоимости самообеспечения (питание, лечение, лекарства, одежда). </w:t>
      </w:r>
      <w:r w:rsidRPr="00EF7C8C">
        <w:rPr>
          <w:rFonts w:ascii="Times New Roman" w:hAnsi="Times New Roman" w:cs="Times New Roman"/>
          <w:sz w:val="24"/>
          <w:szCs w:val="24"/>
        </w:rPr>
        <w:t>На показатели рождаемости влияют следующие моменты:</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материальное благополучие;</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государственные выплаты за рождение второго ребенка;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наличие собственного жилья;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уверенность в будущем подрастающего поколения.</w:t>
      </w:r>
    </w:p>
    <w:p w:rsidR="00BB0342" w:rsidRDefault="00BB0342" w:rsidP="00EF7C8C">
      <w:pPr>
        <w:pStyle w:val="afa"/>
        <w:rPr>
          <w:rFonts w:ascii="Times New Roman" w:hAnsi="Times New Roman" w:cs="Times New Roman"/>
          <w:sz w:val="24"/>
          <w:szCs w:val="24"/>
        </w:rPr>
      </w:pPr>
    </w:p>
    <w:p w:rsidR="00A124BC" w:rsidRPr="00420954" w:rsidRDefault="00420954" w:rsidP="00EF7C8C">
      <w:pPr>
        <w:pStyle w:val="afa"/>
        <w:rPr>
          <w:rFonts w:ascii="Times New Roman" w:hAnsi="Times New Roman" w:cs="Times New Roman"/>
          <w:b/>
          <w:sz w:val="24"/>
          <w:szCs w:val="24"/>
        </w:rPr>
      </w:pPr>
      <w:r w:rsidRPr="00420954">
        <w:rPr>
          <w:rFonts w:ascii="Times New Roman" w:hAnsi="Times New Roman" w:cs="Times New Roman"/>
          <w:b/>
          <w:sz w:val="24"/>
          <w:szCs w:val="24"/>
        </w:rPr>
        <w:t>2.1.3.</w:t>
      </w:r>
      <w:r w:rsidR="00A124BC" w:rsidRPr="00420954">
        <w:rPr>
          <w:rFonts w:ascii="Times New Roman" w:hAnsi="Times New Roman" w:cs="Times New Roman"/>
          <w:b/>
          <w:sz w:val="24"/>
          <w:szCs w:val="24"/>
        </w:rPr>
        <w:t>Рынок труда в поселении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w:t>
      </w:r>
      <w:r w:rsidRPr="00EF7C8C">
        <w:rPr>
          <w:rFonts w:ascii="Times New Roman" w:hAnsi="Times New Roman" w:cs="Times New Roman"/>
          <w:sz w:val="24"/>
          <w:szCs w:val="24"/>
          <w:shd w:val="clear" w:color="auto" w:fill="FFFFFF"/>
        </w:rPr>
        <w:t xml:space="preserve">Численность трудоспособного населения -  </w:t>
      </w:r>
      <w:r w:rsidR="00BB0342">
        <w:rPr>
          <w:rFonts w:ascii="Times New Roman" w:hAnsi="Times New Roman" w:cs="Times New Roman"/>
          <w:sz w:val="24"/>
          <w:szCs w:val="24"/>
          <w:shd w:val="clear" w:color="auto" w:fill="FFFFFF"/>
        </w:rPr>
        <w:t>367</w:t>
      </w:r>
      <w:r w:rsidR="00EE0961">
        <w:rPr>
          <w:rFonts w:ascii="Times New Roman" w:hAnsi="Times New Roman" w:cs="Times New Roman"/>
          <w:sz w:val="24"/>
          <w:szCs w:val="24"/>
          <w:shd w:val="clear" w:color="auto" w:fill="FFFFFF"/>
        </w:rPr>
        <w:t xml:space="preserve"> человек</w:t>
      </w:r>
      <w:r w:rsidRPr="00EF7C8C">
        <w:rPr>
          <w:rFonts w:ascii="Times New Roman" w:hAnsi="Times New Roman" w:cs="Times New Roman"/>
          <w:sz w:val="24"/>
          <w:szCs w:val="24"/>
          <w:shd w:val="clear" w:color="auto" w:fill="FFFFFF"/>
        </w:rPr>
        <w:t xml:space="preserve">,  </w:t>
      </w:r>
      <w:r w:rsidR="00BB0342">
        <w:rPr>
          <w:rFonts w:ascii="Times New Roman" w:hAnsi="Times New Roman" w:cs="Times New Roman"/>
          <w:sz w:val="24"/>
          <w:szCs w:val="24"/>
          <w:shd w:val="clear" w:color="auto" w:fill="FFFFFF"/>
        </w:rPr>
        <w:t>д</w:t>
      </w:r>
      <w:r w:rsidRPr="00EF7C8C">
        <w:rPr>
          <w:rFonts w:ascii="Times New Roman" w:hAnsi="Times New Roman" w:cs="Times New Roman"/>
          <w:sz w:val="24"/>
          <w:szCs w:val="24"/>
          <w:shd w:val="clear" w:color="auto" w:fill="FFFFFF"/>
        </w:rPr>
        <w:t xml:space="preserve">оля численности населения в трудоспособном возрасте от </w:t>
      </w:r>
      <w:r w:rsidR="00EE0961">
        <w:rPr>
          <w:rFonts w:ascii="Times New Roman" w:hAnsi="Times New Roman" w:cs="Times New Roman"/>
          <w:sz w:val="24"/>
          <w:szCs w:val="24"/>
          <w:shd w:val="clear" w:color="auto" w:fill="FFFFFF"/>
        </w:rPr>
        <w:t xml:space="preserve">общей составляет  </w:t>
      </w:r>
      <w:r w:rsidR="00BB0342">
        <w:rPr>
          <w:rFonts w:ascii="Times New Roman" w:hAnsi="Times New Roman" w:cs="Times New Roman"/>
          <w:sz w:val="24"/>
          <w:szCs w:val="24"/>
          <w:shd w:val="clear" w:color="auto" w:fill="FFFFFF"/>
        </w:rPr>
        <w:t>61,7</w:t>
      </w:r>
      <w:r w:rsidR="00EE0961">
        <w:rPr>
          <w:rFonts w:ascii="Times New Roman" w:hAnsi="Times New Roman" w:cs="Times New Roman"/>
          <w:sz w:val="24"/>
          <w:szCs w:val="24"/>
          <w:shd w:val="clear" w:color="auto" w:fill="FFFFFF"/>
        </w:rPr>
        <w:t xml:space="preserve"> процентов</w:t>
      </w:r>
      <w:r w:rsidRPr="00EF7C8C">
        <w:rPr>
          <w:rFonts w:ascii="Times New Roman" w:hAnsi="Times New Roman" w:cs="Times New Roman"/>
          <w:sz w:val="24"/>
          <w:szCs w:val="24"/>
          <w:shd w:val="clear" w:color="auto" w:fill="FFFFFF"/>
        </w:rPr>
        <w:t xml:space="preserve">. </w:t>
      </w:r>
    </w:p>
    <w:p w:rsidR="00A124BC" w:rsidRPr="00EF7C8C" w:rsidRDefault="00A124BC" w:rsidP="00EF7C8C">
      <w:pPr>
        <w:pStyle w:val="afa"/>
        <w:rPr>
          <w:rFonts w:ascii="Times New Roman" w:hAnsi="Times New Roman" w:cs="Times New Roman"/>
          <w:sz w:val="24"/>
          <w:szCs w:val="24"/>
        </w:rPr>
      </w:pPr>
    </w:p>
    <w:tbl>
      <w:tblPr>
        <w:tblW w:w="9395" w:type="dxa"/>
        <w:tblInd w:w="2" w:type="dxa"/>
        <w:tblLayout w:type="fixed"/>
        <w:tblCellMar>
          <w:left w:w="0" w:type="dxa"/>
          <w:right w:w="0" w:type="dxa"/>
        </w:tblCellMar>
        <w:tblLook w:val="0000"/>
      </w:tblPr>
      <w:tblGrid>
        <w:gridCol w:w="4403"/>
        <w:gridCol w:w="992"/>
        <w:gridCol w:w="984"/>
        <w:gridCol w:w="992"/>
        <w:gridCol w:w="992"/>
        <w:gridCol w:w="1032"/>
      </w:tblGrid>
      <w:tr w:rsidR="00A124BC" w:rsidRPr="001423AF" w:rsidTr="00B945D9">
        <w:trPr>
          <w:trHeight w:val="507"/>
        </w:trPr>
        <w:tc>
          <w:tcPr>
            <w:tcW w:w="4403" w:type="dxa"/>
            <w:tcBorders>
              <w:top w:val="single" w:sz="8" w:space="0" w:color="000000"/>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                                                                                                                              </w:t>
            </w:r>
          </w:p>
        </w:tc>
        <w:tc>
          <w:tcPr>
            <w:tcW w:w="992" w:type="dxa"/>
            <w:tcBorders>
              <w:top w:val="single" w:sz="8" w:space="0" w:color="000000"/>
              <w:left w:val="single" w:sz="8" w:space="0" w:color="000000"/>
              <w:bottom w:val="single" w:sz="8" w:space="0" w:color="000000"/>
            </w:tcBorders>
            <w:shd w:val="clear" w:color="auto" w:fill="FFFFFF"/>
          </w:tcPr>
          <w:p w:rsidR="00A124BC" w:rsidRPr="001423AF" w:rsidRDefault="00A124BC" w:rsidP="00BB0342">
            <w:pPr>
              <w:pStyle w:val="afa"/>
              <w:rPr>
                <w:rFonts w:ascii="Times New Roman" w:hAnsi="Times New Roman" w:cs="Times New Roman"/>
                <w:sz w:val="24"/>
                <w:szCs w:val="24"/>
              </w:rPr>
            </w:pPr>
            <w:r w:rsidRPr="001423AF">
              <w:rPr>
                <w:rFonts w:ascii="Times New Roman" w:hAnsi="Times New Roman" w:cs="Times New Roman"/>
                <w:sz w:val="24"/>
                <w:szCs w:val="24"/>
              </w:rPr>
              <w:t>201</w:t>
            </w:r>
            <w:r w:rsidR="00BB0342">
              <w:rPr>
                <w:rFonts w:ascii="Times New Roman" w:hAnsi="Times New Roman" w:cs="Times New Roman"/>
                <w:sz w:val="24"/>
                <w:szCs w:val="24"/>
              </w:rPr>
              <w:t>2</w:t>
            </w:r>
          </w:p>
        </w:tc>
        <w:tc>
          <w:tcPr>
            <w:tcW w:w="984" w:type="dxa"/>
            <w:tcBorders>
              <w:top w:val="single" w:sz="8" w:space="0" w:color="000000"/>
              <w:left w:val="single" w:sz="8" w:space="0" w:color="000000"/>
              <w:bottom w:val="single" w:sz="8" w:space="0" w:color="000000"/>
            </w:tcBorders>
            <w:shd w:val="clear" w:color="auto" w:fill="FFFFFF"/>
          </w:tcPr>
          <w:p w:rsidR="00A124BC" w:rsidRPr="001423AF" w:rsidRDefault="00A124BC" w:rsidP="00BB0342">
            <w:pPr>
              <w:pStyle w:val="afa"/>
              <w:rPr>
                <w:rFonts w:ascii="Times New Roman" w:hAnsi="Times New Roman" w:cs="Times New Roman"/>
                <w:sz w:val="24"/>
                <w:szCs w:val="24"/>
              </w:rPr>
            </w:pPr>
            <w:r w:rsidRPr="001423AF">
              <w:rPr>
                <w:rFonts w:ascii="Times New Roman" w:hAnsi="Times New Roman" w:cs="Times New Roman"/>
                <w:sz w:val="24"/>
                <w:szCs w:val="24"/>
              </w:rPr>
              <w:t>201</w:t>
            </w:r>
            <w:r w:rsidR="00BB0342">
              <w:rPr>
                <w:rFonts w:ascii="Times New Roman" w:hAnsi="Times New Roman" w:cs="Times New Roman"/>
                <w:sz w:val="24"/>
                <w:szCs w:val="24"/>
              </w:rPr>
              <w:t>3</w:t>
            </w:r>
          </w:p>
        </w:tc>
        <w:tc>
          <w:tcPr>
            <w:tcW w:w="992" w:type="dxa"/>
            <w:tcBorders>
              <w:top w:val="single" w:sz="8" w:space="0" w:color="000000"/>
              <w:left w:val="single" w:sz="8" w:space="0" w:color="000000"/>
              <w:bottom w:val="single" w:sz="8" w:space="0" w:color="000000"/>
            </w:tcBorders>
            <w:shd w:val="clear" w:color="auto" w:fill="FFFFFF"/>
          </w:tcPr>
          <w:p w:rsidR="00A124BC" w:rsidRPr="001423AF" w:rsidRDefault="00A124BC" w:rsidP="00BB0342">
            <w:pPr>
              <w:pStyle w:val="afa"/>
              <w:rPr>
                <w:rFonts w:ascii="Times New Roman" w:hAnsi="Times New Roman" w:cs="Times New Roman"/>
                <w:sz w:val="24"/>
                <w:szCs w:val="24"/>
              </w:rPr>
            </w:pPr>
            <w:r w:rsidRPr="001423AF">
              <w:rPr>
                <w:rFonts w:ascii="Times New Roman" w:hAnsi="Times New Roman" w:cs="Times New Roman"/>
                <w:sz w:val="24"/>
                <w:szCs w:val="24"/>
              </w:rPr>
              <w:t>201</w:t>
            </w:r>
            <w:r w:rsidR="00BB0342">
              <w:rPr>
                <w:rFonts w:ascii="Times New Roman" w:hAnsi="Times New Roman" w:cs="Times New Roman"/>
                <w:sz w:val="24"/>
                <w:szCs w:val="24"/>
              </w:rPr>
              <w:t>4</w:t>
            </w:r>
          </w:p>
        </w:tc>
        <w:tc>
          <w:tcPr>
            <w:tcW w:w="992" w:type="dxa"/>
            <w:tcBorders>
              <w:top w:val="single" w:sz="8" w:space="0" w:color="000000"/>
              <w:left w:val="single" w:sz="8" w:space="0" w:color="000000"/>
              <w:bottom w:val="single" w:sz="8" w:space="0" w:color="000000"/>
            </w:tcBorders>
            <w:shd w:val="clear" w:color="auto" w:fill="FFFFFF"/>
          </w:tcPr>
          <w:p w:rsidR="00A124BC" w:rsidRPr="001423AF" w:rsidRDefault="00A124BC" w:rsidP="00BB0342">
            <w:pPr>
              <w:pStyle w:val="afa"/>
              <w:rPr>
                <w:rFonts w:ascii="Times New Roman" w:hAnsi="Times New Roman" w:cs="Times New Roman"/>
                <w:sz w:val="24"/>
                <w:szCs w:val="24"/>
              </w:rPr>
            </w:pPr>
            <w:r w:rsidRPr="001423AF">
              <w:rPr>
                <w:rFonts w:ascii="Times New Roman" w:hAnsi="Times New Roman" w:cs="Times New Roman"/>
                <w:sz w:val="24"/>
                <w:szCs w:val="24"/>
              </w:rPr>
              <w:t>201</w:t>
            </w:r>
            <w:r w:rsidR="00BB0342">
              <w:rPr>
                <w:rFonts w:ascii="Times New Roman" w:hAnsi="Times New Roman" w:cs="Times New Roman"/>
                <w:sz w:val="24"/>
                <w:szCs w:val="24"/>
              </w:rPr>
              <w:t>5</w:t>
            </w:r>
          </w:p>
        </w:tc>
        <w:tc>
          <w:tcPr>
            <w:tcW w:w="1032" w:type="dxa"/>
            <w:tcBorders>
              <w:top w:val="single" w:sz="8" w:space="0" w:color="000000"/>
              <w:left w:val="single" w:sz="8" w:space="0" w:color="000000"/>
              <w:bottom w:val="single" w:sz="8" w:space="0" w:color="000000"/>
              <w:right w:val="single" w:sz="8" w:space="0" w:color="000000"/>
            </w:tcBorders>
            <w:shd w:val="clear" w:color="auto" w:fill="FFFFFF"/>
          </w:tcPr>
          <w:p w:rsidR="00A124BC" w:rsidRPr="001423AF" w:rsidRDefault="00A124BC" w:rsidP="00BB0342">
            <w:pPr>
              <w:pStyle w:val="afa"/>
              <w:rPr>
                <w:rFonts w:ascii="Times New Roman" w:hAnsi="Times New Roman" w:cs="Times New Roman"/>
                <w:sz w:val="24"/>
                <w:szCs w:val="24"/>
              </w:rPr>
            </w:pPr>
            <w:r w:rsidRPr="001423AF">
              <w:rPr>
                <w:rFonts w:ascii="Times New Roman" w:hAnsi="Times New Roman" w:cs="Times New Roman"/>
                <w:sz w:val="24"/>
                <w:szCs w:val="24"/>
              </w:rPr>
              <w:t>201</w:t>
            </w:r>
            <w:r w:rsidR="00BB0342">
              <w:rPr>
                <w:rFonts w:ascii="Times New Roman" w:hAnsi="Times New Roman" w:cs="Times New Roman"/>
                <w:sz w:val="24"/>
                <w:szCs w:val="24"/>
              </w:rPr>
              <w:t>6</w:t>
            </w:r>
          </w:p>
        </w:tc>
      </w:tr>
      <w:tr w:rsidR="00BB0342" w:rsidRPr="001423AF" w:rsidTr="00B945D9">
        <w:trPr>
          <w:trHeight w:val="287"/>
        </w:trPr>
        <w:tc>
          <w:tcPr>
            <w:tcW w:w="4403" w:type="dxa"/>
            <w:tcBorders>
              <w:left w:val="single" w:sz="8" w:space="0" w:color="000000"/>
              <w:bottom w:val="single" w:sz="8" w:space="0" w:color="000000"/>
            </w:tcBorders>
            <w:shd w:val="clear" w:color="auto" w:fill="FFFFFF"/>
          </w:tcPr>
          <w:p w:rsidR="00BB0342" w:rsidRPr="001423AF" w:rsidRDefault="00BB0342" w:rsidP="00EF7C8C">
            <w:pPr>
              <w:pStyle w:val="afa"/>
              <w:rPr>
                <w:rFonts w:ascii="Times New Roman" w:hAnsi="Times New Roman" w:cs="Times New Roman"/>
                <w:sz w:val="24"/>
                <w:szCs w:val="24"/>
              </w:rPr>
            </w:pPr>
            <w:r w:rsidRPr="001423AF">
              <w:rPr>
                <w:rFonts w:ascii="Times New Roman" w:hAnsi="Times New Roman" w:cs="Times New Roman"/>
                <w:sz w:val="24"/>
                <w:szCs w:val="24"/>
              </w:rPr>
              <w:t>Кол-во жителей всего</w:t>
            </w:r>
          </w:p>
        </w:tc>
        <w:tc>
          <w:tcPr>
            <w:tcW w:w="992" w:type="dxa"/>
            <w:tcBorders>
              <w:left w:val="single" w:sz="8" w:space="0" w:color="000000"/>
              <w:bottom w:val="single" w:sz="8" w:space="0" w:color="000000"/>
            </w:tcBorders>
            <w:shd w:val="clear" w:color="auto" w:fill="FFFFFF"/>
          </w:tcPr>
          <w:p w:rsidR="00BB0342" w:rsidRPr="00967F80" w:rsidRDefault="00BB0342" w:rsidP="00441015">
            <w:pPr>
              <w:pStyle w:val="afa"/>
              <w:rPr>
                <w:rFonts w:ascii="Times New Roman" w:hAnsi="Times New Roman" w:cs="Times New Roman"/>
                <w:sz w:val="24"/>
                <w:szCs w:val="24"/>
              </w:rPr>
            </w:pPr>
            <w:r w:rsidRPr="00967F80">
              <w:rPr>
                <w:rFonts w:ascii="Times New Roman" w:hAnsi="Times New Roman" w:cs="Times New Roman"/>
                <w:sz w:val="24"/>
                <w:szCs w:val="24"/>
              </w:rPr>
              <w:t>654</w:t>
            </w:r>
          </w:p>
        </w:tc>
        <w:tc>
          <w:tcPr>
            <w:tcW w:w="984" w:type="dxa"/>
            <w:tcBorders>
              <w:left w:val="single" w:sz="8" w:space="0" w:color="000000"/>
              <w:bottom w:val="single" w:sz="8" w:space="0" w:color="000000"/>
            </w:tcBorders>
            <w:shd w:val="clear" w:color="auto" w:fill="FFFFFF"/>
          </w:tcPr>
          <w:p w:rsidR="00BB0342" w:rsidRPr="00967F80" w:rsidRDefault="00BB0342" w:rsidP="00441015">
            <w:pPr>
              <w:pStyle w:val="afa"/>
              <w:rPr>
                <w:rFonts w:ascii="Times New Roman" w:hAnsi="Times New Roman" w:cs="Times New Roman"/>
                <w:sz w:val="24"/>
                <w:szCs w:val="24"/>
              </w:rPr>
            </w:pPr>
            <w:r w:rsidRPr="00967F80">
              <w:rPr>
                <w:rFonts w:ascii="Times New Roman" w:hAnsi="Times New Roman" w:cs="Times New Roman"/>
                <w:sz w:val="24"/>
                <w:szCs w:val="24"/>
              </w:rPr>
              <w:t>639</w:t>
            </w:r>
          </w:p>
        </w:tc>
        <w:tc>
          <w:tcPr>
            <w:tcW w:w="992" w:type="dxa"/>
            <w:tcBorders>
              <w:left w:val="single" w:sz="8" w:space="0" w:color="000000"/>
              <w:bottom w:val="single" w:sz="8" w:space="0" w:color="000000"/>
            </w:tcBorders>
            <w:shd w:val="clear" w:color="auto" w:fill="FFFFFF"/>
          </w:tcPr>
          <w:p w:rsidR="00BB0342" w:rsidRPr="00967F80" w:rsidRDefault="00BB0342" w:rsidP="00441015">
            <w:pPr>
              <w:pStyle w:val="afa"/>
              <w:rPr>
                <w:rFonts w:ascii="Times New Roman" w:hAnsi="Times New Roman" w:cs="Times New Roman"/>
                <w:sz w:val="24"/>
                <w:szCs w:val="24"/>
              </w:rPr>
            </w:pPr>
            <w:r w:rsidRPr="00967F80">
              <w:rPr>
                <w:rFonts w:ascii="Times New Roman" w:hAnsi="Times New Roman" w:cs="Times New Roman"/>
                <w:sz w:val="24"/>
                <w:szCs w:val="24"/>
              </w:rPr>
              <w:t>631</w:t>
            </w:r>
          </w:p>
        </w:tc>
        <w:tc>
          <w:tcPr>
            <w:tcW w:w="992" w:type="dxa"/>
            <w:tcBorders>
              <w:left w:val="single" w:sz="8" w:space="0" w:color="000000"/>
              <w:bottom w:val="single" w:sz="8" w:space="0" w:color="000000"/>
            </w:tcBorders>
            <w:shd w:val="clear" w:color="auto" w:fill="FFFFFF"/>
          </w:tcPr>
          <w:p w:rsidR="00BB0342" w:rsidRPr="00967F80" w:rsidRDefault="00BB0342" w:rsidP="00441015">
            <w:pPr>
              <w:pStyle w:val="afa"/>
              <w:rPr>
                <w:rFonts w:ascii="Times New Roman" w:hAnsi="Times New Roman" w:cs="Times New Roman"/>
                <w:sz w:val="24"/>
                <w:szCs w:val="24"/>
              </w:rPr>
            </w:pPr>
            <w:r w:rsidRPr="00967F80">
              <w:rPr>
                <w:rFonts w:ascii="Times New Roman" w:hAnsi="Times New Roman" w:cs="Times New Roman"/>
                <w:sz w:val="24"/>
                <w:szCs w:val="24"/>
              </w:rPr>
              <w:t>611</w:t>
            </w:r>
          </w:p>
        </w:tc>
        <w:tc>
          <w:tcPr>
            <w:tcW w:w="1032" w:type="dxa"/>
            <w:tcBorders>
              <w:left w:val="single" w:sz="8" w:space="0" w:color="000000"/>
              <w:bottom w:val="single" w:sz="8" w:space="0" w:color="000000"/>
              <w:right w:val="single" w:sz="8" w:space="0" w:color="000000"/>
            </w:tcBorders>
            <w:shd w:val="clear" w:color="auto" w:fill="FFFFFF"/>
          </w:tcPr>
          <w:p w:rsidR="00BB0342" w:rsidRPr="00967F80" w:rsidRDefault="00BB0342" w:rsidP="00441015">
            <w:pPr>
              <w:pStyle w:val="afa"/>
              <w:rPr>
                <w:rFonts w:ascii="Times New Roman" w:hAnsi="Times New Roman" w:cs="Times New Roman"/>
                <w:sz w:val="24"/>
                <w:szCs w:val="24"/>
              </w:rPr>
            </w:pPr>
            <w:r w:rsidRPr="00967F80">
              <w:rPr>
                <w:rFonts w:ascii="Times New Roman" w:hAnsi="Times New Roman" w:cs="Times New Roman"/>
                <w:sz w:val="24"/>
                <w:szCs w:val="24"/>
              </w:rPr>
              <w:t>59</w:t>
            </w:r>
            <w:r>
              <w:rPr>
                <w:rFonts w:ascii="Times New Roman" w:hAnsi="Times New Roman" w:cs="Times New Roman"/>
                <w:sz w:val="24"/>
                <w:szCs w:val="24"/>
              </w:rPr>
              <w:t>4</w:t>
            </w:r>
          </w:p>
        </w:tc>
      </w:tr>
      <w:tr w:rsidR="00A124BC" w:rsidRPr="001423AF" w:rsidTr="00B945D9">
        <w:trPr>
          <w:trHeight w:val="287"/>
        </w:trPr>
        <w:tc>
          <w:tcPr>
            <w:tcW w:w="4403"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Кол-во работающих всего</w:t>
            </w:r>
          </w:p>
        </w:tc>
        <w:tc>
          <w:tcPr>
            <w:tcW w:w="992" w:type="dxa"/>
            <w:tcBorders>
              <w:left w:val="single" w:sz="8" w:space="0" w:color="000000"/>
              <w:bottom w:val="single" w:sz="8" w:space="0" w:color="000000"/>
            </w:tcBorders>
            <w:shd w:val="clear" w:color="auto" w:fill="FFFFFF"/>
          </w:tcPr>
          <w:p w:rsidR="00A124BC" w:rsidRPr="001423AF" w:rsidRDefault="00BB0342" w:rsidP="00EF7C8C">
            <w:pPr>
              <w:pStyle w:val="afa"/>
              <w:rPr>
                <w:rFonts w:ascii="Times New Roman" w:hAnsi="Times New Roman" w:cs="Times New Roman"/>
                <w:sz w:val="24"/>
                <w:szCs w:val="24"/>
              </w:rPr>
            </w:pPr>
            <w:r>
              <w:rPr>
                <w:rFonts w:ascii="Times New Roman" w:hAnsi="Times New Roman" w:cs="Times New Roman"/>
                <w:sz w:val="24"/>
                <w:szCs w:val="24"/>
              </w:rPr>
              <w:t>382</w:t>
            </w:r>
          </w:p>
        </w:tc>
        <w:tc>
          <w:tcPr>
            <w:tcW w:w="984" w:type="dxa"/>
            <w:tcBorders>
              <w:left w:val="single" w:sz="8" w:space="0" w:color="000000"/>
              <w:bottom w:val="single" w:sz="8" w:space="0" w:color="000000"/>
            </w:tcBorders>
            <w:shd w:val="clear" w:color="auto" w:fill="FFFFFF"/>
          </w:tcPr>
          <w:p w:rsidR="00A124BC" w:rsidRPr="001423AF" w:rsidRDefault="00246C50" w:rsidP="00EF7C8C">
            <w:pPr>
              <w:pStyle w:val="afa"/>
              <w:rPr>
                <w:rFonts w:ascii="Times New Roman" w:hAnsi="Times New Roman" w:cs="Times New Roman"/>
                <w:sz w:val="24"/>
                <w:szCs w:val="24"/>
              </w:rPr>
            </w:pPr>
            <w:r>
              <w:rPr>
                <w:rFonts w:ascii="Times New Roman" w:hAnsi="Times New Roman" w:cs="Times New Roman"/>
                <w:sz w:val="24"/>
                <w:szCs w:val="24"/>
              </w:rPr>
              <w:t>379</w:t>
            </w:r>
          </w:p>
        </w:tc>
        <w:tc>
          <w:tcPr>
            <w:tcW w:w="992" w:type="dxa"/>
            <w:tcBorders>
              <w:left w:val="single" w:sz="8" w:space="0" w:color="000000"/>
              <w:bottom w:val="single" w:sz="8" w:space="0" w:color="000000"/>
            </w:tcBorders>
            <w:shd w:val="clear" w:color="auto" w:fill="FFFFFF"/>
          </w:tcPr>
          <w:p w:rsidR="00A124BC" w:rsidRPr="001423AF" w:rsidRDefault="00246C50" w:rsidP="00EF7C8C">
            <w:pPr>
              <w:pStyle w:val="afa"/>
              <w:rPr>
                <w:rFonts w:ascii="Times New Roman" w:hAnsi="Times New Roman" w:cs="Times New Roman"/>
                <w:sz w:val="24"/>
                <w:szCs w:val="24"/>
              </w:rPr>
            </w:pPr>
            <w:r>
              <w:rPr>
                <w:rFonts w:ascii="Times New Roman" w:hAnsi="Times New Roman" w:cs="Times New Roman"/>
                <w:sz w:val="24"/>
                <w:szCs w:val="24"/>
              </w:rPr>
              <w:t>371</w:t>
            </w:r>
          </w:p>
        </w:tc>
        <w:tc>
          <w:tcPr>
            <w:tcW w:w="992" w:type="dxa"/>
            <w:tcBorders>
              <w:left w:val="single" w:sz="8" w:space="0" w:color="000000"/>
              <w:bottom w:val="single" w:sz="8" w:space="0" w:color="000000"/>
            </w:tcBorders>
            <w:shd w:val="clear" w:color="auto" w:fill="FFFFFF"/>
          </w:tcPr>
          <w:p w:rsidR="00A124BC" w:rsidRPr="001423AF" w:rsidRDefault="00246C50" w:rsidP="00EF7C8C">
            <w:pPr>
              <w:pStyle w:val="afa"/>
              <w:rPr>
                <w:rFonts w:ascii="Times New Roman" w:hAnsi="Times New Roman" w:cs="Times New Roman"/>
                <w:sz w:val="24"/>
                <w:szCs w:val="24"/>
              </w:rPr>
            </w:pPr>
            <w:r>
              <w:rPr>
                <w:rFonts w:ascii="Times New Roman" w:hAnsi="Times New Roman" w:cs="Times New Roman"/>
                <w:sz w:val="24"/>
                <w:szCs w:val="24"/>
              </w:rPr>
              <w:t>362</w:t>
            </w:r>
          </w:p>
        </w:tc>
        <w:tc>
          <w:tcPr>
            <w:tcW w:w="1032" w:type="dxa"/>
            <w:tcBorders>
              <w:left w:val="single" w:sz="8" w:space="0" w:color="000000"/>
              <w:bottom w:val="single" w:sz="8" w:space="0" w:color="000000"/>
              <w:right w:val="single" w:sz="8" w:space="0" w:color="000000"/>
            </w:tcBorders>
            <w:shd w:val="clear" w:color="auto" w:fill="FFFFFF"/>
          </w:tcPr>
          <w:p w:rsidR="00A124BC" w:rsidRPr="00391A23" w:rsidRDefault="00BB0342" w:rsidP="00EF7C8C">
            <w:pPr>
              <w:pStyle w:val="afa"/>
              <w:rPr>
                <w:rFonts w:ascii="Times New Roman" w:hAnsi="Times New Roman" w:cs="Times New Roman"/>
                <w:sz w:val="24"/>
                <w:szCs w:val="24"/>
              </w:rPr>
            </w:pPr>
            <w:r w:rsidRPr="00391A23">
              <w:rPr>
                <w:rFonts w:ascii="Times New Roman" w:hAnsi="Times New Roman" w:cs="Times New Roman"/>
                <w:sz w:val="24"/>
                <w:szCs w:val="24"/>
              </w:rPr>
              <w:t>367</w:t>
            </w:r>
          </w:p>
        </w:tc>
      </w:tr>
      <w:tr w:rsidR="00A124BC" w:rsidRPr="001423AF" w:rsidTr="00B945D9">
        <w:trPr>
          <w:trHeight w:val="277"/>
        </w:trPr>
        <w:tc>
          <w:tcPr>
            <w:tcW w:w="4403"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 работающих от общего кол-ва  жителей</w:t>
            </w:r>
          </w:p>
        </w:tc>
        <w:tc>
          <w:tcPr>
            <w:tcW w:w="992" w:type="dxa"/>
            <w:tcBorders>
              <w:left w:val="single" w:sz="8" w:space="0" w:color="000000"/>
              <w:bottom w:val="single" w:sz="8" w:space="0" w:color="000000"/>
            </w:tcBorders>
            <w:shd w:val="clear" w:color="auto" w:fill="FFFFFF"/>
          </w:tcPr>
          <w:p w:rsidR="00A124BC" w:rsidRPr="001423AF" w:rsidRDefault="00391A23" w:rsidP="00EF7C8C">
            <w:pPr>
              <w:pStyle w:val="afa"/>
              <w:rPr>
                <w:rFonts w:ascii="Times New Roman" w:hAnsi="Times New Roman" w:cs="Times New Roman"/>
                <w:sz w:val="24"/>
                <w:szCs w:val="24"/>
              </w:rPr>
            </w:pPr>
            <w:r>
              <w:rPr>
                <w:rFonts w:ascii="Times New Roman" w:hAnsi="Times New Roman" w:cs="Times New Roman"/>
                <w:sz w:val="24"/>
                <w:szCs w:val="24"/>
              </w:rPr>
              <w:t>58,4</w:t>
            </w:r>
          </w:p>
        </w:tc>
        <w:tc>
          <w:tcPr>
            <w:tcW w:w="984" w:type="dxa"/>
            <w:tcBorders>
              <w:left w:val="single" w:sz="8" w:space="0" w:color="000000"/>
              <w:bottom w:val="single" w:sz="8" w:space="0" w:color="000000"/>
            </w:tcBorders>
            <w:shd w:val="clear" w:color="auto" w:fill="FFFFFF"/>
          </w:tcPr>
          <w:p w:rsidR="00A124BC" w:rsidRPr="001423AF" w:rsidRDefault="00391A23" w:rsidP="00EF7C8C">
            <w:pPr>
              <w:pStyle w:val="afa"/>
              <w:rPr>
                <w:rFonts w:ascii="Times New Roman" w:hAnsi="Times New Roman" w:cs="Times New Roman"/>
                <w:sz w:val="24"/>
                <w:szCs w:val="24"/>
              </w:rPr>
            </w:pPr>
            <w:r>
              <w:rPr>
                <w:rFonts w:ascii="Times New Roman" w:hAnsi="Times New Roman" w:cs="Times New Roman"/>
                <w:sz w:val="24"/>
                <w:szCs w:val="24"/>
              </w:rPr>
              <w:t>59,3</w:t>
            </w:r>
          </w:p>
        </w:tc>
        <w:tc>
          <w:tcPr>
            <w:tcW w:w="992" w:type="dxa"/>
            <w:tcBorders>
              <w:left w:val="single" w:sz="8" w:space="0" w:color="000000"/>
              <w:bottom w:val="single" w:sz="8" w:space="0" w:color="000000"/>
            </w:tcBorders>
            <w:shd w:val="clear" w:color="auto" w:fill="FFFFFF"/>
          </w:tcPr>
          <w:p w:rsidR="00A124BC" w:rsidRPr="001423AF" w:rsidRDefault="00391A23" w:rsidP="00EF7C8C">
            <w:pPr>
              <w:pStyle w:val="afa"/>
              <w:rPr>
                <w:rFonts w:ascii="Times New Roman" w:hAnsi="Times New Roman" w:cs="Times New Roman"/>
                <w:sz w:val="24"/>
                <w:szCs w:val="24"/>
              </w:rPr>
            </w:pPr>
            <w:r>
              <w:rPr>
                <w:rFonts w:ascii="Times New Roman" w:hAnsi="Times New Roman" w:cs="Times New Roman"/>
                <w:sz w:val="24"/>
                <w:szCs w:val="24"/>
              </w:rPr>
              <w:t>58,7</w:t>
            </w:r>
          </w:p>
        </w:tc>
        <w:tc>
          <w:tcPr>
            <w:tcW w:w="992" w:type="dxa"/>
            <w:tcBorders>
              <w:left w:val="single" w:sz="8" w:space="0" w:color="000000"/>
              <w:bottom w:val="single" w:sz="8" w:space="0" w:color="000000"/>
            </w:tcBorders>
            <w:shd w:val="clear" w:color="auto" w:fill="FFFFFF"/>
          </w:tcPr>
          <w:p w:rsidR="00A124BC" w:rsidRPr="001423AF" w:rsidRDefault="00391A23" w:rsidP="00EF7C8C">
            <w:pPr>
              <w:pStyle w:val="afa"/>
              <w:rPr>
                <w:rFonts w:ascii="Times New Roman" w:hAnsi="Times New Roman" w:cs="Times New Roman"/>
                <w:sz w:val="24"/>
                <w:szCs w:val="24"/>
              </w:rPr>
            </w:pPr>
            <w:r>
              <w:rPr>
                <w:rFonts w:ascii="Times New Roman" w:hAnsi="Times New Roman" w:cs="Times New Roman"/>
                <w:sz w:val="24"/>
                <w:szCs w:val="24"/>
              </w:rPr>
              <w:t>59,2</w:t>
            </w:r>
          </w:p>
        </w:tc>
        <w:tc>
          <w:tcPr>
            <w:tcW w:w="1032" w:type="dxa"/>
            <w:tcBorders>
              <w:left w:val="single" w:sz="8" w:space="0" w:color="000000"/>
              <w:bottom w:val="single" w:sz="8" w:space="0" w:color="000000"/>
              <w:right w:val="single" w:sz="8" w:space="0" w:color="000000"/>
            </w:tcBorders>
            <w:shd w:val="clear" w:color="auto" w:fill="FFFFFF"/>
          </w:tcPr>
          <w:p w:rsidR="00A124BC" w:rsidRPr="00391A23" w:rsidRDefault="00BB0342" w:rsidP="000D6F44">
            <w:pPr>
              <w:pStyle w:val="afa"/>
              <w:rPr>
                <w:rFonts w:ascii="Times New Roman" w:hAnsi="Times New Roman" w:cs="Times New Roman"/>
                <w:sz w:val="24"/>
                <w:szCs w:val="24"/>
              </w:rPr>
            </w:pPr>
            <w:r w:rsidRPr="00391A23">
              <w:rPr>
                <w:rFonts w:ascii="Times New Roman" w:hAnsi="Times New Roman" w:cs="Times New Roman"/>
                <w:sz w:val="24"/>
                <w:szCs w:val="24"/>
              </w:rPr>
              <w:t>61,7</w:t>
            </w:r>
          </w:p>
        </w:tc>
      </w:tr>
      <w:tr w:rsidR="00A124BC" w:rsidRPr="001423AF" w:rsidTr="00B945D9">
        <w:trPr>
          <w:trHeight w:val="277"/>
        </w:trPr>
        <w:tc>
          <w:tcPr>
            <w:tcW w:w="4403" w:type="dxa"/>
            <w:tcBorders>
              <w:lef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Количество безработных</w:t>
            </w:r>
          </w:p>
        </w:tc>
        <w:tc>
          <w:tcPr>
            <w:tcW w:w="992" w:type="dxa"/>
            <w:vMerge w:val="restart"/>
            <w:tcBorders>
              <w:left w:val="single" w:sz="8" w:space="0" w:color="000000"/>
            </w:tcBorders>
            <w:shd w:val="clear" w:color="auto" w:fill="FFFFFF"/>
          </w:tcPr>
          <w:p w:rsidR="00A124BC" w:rsidRPr="00391A23" w:rsidRDefault="00391A23" w:rsidP="00EF7C8C">
            <w:pPr>
              <w:pStyle w:val="afa"/>
              <w:rPr>
                <w:rFonts w:ascii="Times New Roman" w:hAnsi="Times New Roman" w:cs="Times New Roman"/>
                <w:sz w:val="24"/>
                <w:szCs w:val="24"/>
              </w:rPr>
            </w:pPr>
            <w:r w:rsidRPr="00391A23">
              <w:rPr>
                <w:rFonts w:ascii="Times New Roman" w:hAnsi="Times New Roman" w:cs="Times New Roman"/>
                <w:sz w:val="24"/>
                <w:szCs w:val="24"/>
              </w:rPr>
              <w:t>2</w:t>
            </w:r>
          </w:p>
        </w:tc>
        <w:tc>
          <w:tcPr>
            <w:tcW w:w="984" w:type="dxa"/>
            <w:vMerge w:val="restart"/>
            <w:tcBorders>
              <w:left w:val="single" w:sz="8" w:space="0" w:color="000000"/>
            </w:tcBorders>
            <w:shd w:val="clear" w:color="auto" w:fill="FFFFFF"/>
          </w:tcPr>
          <w:p w:rsidR="00A124BC" w:rsidRPr="00391A23" w:rsidRDefault="00391A23" w:rsidP="00EF7C8C">
            <w:pPr>
              <w:pStyle w:val="afa"/>
              <w:rPr>
                <w:rFonts w:ascii="Times New Roman" w:hAnsi="Times New Roman" w:cs="Times New Roman"/>
                <w:sz w:val="24"/>
                <w:szCs w:val="24"/>
              </w:rPr>
            </w:pPr>
            <w:r w:rsidRPr="00391A23">
              <w:rPr>
                <w:rFonts w:ascii="Times New Roman" w:hAnsi="Times New Roman" w:cs="Times New Roman"/>
                <w:sz w:val="24"/>
                <w:szCs w:val="24"/>
              </w:rPr>
              <w:t>3</w:t>
            </w:r>
          </w:p>
        </w:tc>
        <w:tc>
          <w:tcPr>
            <w:tcW w:w="992" w:type="dxa"/>
            <w:tcBorders>
              <w:left w:val="single" w:sz="8" w:space="0" w:color="000000"/>
            </w:tcBorders>
            <w:shd w:val="clear" w:color="auto" w:fill="FFFFFF"/>
          </w:tcPr>
          <w:p w:rsidR="00A124BC" w:rsidRPr="00391A23" w:rsidRDefault="00391A23" w:rsidP="00EF7C8C">
            <w:pPr>
              <w:pStyle w:val="afa"/>
              <w:rPr>
                <w:rFonts w:ascii="Times New Roman" w:hAnsi="Times New Roman" w:cs="Times New Roman"/>
                <w:sz w:val="24"/>
                <w:szCs w:val="24"/>
              </w:rPr>
            </w:pPr>
            <w:r w:rsidRPr="00391A23">
              <w:rPr>
                <w:rFonts w:ascii="Times New Roman" w:hAnsi="Times New Roman" w:cs="Times New Roman"/>
                <w:sz w:val="24"/>
                <w:szCs w:val="24"/>
              </w:rPr>
              <w:t>1</w:t>
            </w:r>
          </w:p>
        </w:tc>
        <w:tc>
          <w:tcPr>
            <w:tcW w:w="992" w:type="dxa"/>
            <w:tcBorders>
              <w:left w:val="single" w:sz="8" w:space="0" w:color="000000"/>
            </w:tcBorders>
            <w:shd w:val="clear" w:color="auto" w:fill="FFFFFF"/>
          </w:tcPr>
          <w:p w:rsidR="00A124BC" w:rsidRPr="00391A23" w:rsidRDefault="00BB0342" w:rsidP="0006213B">
            <w:pPr>
              <w:pStyle w:val="afa"/>
              <w:rPr>
                <w:rFonts w:ascii="Times New Roman" w:hAnsi="Times New Roman" w:cs="Times New Roman"/>
                <w:sz w:val="24"/>
                <w:szCs w:val="24"/>
              </w:rPr>
            </w:pPr>
            <w:r w:rsidRPr="00391A23">
              <w:rPr>
                <w:rFonts w:ascii="Times New Roman" w:hAnsi="Times New Roman" w:cs="Times New Roman"/>
                <w:sz w:val="24"/>
                <w:szCs w:val="24"/>
              </w:rPr>
              <w:t>0</w:t>
            </w:r>
          </w:p>
        </w:tc>
        <w:tc>
          <w:tcPr>
            <w:tcW w:w="1032" w:type="dxa"/>
            <w:tcBorders>
              <w:left w:val="single" w:sz="8" w:space="0" w:color="000000"/>
              <w:right w:val="single" w:sz="8" w:space="0" w:color="000000"/>
            </w:tcBorders>
            <w:shd w:val="clear" w:color="auto" w:fill="FFFFFF"/>
          </w:tcPr>
          <w:p w:rsidR="00A124BC" w:rsidRPr="00391A23" w:rsidRDefault="00391A23" w:rsidP="00EF7C8C">
            <w:pPr>
              <w:pStyle w:val="afa"/>
              <w:rPr>
                <w:rFonts w:ascii="Times New Roman" w:hAnsi="Times New Roman" w:cs="Times New Roman"/>
                <w:sz w:val="24"/>
                <w:szCs w:val="24"/>
              </w:rPr>
            </w:pPr>
            <w:r w:rsidRPr="00391A23">
              <w:rPr>
                <w:rFonts w:ascii="Times New Roman" w:hAnsi="Times New Roman" w:cs="Times New Roman"/>
                <w:sz w:val="24"/>
                <w:szCs w:val="24"/>
              </w:rPr>
              <w:t>0</w:t>
            </w:r>
          </w:p>
        </w:tc>
      </w:tr>
      <w:tr w:rsidR="00A124BC" w:rsidRPr="001423AF" w:rsidTr="00B945D9">
        <w:trPr>
          <w:trHeight w:val="287"/>
        </w:trPr>
        <w:tc>
          <w:tcPr>
            <w:tcW w:w="4403"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стоящих в службе занятости</w:t>
            </w:r>
          </w:p>
        </w:tc>
        <w:tc>
          <w:tcPr>
            <w:tcW w:w="992" w:type="dxa"/>
            <w:vMerge/>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984" w:type="dxa"/>
            <w:vMerge/>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992"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992"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1032" w:type="dxa"/>
            <w:tcBorders>
              <w:left w:val="single" w:sz="8" w:space="0" w:color="000000"/>
              <w:bottom w:val="single" w:sz="8" w:space="0" w:color="000000"/>
              <w:righ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r>
      <w:tr w:rsidR="00A124BC" w:rsidRPr="001423AF" w:rsidTr="00B945D9">
        <w:trPr>
          <w:trHeight w:val="287"/>
        </w:trPr>
        <w:tc>
          <w:tcPr>
            <w:tcW w:w="4403"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Количество безработных всего;</w:t>
            </w:r>
          </w:p>
        </w:tc>
        <w:tc>
          <w:tcPr>
            <w:tcW w:w="992" w:type="dxa"/>
            <w:tcBorders>
              <w:left w:val="single" w:sz="8" w:space="0" w:color="000000"/>
              <w:bottom w:val="single" w:sz="8" w:space="0" w:color="000000"/>
            </w:tcBorders>
            <w:shd w:val="clear" w:color="auto" w:fill="FFFFFF"/>
          </w:tcPr>
          <w:p w:rsidR="00A124BC" w:rsidRPr="00DF2DFC" w:rsidRDefault="00A124BC" w:rsidP="005275F6">
            <w:pPr>
              <w:pStyle w:val="afa"/>
              <w:rPr>
                <w:rFonts w:ascii="Times New Roman" w:hAnsi="Times New Roman" w:cs="Times New Roman"/>
                <w:sz w:val="24"/>
                <w:szCs w:val="24"/>
              </w:rPr>
            </w:pPr>
            <w:r w:rsidRPr="00DF2DFC">
              <w:rPr>
                <w:rFonts w:ascii="Times New Roman" w:hAnsi="Times New Roman" w:cs="Times New Roman"/>
                <w:sz w:val="24"/>
                <w:szCs w:val="24"/>
              </w:rPr>
              <w:t xml:space="preserve"> </w:t>
            </w:r>
            <w:r w:rsidR="00DF2DFC" w:rsidRPr="00DF2DFC">
              <w:rPr>
                <w:rFonts w:ascii="Times New Roman" w:hAnsi="Times New Roman" w:cs="Times New Roman"/>
                <w:sz w:val="24"/>
                <w:szCs w:val="24"/>
              </w:rPr>
              <w:t>38</w:t>
            </w:r>
          </w:p>
        </w:tc>
        <w:tc>
          <w:tcPr>
            <w:tcW w:w="984" w:type="dxa"/>
            <w:tcBorders>
              <w:left w:val="single" w:sz="8" w:space="0" w:color="000000"/>
              <w:bottom w:val="single" w:sz="8" w:space="0" w:color="000000"/>
            </w:tcBorders>
            <w:shd w:val="clear" w:color="auto" w:fill="FFFFFF"/>
          </w:tcPr>
          <w:p w:rsidR="00A124BC" w:rsidRPr="00DF2DFC" w:rsidRDefault="00DF2DFC" w:rsidP="00EF7C8C">
            <w:pPr>
              <w:pStyle w:val="afa"/>
              <w:rPr>
                <w:rFonts w:ascii="Times New Roman" w:hAnsi="Times New Roman" w:cs="Times New Roman"/>
                <w:sz w:val="24"/>
                <w:szCs w:val="24"/>
              </w:rPr>
            </w:pPr>
            <w:r w:rsidRPr="00DF2DFC">
              <w:rPr>
                <w:rFonts w:ascii="Times New Roman" w:hAnsi="Times New Roman" w:cs="Times New Roman"/>
                <w:sz w:val="24"/>
                <w:szCs w:val="24"/>
              </w:rPr>
              <w:t>37</w:t>
            </w:r>
          </w:p>
        </w:tc>
        <w:tc>
          <w:tcPr>
            <w:tcW w:w="992" w:type="dxa"/>
            <w:tcBorders>
              <w:left w:val="single" w:sz="8" w:space="0" w:color="000000"/>
              <w:bottom w:val="single" w:sz="8" w:space="0" w:color="000000"/>
            </w:tcBorders>
            <w:shd w:val="clear" w:color="auto" w:fill="FFFFFF"/>
          </w:tcPr>
          <w:p w:rsidR="00A124BC" w:rsidRPr="00DF2DFC" w:rsidRDefault="00DF2DFC" w:rsidP="00EF7C8C">
            <w:pPr>
              <w:pStyle w:val="afa"/>
              <w:rPr>
                <w:rFonts w:ascii="Times New Roman" w:hAnsi="Times New Roman" w:cs="Times New Roman"/>
                <w:sz w:val="24"/>
                <w:szCs w:val="24"/>
              </w:rPr>
            </w:pPr>
            <w:r w:rsidRPr="00DF2DFC">
              <w:rPr>
                <w:rFonts w:ascii="Times New Roman" w:hAnsi="Times New Roman" w:cs="Times New Roman"/>
                <w:sz w:val="24"/>
                <w:szCs w:val="24"/>
              </w:rPr>
              <w:t>40</w:t>
            </w:r>
          </w:p>
        </w:tc>
        <w:tc>
          <w:tcPr>
            <w:tcW w:w="992" w:type="dxa"/>
            <w:tcBorders>
              <w:left w:val="single" w:sz="8" w:space="0" w:color="000000"/>
              <w:bottom w:val="single" w:sz="8" w:space="0" w:color="000000"/>
            </w:tcBorders>
            <w:shd w:val="clear" w:color="auto" w:fill="FFFFFF"/>
          </w:tcPr>
          <w:p w:rsidR="00A124BC" w:rsidRPr="00DF2DFC" w:rsidRDefault="00DF2DFC" w:rsidP="00EF7C8C">
            <w:pPr>
              <w:pStyle w:val="afa"/>
              <w:rPr>
                <w:rFonts w:ascii="Times New Roman" w:hAnsi="Times New Roman" w:cs="Times New Roman"/>
                <w:sz w:val="24"/>
                <w:szCs w:val="24"/>
              </w:rPr>
            </w:pPr>
            <w:r w:rsidRPr="00DF2DFC">
              <w:rPr>
                <w:rFonts w:ascii="Times New Roman" w:hAnsi="Times New Roman" w:cs="Times New Roman"/>
                <w:sz w:val="24"/>
                <w:szCs w:val="24"/>
              </w:rPr>
              <w:t>38</w:t>
            </w:r>
          </w:p>
        </w:tc>
        <w:tc>
          <w:tcPr>
            <w:tcW w:w="1032" w:type="dxa"/>
            <w:tcBorders>
              <w:left w:val="single" w:sz="8" w:space="0" w:color="000000"/>
              <w:bottom w:val="single" w:sz="8" w:space="0" w:color="000000"/>
              <w:right w:val="single" w:sz="8" w:space="0" w:color="000000"/>
            </w:tcBorders>
            <w:shd w:val="clear" w:color="auto" w:fill="FFFFFF"/>
          </w:tcPr>
          <w:p w:rsidR="00A124BC" w:rsidRPr="00DF2DFC" w:rsidRDefault="00A124BC" w:rsidP="00EF7C8C">
            <w:pPr>
              <w:pStyle w:val="afa"/>
              <w:rPr>
                <w:rFonts w:ascii="Times New Roman" w:hAnsi="Times New Roman" w:cs="Times New Roman"/>
                <w:sz w:val="24"/>
                <w:szCs w:val="24"/>
              </w:rPr>
            </w:pPr>
            <w:r w:rsidRPr="00DF2DFC">
              <w:rPr>
                <w:rFonts w:ascii="Times New Roman" w:hAnsi="Times New Roman" w:cs="Times New Roman"/>
                <w:sz w:val="24"/>
                <w:szCs w:val="24"/>
              </w:rPr>
              <w:t>37</w:t>
            </w:r>
          </w:p>
        </w:tc>
      </w:tr>
      <w:tr w:rsidR="00A124BC" w:rsidRPr="001423AF" w:rsidTr="00B945D9">
        <w:trPr>
          <w:trHeight w:val="287"/>
        </w:trPr>
        <w:tc>
          <w:tcPr>
            <w:tcW w:w="4403"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Количество дворов</w:t>
            </w:r>
          </w:p>
        </w:tc>
        <w:tc>
          <w:tcPr>
            <w:tcW w:w="992" w:type="dxa"/>
            <w:tcBorders>
              <w:left w:val="single" w:sz="8" w:space="0" w:color="000000"/>
              <w:bottom w:val="single" w:sz="8" w:space="0" w:color="000000"/>
            </w:tcBorders>
            <w:shd w:val="clear" w:color="auto" w:fill="FFFFFF"/>
          </w:tcPr>
          <w:p w:rsidR="00A124BC" w:rsidRPr="00DF2DFC" w:rsidRDefault="00391A23" w:rsidP="00C10FE0">
            <w:pPr>
              <w:pStyle w:val="afa"/>
              <w:rPr>
                <w:rFonts w:ascii="Times New Roman" w:hAnsi="Times New Roman" w:cs="Times New Roman"/>
                <w:sz w:val="24"/>
                <w:szCs w:val="24"/>
              </w:rPr>
            </w:pPr>
            <w:r w:rsidRPr="00DF2DFC">
              <w:rPr>
                <w:rFonts w:ascii="Times New Roman" w:hAnsi="Times New Roman" w:cs="Times New Roman"/>
                <w:sz w:val="24"/>
                <w:szCs w:val="24"/>
              </w:rPr>
              <w:t>384</w:t>
            </w:r>
          </w:p>
        </w:tc>
        <w:tc>
          <w:tcPr>
            <w:tcW w:w="984" w:type="dxa"/>
            <w:tcBorders>
              <w:left w:val="single" w:sz="8" w:space="0" w:color="000000"/>
              <w:bottom w:val="single" w:sz="8" w:space="0" w:color="000000"/>
            </w:tcBorders>
            <w:shd w:val="clear" w:color="auto" w:fill="FFFFFF"/>
          </w:tcPr>
          <w:p w:rsidR="00A124BC" w:rsidRPr="00DF2DFC" w:rsidRDefault="00A124BC" w:rsidP="00391A23">
            <w:pPr>
              <w:pStyle w:val="afa"/>
              <w:rPr>
                <w:rFonts w:ascii="Times New Roman" w:hAnsi="Times New Roman" w:cs="Times New Roman"/>
                <w:sz w:val="24"/>
                <w:szCs w:val="24"/>
              </w:rPr>
            </w:pPr>
            <w:r w:rsidRPr="00DF2DFC">
              <w:rPr>
                <w:rFonts w:ascii="Times New Roman" w:hAnsi="Times New Roman" w:cs="Times New Roman"/>
                <w:sz w:val="24"/>
                <w:szCs w:val="24"/>
              </w:rPr>
              <w:t xml:space="preserve"> </w:t>
            </w:r>
            <w:r w:rsidR="00391A23" w:rsidRPr="00DF2DFC">
              <w:rPr>
                <w:rFonts w:ascii="Times New Roman" w:hAnsi="Times New Roman" w:cs="Times New Roman"/>
                <w:sz w:val="24"/>
                <w:szCs w:val="24"/>
              </w:rPr>
              <w:t>384</w:t>
            </w:r>
          </w:p>
        </w:tc>
        <w:tc>
          <w:tcPr>
            <w:tcW w:w="992" w:type="dxa"/>
            <w:tcBorders>
              <w:left w:val="single" w:sz="8" w:space="0" w:color="000000"/>
              <w:bottom w:val="single" w:sz="8" w:space="0" w:color="000000"/>
            </w:tcBorders>
            <w:shd w:val="clear" w:color="auto" w:fill="FFFFFF"/>
          </w:tcPr>
          <w:p w:rsidR="00A124BC" w:rsidRPr="00DF2DFC" w:rsidRDefault="00A124BC" w:rsidP="00391A23">
            <w:pPr>
              <w:pStyle w:val="afa"/>
              <w:rPr>
                <w:rFonts w:ascii="Times New Roman" w:hAnsi="Times New Roman" w:cs="Times New Roman"/>
                <w:sz w:val="24"/>
                <w:szCs w:val="24"/>
              </w:rPr>
            </w:pPr>
            <w:r w:rsidRPr="00DF2DFC">
              <w:rPr>
                <w:rFonts w:ascii="Times New Roman" w:hAnsi="Times New Roman" w:cs="Times New Roman"/>
                <w:sz w:val="24"/>
                <w:szCs w:val="24"/>
              </w:rPr>
              <w:t xml:space="preserve"> </w:t>
            </w:r>
            <w:r w:rsidR="00391A23" w:rsidRPr="00DF2DFC">
              <w:rPr>
                <w:rFonts w:ascii="Times New Roman" w:hAnsi="Times New Roman" w:cs="Times New Roman"/>
                <w:sz w:val="24"/>
                <w:szCs w:val="24"/>
              </w:rPr>
              <w:t>384</w:t>
            </w:r>
          </w:p>
        </w:tc>
        <w:tc>
          <w:tcPr>
            <w:tcW w:w="992" w:type="dxa"/>
            <w:tcBorders>
              <w:left w:val="single" w:sz="8" w:space="0" w:color="000000"/>
              <w:bottom w:val="single" w:sz="8" w:space="0" w:color="000000"/>
            </w:tcBorders>
            <w:shd w:val="clear" w:color="auto" w:fill="FFFFFF"/>
          </w:tcPr>
          <w:p w:rsidR="00A124BC" w:rsidRPr="00DF2DFC" w:rsidRDefault="00A124BC" w:rsidP="00391A23">
            <w:pPr>
              <w:pStyle w:val="afa"/>
              <w:rPr>
                <w:rFonts w:ascii="Times New Roman" w:hAnsi="Times New Roman" w:cs="Times New Roman"/>
                <w:sz w:val="24"/>
                <w:szCs w:val="24"/>
              </w:rPr>
            </w:pPr>
            <w:r w:rsidRPr="00DF2DFC">
              <w:rPr>
                <w:rFonts w:ascii="Times New Roman" w:hAnsi="Times New Roman" w:cs="Times New Roman"/>
                <w:sz w:val="24"/>
                <w:szCs w:val="24"/>
              </w:rPr>
              <w:t xml:space="preserve"> </w:t>
            </w:r>
            <w:r w:rsidR="00391A23" w:rsidRPr="00DF2DFC">
              <w:rPr>
                <w:rFonts w:ascii="Times New Roman" w:hAnsi="Times New Roman" w:cs="Times New Roman"/>
                <w:sz w:val="24"/>
                <w:szCs w:val="24"/>
              </w:rPr>
              <w:t>385</w:t>
            </w:r>
          </w:p>
        </w:tc>
        <w:tc>
          <w:tcPr>
            <w:tcW w:w="1032" w:type="dxa"/>
            <w:tcBorders>
              <w:left w:val="single" w:sz="8" w:space="0" w:color="000000"/>
              <w:bottom w:val="single" w:sz="8" w:space="0" w:color="000000"/>
              <w:right w:val="single" w:sz="8" w:space="0" w:color="000000"/>
            </w:tcBorders>
            <w:shd w:val="clear" w:color="auto" w:fill="FFFFFF"/>
          </w:tcPr>
          <w:p w:rsidR="00A124BC" w:rsidRPr="00DF2DFC" w:rsidRDefault="00A124BC" w:rsidP="00391A23">
            <w:pPr>
              <w:pStyle w:val="afa"/>
              <w:rPr>
                <w:rFonts w:ascii="Times New Roman" w:hAnsi="Times New Roman" w:cs="Times New Roman"/>
                <w:sz w:val="24"/>
                <w:szCs w:val="24"/>
              </w:rPr>
            </w:pPr>
            <w:r w:rsidRPr="00DF2DFC">
              <w:rPr>
                <w:rFonts w:ascii="Times New Roman" w:hAnsi="Times New Roman" w:cs="Times New Roman"/>
                <w:sz w:val="24"/>
                <w:szCs w:val="24"/>
              </w:rPr>
              <w:t xml:space="preserve"> </w:t>
            </w:r>
            <w:r w:rsidR="00391A23" w:rsidRPr="00DF2DFC">
              <w:rPr>
                <w:rFonts w:ascii="Times New Roman" w:hAnsi="Times New Roman" w:cs="Times New Roman"/>
                <w:sz w:val="24"/>
                <w:szCs w:val="24"/>
              </w:rPr>
              <w:t>386</w:t>
            </w:r>
            <w:r w:rsidRPr="00DF2DFC">
              <w:rPr>
                <w:rFonts w:ascii="Times New Roman" w:hAnsi="Times New Roman" w:cs="Times New Roman"/>
                <w:sz w:val="24"/>
                <w:szCs w:val="24"/>
              </w:rPr>
              <w:t xml:space="preserve">                                                                                                                                 </w:t>
            </w:r>
          </w:p>
        </w:tc>
      </w:tr>
      <w:tr w:rsidR="00A124BC" w:rsidRPr="001423AF" w:rsidTr="00B945D9">
        <w:trPr>
          <w:trHeight w:val="277"/>
        </w:trPr>
        <w:tc>
          <w:tcPr>
            <w:tcW w:w="4403"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Кол-во двор занимающихся ЛПХ</w:t>
            </w:r>
          </w:p>
        </w:tc>
        <w:tc>
          <w:tcPr>
            <w:tcW w:w="992" w:type="dxa"/>
            <w:tcBorders>
              <w:left w:val="single" w:sz="8" w:space="0" w:color="000000"/>
              <w:bottom w:val="single" w:sz="8" w:space="0" w:color="000000"/>
            </w:tcBorders>
            <w:shd w:val="clear" w:color="auto" w:fill="FFFFFF"/>
          </w:tcPr>
          <w:p w:rsidR="00A124BC" w:rsidRPr="00DF2DFC" w:rsidRDefault="00391A23" w:rsidP="00EF7C8C">
            <w:pPr>
              <w:pStyle w:val="afa"/>
              <w:rPr>
                <w:rFonts w:ascii="Times New Roman" w:hAnsi="Times New Roman" w:cs="Times New Roman"/>
                <w:sz w:val="24"/>
                <w:szCs w:val="24"/>
              </w:rPr>
            </w:pPr>
            <w:r w:rsidRPr="00DF2DFC">
              <w:rPr>
                <w:rFonts w:ascii="Times New Roman" w:hAnsi="Times New Roman" w:cs="Times New Roman"/>
                <w:sz w:val="24"/>
                <w:szCs w:val="24"/>
              </w:rPr>
              <w:t>323</w:t>
            </w:r>
          </w:p>
        </w:tc>
        <w:tc>
          <w:tcPr>
            <w:tcW w:w="984" w:type="dxa"/>
            <w:tcBorders>
              <w:left w:val="single" w:sz="8" w:space="0" w:color="000000"/>
              <w:bottom w:val="single" w:sz="8" w:space="0" w:color="000000"/>
            </w:tcBorders>
            <w:shd w:val="clear" w:color="auto" w:fill="FFFFFF"/>
          </w:tcPr>
          <w:p w:rsidR="00A124BC" w:rsidRPr="00DF2DFC" w:rsidRDefault="00391A23" w:rsidP="00EF7C8C">
            <w:pPr>
              <w:pStyle w:val="afa"/>
              <w:rPr>
                <w:rFonts w:ascii="Times New Roman" w:hAnsi="Times New Roman" w:cs="Times New Roman"/>
                <w:sz w:val="24"/>
                <w:szCs w:val="24"/>
              </w:rPr>
            </w:pPr>
            <w:r w:rsidRPr="00DF2DFC">
              <w:rPr>
                <w:rFonts w:ascii="Times New Roman" w:hAnsi="Times New Roman" w:cs="Times New Roman"/>
                <w:sz w:val="24"/>
                <w:szCs w:val="24"/>
              </w:rPr>
              <w:t>323</w:t>
            </w:r>
          </w:p>
        </w:tc>
        <w:tc>
          <w:tcPr>
            <w:tcW w:w="992" w:type="dxa"/>
            <w:tcBorders>
              <w:left w:val="single" w:sz="8" w:space="0" w:color="000000"/>
              <w:bottom w:val="single" w:sz="8" w:space="0" w:color="000000"/>
            </w:tcBorders>
            <w:shd w:val="clear" w:color="auto" w:fill="FFFFFF"/>
          </w:tcPr>
          <w:p w:rsidR="00A124BC" w:rsidRPr="00DF2DFC" w:rsidRDefault="00391A23" w:rsidP="00EF7C8C">
            <w:pPr>
              <w:pStyle w:val="afa"/>
              <w:rPr>
                <w:rFonts w:ascii="Times New Roman" w:hAnsi="Times New Roman" w:cs="Times New Roman"/>
                <w:sz w:val="24"/>
                <w:szCs w:val="24"/>
              </w:rPr>
            </w:pPr>
            <w:r w:rsidRPr="00DF2DFC">
              <w:rPr>
                <w:rFonts w:ascii="Times New Roman" w:hAnsi="Times New Roman" w:cs="Times New Roman"/>
                <w:sz w:val="24"/>
                <w:szCs w:val="24"/>
              </w:rPr>
              <w:t>323</w:t>
            </w:r>
          </w:p>
        </w:tc>
        <w:tc>
          <w:tcPr>
            <w:tcW w:w="992" w:type="dxa"/>
            <w:tcBorders>
              <w:left w:val="single" w:sz="8" w:space="0" w:color="000000"/>
              <w:bottom w:val="single" w:sz="8" w:space="0" w:color="000000"/>
            </w:tcBorders>
            <w:shd w:val="clear" w:color="auto" w:fill="FFFFFF"/>
          </w:tcPr>
          <w:p w:rsidR="00A124BC" w:rsidRPr="00DF2DFC" w:rsidRDefault="00391A23" w:rsidP="00EF7C8C">
            <w:pPr>
              <w:pStyle w:val="afa"/>
              <w:rPr>
                <w:rFonts w:ascii="Times New Roman" w:hAnsi="Times New Roman" w:cs="Times New Roman"/>
                <w:sz w:val="24"/>
                <w:szCs w:val="24"/>
              </w:rPr>
            </w:pPr>
            <w:r w:rsidRPr="00DF2DFC">
              <w:rPr>
                <w:rFonts w:ascii="Times New Roman" w:hAnsi="Times New Roman" w:cs="Times New Roman"/>
                <w:sz w:val="24"/>
                <w:szCs w:val="24"/>
              </w:rPr>
              <w:t>324</w:t>
            </w:r>
          </w:p>
        </w:tc>
        <w:tc>
          <w:tcPr>
            <w:tcW w:w="1032" w:type="dxa"/>
            <w:tcBorders>
              <w:left w:val="single" w:sz="8" w:space="0" w:color="000000"/>
              <w:bottom w:val="single" w:sz="8" w:space="0" w:color="000000"/>
              <w:right w:val="single" w:sz="8" w:space="0" w:color="000000"/>
            </w:tcBorders>
            <w:shd w:val="clear" w:color="auto" w:fill="FFFFFF"/>
          </w:tcPr>
          <w:p w:rsidR="00A124BC" w:rsidRPr="00DF2DFC" w:rsidRDefault="00391A23" w:rsidP="00EF7C8C">
            <w:pPr>
              <w:pStyle w:val="afa"/>
              <w:rPr>
                <w:rFonts w:ascii="Times New Roman" w:hAnsi="Times New Roman" w:cs="Times New Roman"/>
                <w:sz w:val="24"/>
                <w:szCs w:val="24"/>
              </w:rPr>
            </w:pPr>
            <w:r w:rsidRPr="00DF2DFC">
              <w:rPr>
                <w:rFonts w:ascii="Times New Roman" w:hAnsi="Times New Roman" w:cs="Times New Roman"/>
                <w:sz w:val="24"/>
                <w:szCs w:val="24"/>
              </w:rPr>
              <w:t>324</w:t>
            </w:r>
          </w:p>
        </w:tc>
      </w:tr>
      <w:tr w:rsidR="00A124BC" w:rsidRPr="001423AF" w:rsidTr="00B945D9">
        <w:trPr>
          <w:trHeight w:val="287"/>
        </w:trPr>
        <w:tc>
          <w:tcPr>
            <w:tcW w:w="4403" w:type="dxa"/>
            <w:tcBorders>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Кол-во пенсионеров</w:t>
            </w:r>
          </w:p>
        </w:tc>
        <w:tc>
          <w:tcPr>
            <w:tcW w:w="992" w:type="dxa"/>
            <w:tcBorders>
              <w:left w:val="single" w:sz="8" w:space="0" w:color="000000"/>
              <w:bottom w:val="single" w:sz="8" w:space="0" w:color="000000"/>
            </w:tcBorders>
            <w:shd w:val="clear" w:color="auto" w:fill="FFFFFF"/>
          </w:tcPr>
          <w:p w:rsidR="00A124BC" w:rsidRPr="00DF2DFC" w:rsidRDefault="00DF2DFC" w:rsidP="00EF7C8C">
            <w:pPr>
              <w:pStyle w:val="afa"/>
              <w:rPr>
                <w:rFonts w:ascii="Times New Roman" w:hAnsi="Times New Roman" w:cs="Times New Roman"/>
                <w:sz w:val="24"/>
                <w:szCs w:val="24"/>
              </w:rPr>
            </w:pPr>
            <w:r>
              <w:rPr>
                <w:rFonts w:ascii="Times New Roman" w:hAnsi="Times New Roman" w:cs="Times New Roman"/>
                <w:sz w:val="24"/>
                <w:szCs w:val="24"/>
              </w:rPr>
              <w:t>170</w:t>
            </w:r>
          </w:p>
        </w:tc>
        <w:tc>
          <w:tcPr>
            <w:tcW w:w="984" w:type="dxa"/>
            <w:tcBorders>
              <w:left w:val="single" w:sz="8" w:space="0" w:color="000000"/>
              <w:bottom w:val="single" w:sz="8" w:space="0" w:color="000000"/>
            </w:tcBorders>
            <w:shd w:val="clear" w:color="auto" w:fill="FFFFFF"/>
          </w:tcPr>
          <w:p w:rsidR="00A124BC" w:rsidRPr="00DF2DFC" w:rsidRDefault="00DF2DFC" w:rsidP="00DF2DFC">
            <w:pPr>
              <w:pStyle w:val="afa"/>
              <w:rPr>
                <w:rFonts w:ascii="Times New Roman" w:hAnsi="Times New Roman" w:cs="Times New Roman"/>
                <w:sz w:val="24"/>
                <w:szCs w:val="24"/>
              </w:rPr>
            </w:pPr>
            <w:r>
              <w:rPr>
                <w:rFonts w:ascii="Times New Roman" w:hAnsi="Times New Roman" w:cs="Times New Roman"/>
                <w:sz w:val="24"/>
                <w:szCs w:val="24"/>
              </w:rPr>
              <w:t>164</w:t>
            </w:r>
          </w:p>
        </w:tc>
        <w:tc>
          <w:tcPr>
            <w:tcW w:w="992" w:type="dxa"/>
            <w:tcBorders>
              <w:left w:val="single" w:sz="8" w:space="0" w:color="000000"/>
              <w:bottom w:val="single" w:sz="8" w:space="0" w:color="000000"/>
            </w:tcBorders>
            <w:shd w:val="clear" w:color="auto" w:fill="FFFFFF"/>
          </w:tcPr>
          <w:p w:rsidR="00A124BC" w:rsidRPr="00DF2DFC" w:rsidRDefault="00DF2DFC" w:rsidP="00EF7C8C">
            <w:pPr>
              <w:pStyle w:val="afa"/>
              <w:rPr>
                <w:rFonts w:ascii="Times New Roman" w:hAnsi="Times New Roman" w:cs="Times New Roman"/>
                <w:sz w:val="24"/>
                <w:szCs w:val="24"/>
              </w:rPr>
            </w:pPr>
            <w:r>
              <w:rPr>
                <w:rFonts w:ascii="Times New Roman" w:hAnsi="Times New Roman" w:cs="Times New Roman"/>
                <w:sz w:val="24"/>
                <w:szCs w:val="24"/>
              </w:rPr>
              <w:t>156</w:t>
            </w:r>
          </w:p>
        </w:tc>
        <w:tc>
          <w:tcPr>
            <w:tcW w:w="992" w:type="dxa"/>
            <w:tcBorders>
              <w:left w:val="single" w:sz="8" w:space="0" w:color="000000"/>
              <w:bottom w:val="single" w:sz="8" w:space="0" w:color="000000"/>
            </w:tcBorders>
            <w:shd w:val="clear" w:color="auto" w:fill="FFFFFF"/>
          </w:tcPr>
          <w:p w:rsidR="00A124BC" w:rsidRPr="00DF2DFC" w:rsidRDefault="00DF2DFC" w:rsidP="00DF2DFC">
            <w:pPr>
              <w:pStyle w:val="afa"/>
              <w:rPr>
                <w:rFonts w:ascii="Times New Roman" w:hAnsi="Times New Roman" w:cs="Times New Roman"/>
                <w:sz w:val="24"/>
                <w:szCs w:val="24"/>
              </w:rPr>
            </w:pPr>
            <w:r>
              <w:rPr>
                <w:rFonts w:ascii="Times New Roman" w:hAnsi="Times New Roman" w:cs="Times New Roman"/>
                <w:sz w:val="24"/>
                <w:szCs w:val="24"/>
              </w:rPr>
              <w:t>149</w:t>
            </w:r>
          </w:p>
        </w:tc>
        <w:tc>
          <w:tcPr>
            <w:tcW w:w="1032" w:type="dxa"/>
            <w:tcBorders>
              <w:left w:val="single" w:sz="8" w:space="0" w:color="000000"/>
              <w:bottom w:val="single" w:sz="8" w:space="0" w:color="000000"/>
              <w:right w:val="single" w:sz="8" w:space="0" w:color="000000"/>
            </w:tcBorders>
            <w:shd w:val="clear" w:color="auto" w:fill="FFFFFF"/>
          </w:tcPr>
          <w:p w:rsidR="00A124BC" w:rsidRPr="00DF2DFC" w:rsidRDefault="00DF2DFC" w:rsidP="00EF7C8C">
            <w:pPr>
              <w:pStyle w:val="afa"/>
              <w:rPr>
                <w:rFonts w:ascii="Times New Roman" w:hAnsi="Times New Roman" w:cs="Times New Roman"/>
                <w:sz w:val="24"/>
                <w:szCs w:val="24"/>
              </w:rPr>
            </w:pPr>
            <w:r>
              <w:rPr>
                <w:rFonts w:ascii="Times New Roman" w:hAnsi="Times New Roman" w:cs="Times New Roman"/>
                <w:sz w:val="24"/>
                <w:szCs w:val="24"/>
              </w:rPr>
              <w:t>146</w:t>
            </w:r>
          </w:p>
        </w:tc>
      </w:tr>
    </w:tbl>
    <w:p w:rsidR="00A124BC" w:rsidRDefault="00A124BC" w:rsidP="00EF7C8C">
      <w:pPr>
        <w:pStyle w:val="afa"/>
        <w:rPr>
          <w:rFonts w:ascii="Times New Roman" w:hAnsi="Times New Roman" w:cs="Times New Roman"/>
          <w:b/>
          <w:bCs/>
          <w:sz w:val="24"/>
          <w:szCs w:val="24"/>
        </w:rPr>
      </w:pPr>
    </w:p>
    <w:p w:rsidR="00A124BC" w:rsidRDefault="00A124BC" w:rsidP="00B47131">
      <w:pPr>
        <w:pStyle w:val="afa"/>
        <w:tabs>
          <w:tab w:val="left" w:pos="5340"/>
        </w:tabs>
        <w:rPr>
          <w:rFonts w:ascii="Times New Roman" w:hAnsi="Times New Roman" w:cs="Times New Roman"/>
          <w:b/>
          <w:bCs/>
          <w:sz w:val="24"/>
          <w:szCs w:val="24"/>
        </w:rPr>
      </w:pPr>
      <w:r w:rsidRPr="00EF7C8C">
        <w:rPr>
          <w:rFonts w:ascii="Times New Roman" w:hAnsi="Times New Roman" w:cs="Times New Roman"/>
          <w:b/>
          <w:bCs/>
          <w:sz w:val="24"/>
          <w:szCs w:val="24"/>
        </w:rPr>
        <w:t>2.1.4. Развитие отраслей социальной сферы</w:t>
      </w:r>
      <w:r>
        <w:rPr>
          <w:rFonts w:ascii="Times New Roman" w:hAnsi="Times New Roman" w:cs="Times New Roman"/>
          <w:b/>
          <w:bCs/>
          <w:sz w:val="24"/>
          <w:szCs w:val="24"/>
        </w:rPr>
        <w:tab/>
      </w:r>
    </w:p>
    <w:p w:rsidR="00A124BC" w:rsidRPr="00EF7C8C" w:rsidRDefault="00A124BC" w:rsidP="00B47131">
      <w:pPr>
        <w:pStyle w:val="afa"/>
        <w:tabs>
          <w:tab w:val="left" w:pos="5340"/>
        </w:tabs>
        <w:rPr>
          <w:rFonts w:ascii="Times New Roman" w:hAnsi="Times New Roman" w:cs="Times New Roman"/>
          <w:sz w:val="24"/>
          <w:szCs w:val="24"/>
        </w:rPr>
      </w:pPr>
    </w:p>
    <w:p w:rsidR="00A124BC" w:rsidRPr="00EF7C8C" w:rsidRDefault="00A124BC" w:rsidP="00374F1F">
      <w:pPr>
        <w:pStyle w:val="afa"/>
        <w:ind w:firstLine="708"/>
        <w:rPr>
          <w:rFonts w:ascii="Times New Roman" w:hAnsi="Times New Roman" w:cs="Times New Roman"/>
          <w:sz w:val="24"/>
          <w:szCs w:val="24"/>
        </w:rPr>
      </w:pPr>
      <w:r w:rsidRPr="00EF7C8C">
        <w:rPr>
          <w:rFonts w:ascii="Times New Roman" w:hAnsi="Times New Roman" w:cs="Times New Roman"/>
          <w:sz w:val="24"/>
          <w:szCs w:val="24"/>
        </w:rPr>
        <w:t>В  связи  с  прогнозными  показателями  динамики  численности  населения,  изменившимися  условиями  экономического  развития,  предусматриваются  изменения  в  социальной  инфраструктуре.</w:t>
      </w:r>
    </w:p>
    <w:p w:rsidR="00A124BC" w:rsidRPr="00EF7C8C" w:rsidRDefault="00A124BC" w:rsidP="00374F1F">
      <w:pPr>
        <w:pStyle w:val="afa"/>
        <w:ind w:firstLine="708"/>
        <w:rPr>
          <w:rFonts w:ascii="Times New Roman" w:hAnsi="Times New Roman" w:cs="Times New Roman"/>
          <w:sz w:val="24"/>
          <w:szCs w:val="24"/>
        </w:rPr>
      </w:pPr>
      <w:r w:rsidRPr="00EF7C8C">
        <w:rPr>
          <w:rFonts w:ascii="Times New Roman" w:hAnsi="Times New Roman" w:cs="Times New Roman"/>
          <w:sz w:val="24"/>
          <w:szCs w:val="24"/>
        </w:rPr>
        <w:t>Прогнозом на 201</w:t>
      </w:r>
      <w:r w:rsidR="00185ACE">
        <w:rPr>
          <w:rFonts w:ascii="Times New Roman" w:hAnsi="Times New Roman" w:cs="Times New Roman"/>
          <w:sz w:val="24"/>
          <w:szCs w:val="24"/>
        </w:rPr>
        <w:t>7</w:t>
      </w:r>
      <w:r w:rsidRPr="00EF7C8C">
        <w:rPr>
          <w:rFonts w:ascii="Times New Roman" w:hAnsi="Times New Roman" w:cs="Times New Roman"/>
          <w:sz w:val="24"/>
          <w:szCs w:val="24"/>
        </w:rPr>
        <w:t xml:space="preserve"> год и на период до 202</w:t>
      </w:r>
      <w:r w:rsidR="00185ACE">
        <w:rPr>
          <w:rFonts w:ascii="Times New Roman" w:hAnsi="Times New Roman" w:cs="Times New Roman"/>
          <w:sz w:val="24"/>
          <w:szCs w:val="24"/>
        </w:rPr>
        <w:t>7</w:t>
      </w:r>
      <w:r w:rsidRPr="00EF7C8C">
        <w:rPr>
          <w:rFonts w:ascii="Times New Roman" w:hAnsi="Times New Roman" w:cs="Times New Roman"/>
          <w:sz w:val="24"/>
          <w:szCs w:val="24"/>
        </w:rPr>
        <w:t xml:space="preserve"> года  определены следующие приоритеты социальной  инфраструктуры развития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lastRenderedPageBreak/>
        <w:t xml:space="preserve">-повышение уровня жизни </w:t>
      </w:r>
      <w:r w:rsidR="00DF2DFC">
        <w:rPr>
          <w:rFonts w:ascii="Times New Roman" w:hAnsi="Times New Roman" w:cs="Times New Roman"/>
          <w:sz w:val="24"/>
          <w:szCs w:val="24"/>
        </w:rPr>
        <w:t>сельского</w:t>
      </w:r>
      <w:r w:rsidR="00DF2DFC" w:rsidRPr="00EF7C8C">
        <w:rPr>
          <w:rFonts w:ascii="Times New Roman" w:hAnsi="Times New Roman" w:cs="Times New Roman"/>
          <w:sz w:val="24"/>
          <w:szCs w:val="24"/>
        </w:rPr>
        <w:t xml:space="preserve"> </w:t>
      </w:r>
      <w:r w:rsidRPr="00EF7C8C">
        <w:rPr>
          <w:rFonts w:ascii="Times New Roman" w:hAnsi="Times New Roman" w:cs="Times New Roman"/>
          <w:sz w:val="24"/>
          <w:szCs w:val="24"/>
        </w:rPr>
        <w:t>населения, в т.ч. на основе развития социальной инфраструктуры;</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-развитие жилищной сферы в </w:t>
      </w:r>
      <w:r w:rsidR="00420954">
        <w:rPr>
          <w:rFonts w:ascii="Times New Roman" w:hAnsi="Times New Roman" w:cs="Times New Roman"/>
          <w:sz w:val="24"/>
          <w:szCs w:val="24"/>
        </w:rPr>
        <w:t>сельском</w:t>
      </w:r>
      <w:r w:rsidRPr="00EF7C8C">
        <w:rPr>
          <w:rFonts w:ascii="Times New Roman" w:hAnsi="Times New Roman" w:cs="Times New Roman"/>
          <w:sz w:val="24"/>
          <w:szCs w:val="24"/>
        </w:rPr>
        <w:t xml:space="preserve"> поселении;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-создание условий для гармоничного развития подрастающего поколения в </w:t>
      </w:r>
      <w:r w:rsidR="00185ACE">
        <w:rPr>
          <w:rFonts w:ascii="Times New Roman" w:hAnsi="Times New Roman" w:cs="Times New Roman"/>
          <w:sz w:val="24"/>
          <w:szCs w:val="24"/>
        </w:rPr>
        <w:t xml:space="preserve">сельском </w:t>
      </w:r>
      <w:r w:rsidRPr="00EF7C8C">
        <w:rPr>
          <w:rFonts w:ascii="Times New Roman" w:hAnsi="Times New Roman" w:cs="Times New Roman"/>
          <w:sz w:val="24"/>
          <w:szCs w:val="24"/>
        </w:rPr>
        <w:t>поселении;</w:t>
      </w: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sz w:val="24"/>
          <w:szCs w:val="24"/>
        </w:rPr>
        <w:t>-сохранение культурного наследия.</w:t>
      </w:r>
    </w:p>
    <w:p w:rsidR="00374F1F" w:rsidRDefault="00374F1F" w:rsidP="00EF7C8C">
      <w:pPr>
        <w:pStyle w:val="afa"/>
        <w:rPr>
          <w:rFonts w:ascii="Times New Roman" w:hAnsi="Times New Roman" w:cs="Times New Roman"/>
          <w:b/>
          <w:bCs/>
          <w:sz w:val="24"/>
          <w:szCs w:val="24"/>
        </w:rPr>
      </w:pPr>
    </w:p>
    <w:p w:rsidR="00A124BC" w:rsidRDefault="00A124BC" w:rsidP="00B47131">
      <w:pPr>
        <w:pStyle w:val="afa"/>
        <w:tabs>
          <w:tab w:val="left" w:pos="2265"/>
        </w:tabs>
        <w:rPr>
          <w:rFonts w:ascii="Times New Roman" w:hAnsi="Times New Roman" w:cs="Times New Roman"/>
          <w:b/>
          <w:bCs/>
          <w:sz w:val="24"/>
          <w:szCs w:val="24"/>
        </w:rPr>
      </w:pPr>
      <w:r w:rsidRPr="00EF7C8C">
        <w:rPr>
          <w:rFonts w:ascii="Times New Roman" w:hAnsi="Times New Roman" w:cs="Times New Roman"/>
          <w:b/>
          <w:bCs/>
          <w:sz w:val="24"/>
          <w:szCs w:val="24"/>
        </w:rPr>
        <w:t>2.1.4.1. Культура</w:t>
      </w:r>
      <w:r>
        <w:rPr>
          <w:rFonts w:ascii="Times New Roman" w:hAnsi="Times New Roman" w:cs="Times New Roman"/>
          <w:b/>
          <w:bCs/>
          <w:sz w:val="24"/>
          <w:szCs w:val="24"/>
        </w:rPr>
        <w:tab/>
      </w:r>
    </w:p>
    <w:p w:rsidR="00A124BC" w:rsidRPr="00EF7C8C" w:rsidRDefault="00A124BC" w:rsidP="00B47131">
      <w:pPr>
        <w:pStyle w:val="afa"/>
        <w:tabs>
          <w:tab w:val="left" w:pos="2265"/>
        </w:tabs>
        <w:rPr>
          <w:rFonts w:ascii="Times New Roman" w:hAnsi="Times New Roman" w:cs="Times New Roman"/>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Предоставление услуг населению в области культуры в</w:t>
      </w:r>
      <w:r>
        <w:rPr>
          <w:rFonts w:ascii="Times New Roman" w:hAnsi="Times New Roman" w:cs="Times New Roman"/>
          <w:sz w:val="24"/>
          <w:szCs w:val="24"/>
        </w:rPr>
        <w:t xml:space="preserve"> сельском </w:t>
      </w:r>
      <w:r w:rsidRPr="00EF7C8C">
        <w:rPr>
          <w:rFonts w:ascii="Times New Roman" w:hAnsi="Times New Roman" w:cs="Times New Roman"/>
          <w:sz w:val="24"/>
          <w:szCs w:val="24"/>
        </w:rPr>
        <w:t>поселении осуществляют:</w:t>
      </w:r>
    </w:p>
    <w:tbl>
      <w:tblPr>
        <w:tblpPr w:leftFromText="180" w:rightFromText="180" w:vertAnchor="text" w:horzAnchor="margin" w:tblpY="420"/>
        <w:tblW w:w="10031" w:type="dxa"/>
        <w:tblLayout w:type="fixed"/>
        <w:tblLook w:val="0000"/>
      </w:tblPr>
      <w:tblGrid>
        <w:gridCol w:w="720"/>
        <w:gridCol w:w="3600"/>
        <w:gridCol w:w="1884"/>
        <w:gridCol w:w="3827"/>
      </w:tblGrid>
      <w:tr w:rsidR="00B335F6" w:rsidRPr="001423AF" w:rsidTr="00374F1F">
        <w:trPr>
          <w:trHeight w:val="413"/>
        </w:trPr>
        <w:tc>
          <w:tcPr>
            <w:tcW w:w="720" w:type="dxa"/>
            <w:tcBorders>
              <w:top w:val="single" w:sz="4" w:space="0" w:color="000000"/>
              <w:left w:val="single" w:sz="4" w:space="0" w:color="000000"/>
              <w:bottom w:val="single" w:sz="4" w:space="0" w:color="000000"/>
            </w:tcBorders>
            <w:shd w:val="clear" w:color="auto" w:fill="CCCCCC"/>
          </w:tcPr>
          <w:p w:rsidR="00B335F6" w:rsidRPr="00B335F6" w:rsidRDefault="00B335F6" w:rsidP="00B335F6">
            <w:pPr>
              <w:jc w:val="center"/>
              <w:rPr>
                <w:rFonts w:ascii="Times New Roman" w:hAnsi="Times New Roman" w:cs="Times New Roman"/>
                <w:sz w:val="20"/>
                <w:szCs w:val="20"/>
              </w:rPr>
            </w:pPr>
            <w:r w:rsidRPr="00B335F6">
              <w:rPr>
                <w:rFonts w:ascii="Times New Roman" w:hAnsi="Times New Roman" w:cs="Times New Roman"/>
                <w:sz w:val="20"/>
                <w:szCs w:val="20"/>
              </w:rPr>
              <w:t>№</w:t>
            </w:r>
          </w:p>
        </w:tc>
        <w:tc>
          <w:tcPr>
            <w:tcW w:w="3600" w:type="dxa"/>
            <w:tcBorders>
              <w:top w:val="single" w:sz="4" w:space="0" w:color="000000"/>
              <w:left w:val="single" w:sz="4" w:space="0" w:color="000000"/>
              <w:bottom w:val="single" w:sz="4" w:space="0" w:color="000000"/>
            </w:tcBorders>
            <w:shd w:val="clear" w:color="auto" w:fill="CCCCCC"/>
          </w:tcPr>
          <w:p w:rsidR="00B335F6" w:rsidRPr="00B335F6" w:rsidRDefault="00B335F6" w:rsidP="00B335F6">
            <w:pPr>
              <w:jc w:val="center"/>
              <w:rPr>
                <w:rFonts w:ascii="Times New Roman" w:hAnsi="Times New Roman" w:cs="Times New Roman"/>
                <w:sz w:val="20"/>
                <w:szCs w:val="20"/>
              </w:rPr>
            </w:pPr>
            <w:r w:rsidRPr="00B335F6">
              <w:rPr>
                <w:rFonts w:ascii="Times New Roman" w:hAnsi="Times New Roman" w:cs="Times New Roman"/>
                <w:sz w:val="20"/>
                <w:szCs w:val="20"/>
              </w:rPr>
              <w:t>Наименование</w:t>
            </w:r>
          </w:p>
        </w:tc>
        <w:tc>
          <w:tcPr>
            <w:tcW w:w="1884" w:type="dxa"/>
            <w:tcBorders>
              <w:top w:val="single" w:sz="4" w:space="0" w:color="000000"/>
              <w:left w:val="single" w:sz="4" w:space="0" w:color="000000"/>
              <w:bottom w:val="single" w:sz="4" w:space="0" w:color="000000"/>
            </w:tcBorders>
            <w:shd w:val="clear" w:color="auto" w:fill="CCCCCC"/>
          </w:tcPr>
          <w:p w:rsidR="00B335F6" w:rsidRPr="00B335F6" w:rsidRDefault="00B335F6" w:rsidP="00B335F6">
            <w:pPr>
              <w:jc w:val="center"/>
              <w:rPr>
                <w:rFonts w:ascii="Times New Roman" w:hAnsi="Times New Roman" w:cs="Times New Roman"/>
                <w:sz w:val="20"/>
                <w:szCs w:val="20"/>
              </w:rPr>
            </w:pPr>
            <w:r w:rsidRPr="00B335F6">
              <w:rPr>
                <w:rFonts w:ascii="Times New Roman" w:hAnsi="Times New Roman" w:cs="Times New Roman"/>
                <w:sz w:val="20"/>
                <w:szCs w:val="20"/>
              </w:rPr>
              <w:t>Населенный пункт</w:t>
            </w:r>
          </w:p>
        </w:tc>
        <w:tc>
          <w:tcPr>
            <w:tcW w:w="3827" w:type="dxa"/>
            <w:tcBorders>
              <w:top w:val="single" w:sz="4" w:space="0" w:color="000000"/>
              <w:left w:val="single" w:sz="4" w:space="0" w:color="000000"/>
              <w:bottom w:val="single" w:sz="4" w:space="0" w:color="000000"/>
              <w:right w:val="single" w:sz="4" w:space="0" w:color="000000"/>
            </w:tcBorders>
            <w:shd w:val="clear" w:color="auto" w:fill="CCCCCC"/>
          </w:tcPr>
          <w:p w:rsidR="00B335F6" w:rsidRPr="00B335F6" w:rsidRDefault="00B335F6" w:rsidP="00B335F6">
            <w:pPr>
              <w:jc w:val="center"/>
              <w:rPr>
                <w:rFonts w:ascii="Times New Roman" w:hAnsi="Times New Roman" w:cs="Times New Roman"/>
                <w:sz w:val="20"/>
                <w:szCs w:val="20"/>
              </w:rPr>
            </w:pPr>
            <w:r w:rsidRPr="00B335F6">
              <w:rPr>
                <w:rFonts w:ascii="Times New Roman" w:hAnsi="Times New Roman" w:cs="Times New Roman"/>
                <w:sz w:val="20"/>
                <w:szCs w:val="20"/>
              </w:rPr>
              <w:t>Мощность</w:t>
            </w:r>
          </w:p>
        </w:tc>
      </w:tr>
      <w:tr w:rsidR="00B335F6" w:rsidRPr="001423AF" w:rsidTr="00374F1F">
        <w:tc>
          <w:tcPr>
            <w:tcW w:w="720" w:type="dxa"/>
            <w:tcBorders>
              <w:top w:val="single" w:sz="4" w:space="0" w:color="000000"/>
              <w:left w:val="single" w:sz="4" w:space="0" w:color="000000"/>
              <w:bottom w:val="single" w:sz="4" w:space="0" w:color="000000"/>
            </w:tcBorders>
          </w:tcPr>
          <w:p w:rsidR="00B335F6" w:rsidRPr="00B335F6" w:rsidRDefault="00B335F6" w:rsidP="00B335F6">
            <w:pPr>
              <w:jc w:val="center"/>
              <w:rPr>
                <w:rFonts w:ascii="Times New Roman" w:hAnsi="Times New Roman" w:cs="Times New Roman"/>
                <w:sz w:val="20"/>
                <w:szCs w:val="20"/>
              </w:rPr>
            </w:pPr>
            <w:r w:rsidRPr="00B335F6">
              <w:rPr>
                <w:rFonts w:ascii="Times New Roman" w:hAnsi="Times New Roman" w:cs="Times New Roman"/>
                <w:sz w:val="20"/>
                <w:szCs w:val="20"/>
              </w:rPr>
              <w:t>1</w:t>
            </w:r>
          </w:p>
        </w:tc>
        <w:tc>
          <w:tcPr>
            <w:tcW w:w="3600" w:type="dxa"/>
            <w:tcBorders>
              <w:top w:val="single" w:sz="4" w:space="0" w:color="000000"/>
              <w:left w:val="single" w:sz="4" w:space="0" w:color="000000"/>
              <w:bottom w:val="single" w:sz="4" w:space="0" w:color="000000"/>
            </w:tcBorders>
          </w:tcPr>
          <w:p w:rsidR="00B335F6" w:rsidRPr="00B335F6" w:rsidRDefault="00B335F6" w:rsidP="00B335F6">
            <w:pPr>
              <w:rPr>
                <w:rFonts w:ascii="Times New Roman" w:hAnsi="Times New Roman" w:cs="Times New Roman"/>
                <w:sz w:val="20"/>
                <w:szCs w:val="20"/>
              </w:rPr>
            </w:pPr>
            <w:r w:rsidRPr="00B335F6">
              <w:rPr>
                <w:rFonts w:ascii="Times New Roman" w:hAnsi="Times New Roman" w:cs="Times New Roman"/>
                <w:sz w:val="20"/>
                <w:szCs w:val="20"/>
              </w:rPr>
              <w:t>МКУК «Правохавской СДК»</w:t>
            </w:r>
          </w:p>
        </w:tc>
        <w:tc>
          <w:tcPr>
            <w:tcW w:w="1884" w:type="dxa"/>
            <w:tcBorders>
              <w:top w:val="single" w:sz="4" w:space="0" w:color="000000"/>
              <w:left w:val="single" w:sz="4" w:space="0" w:color="000000"/>
              <w:bottom w:val="single" w:sz="4" w:space="0" w:color="000000"/>
            </w:tcBorders>
          </w:tcPr>
          <w:p w:rsidR="00B335F6" w:rsidRPr="00B335F6" w:rsidRDefault="00B335F6" w:rsidP="00B335F6">
            <w:pPr>
              <w:rPr>
                <w:rFonts w:ascii="Times New Roman" w:hAnsi="Times New Roman" w:cs="Times New Roman"/>
                <w:sz w:val="20"/>
                <w:szCs w:val="20"/>
              </w:rPr>
            </w:pPr>
            <w:r w:rsidRPr="00B335F6">
              <w:rPr>
                <w:rFonts w:ascii="Times New Roman" w:hAnsi="Times New Roman" w:cs="Times New Roman"/>
                <w:sz w:val="20"/>
                <w:szCs w:val="20"/>
              </w:rPr>
              <w:t>С.Правая Хава</w:t>
            </w:r>
          </w:p>
        </w:tc>
        <w:tc>
          <w:tcPr>
            <w:tcW w:w="3827" w:type="dxa"/>
            <w:tcBorders>
              <w:top w:val="single" w:sz="4" w:space="0" w:color="000000"/>
              <w:left w:val="single" w:sz="4" w:space="0" w:color="000000"/>
              <w:bottom w:val="single" w:sz="4" w:space="0" w:color="000000"/>
              <w:right w:val="single" w:sz="4" w:space="0" w:color="000000"/>
            </w:tcBorders>
          </w:tcPr>
          <w:p w:rsidR="00B335F6" w:rsidRPr="00B335F6" w:rsidRDefault="00B335F6" w:rsidP="00B335F6">
            <w:pPr>
              <w:jc w:val="center"/>
              <w:rPr>
                <w:rFonts w:ascii="Times New Roman" w:hAnsi="Times New Roman" w:cs="Times New Roman"/>
                <w:sz w:val="20"/>
                <w:szCs w:val="20"/>
              </w:rPr>
            </w:pPr>
            <w:r w:rsidRPr="00B335F6">
              <w:rPr>
                <w:rFonts w:ascii="Times New Roman" w:hAnsi="Times New Roman" w:cs="Times New Roman"/>
                <w:sz w:val="20"/>
                <w:szCs w:val="20"/>
              </w:rPr>
              <w:t>90 кв.м</w:t>
            </w:r>
          </w:p>
        </w:tc>
      </w:tr>
      <w:tr w:rsidR="00B335F6" w:rsidRPr="001423AF" w:rsidTr="00374F1F">
        <w:tc>
          <w:tcPr>
            <w:tcW w:w="720" w:type="dxa"/>
            <w:tcBorders>
              <w:top w:val="single" w:sz="4" w:space="0" w:color="000000"/>
              <w:left w:val="single" w:sz="4" w:space="0" w:color="000000"/>
              <w:bottom w:val="single" w:sz="4" w:space="0" w:color="000000"/>
            </w:tcBorders>
          </w:tcPr>
          <w:p w:rsidR="00B335F6" w:rsidRPr="00B335F6" w:rsidRDefault="00B335F6" w:rsidP="00B335F6">
            <w:pPr>
              <w:jc w:val="center"/>
            </w:pPr>
            <w:r w:rsidRPr="00B335F6">
              <w:t>4</w:t>
            </w:r>
          </w:p>
        </w:tc>
        <w:tc>
          <w:tcPr>
            <w:tcW w:w="3600" w:type="dxa"/>
            <w:tcBorders>
              <w:top w:val="single" w:sz="4" w:space="0" w:color="000000"/>
              <w:left w:val="single" w:sz="4" w:space="0" w:color="000000"/>
              <w:bottom w:val="single" w:sz="4" w:space="0" w:color="000000"/>
            </w:tcBorders>
          </w:tcPr>
          <w:p w:rsidR="00B335F6" w:rsidRPr="00B335F6" w:rsidRDefault="00B335F6" w:rsidP="00B335F6">
            <w:r w:rsidRPr="00B335F6">
              <w:rPr>
                <w:rFonts w:ascii="Times New Roman" w:hAnsi="Times New Roman" w:cs="Times New Roman"/>
                <w:sz w:val="24"/>
                <w:szCs w:val="24"/>
              </w:rPr>
              <w:t>библиотека</w:t>
            </w:r>
          </w:p>
        </w:tc>
        <w:tc>
          <w:tcPr>
            <w:tcW w:w="1884" w:type="dxa"/>
            <w:tcBorders>
              <w:top w:val="single" w:sz="4" w:space="0" w:color="000000"/>
              <w:left w:val="single" w:sz="4" w:space="0" w:color="000000"/>
              <w:bottom w:val="single" w:sz="4" w:space="0" w:color="000000"/>
            </w:tcBorders>
          </w:tcPr>
          <w:p w:rsidR="00B335F6" w:rsidRPr="00DF44C3" w:rsidRDefault="00B335F6" w:rsidP="00B335F6">
            <w:pPr>
              <w:rPr>
                <w:rFonts w:ascii="Times New Roman" w:hAnsi="Times New Roman" w:cs="Times New Roman"/>
              </w:rPr>
            </w:pPr>
            <w:r w:rsidRPr="00DF44C3">
              <w:rPr>
                <w:rFonts w:ascii="Times New Roman" w:hAnsi="Times New Roman" w:cs="Times New Roman"/>
                <w:sz w:val="24"/>
                <w:szCs w:val="24"/>
              </w:rPr>
              <w:t>С.Правая Хава</w:t>
            </w:r>
          </w:p>
        </w:tc>
        <w:tc>
          <w:tcPr>
            <w:tcW w:w="3827" w:type="dxa"/>
            <w:tcBorders>
              <w:top w:val="single" w:sz="4" w:space="0" w:color="000000"/>
              <w:left w:val="single" w:sz="4" w:space="0" w:color="000000"/>
              <w:bottom w:val="single" w:sz="4" w:space="0" w:color="000000"/>
              <w:right w:val="single" w:sz="4" w:space="0" w:color="000000"/>
            </w:tcBorders>
          </w:tcPr>
          <w:p w:rsidR="00B335F6" w:rsidRPr="00DF44C3" w:rsidRDefault="00B335F6" w:rsidP="00B335F6">
            <w:pPr>
              <w:jc w:val="center"/>
              <w:rPr>
                <w:rFonts w:ascii="Times New Roman" w:hAnsi="Times New Roman" w:cs="Times New Roman"/>
              </w:rPr>
            </w:pPr>
            <w:r w:rsidRPr="00DF44C3">
              <w:rPr>
                <w:rFonts w:ascii="Times New Roman" w:hAnsi="Times New Roman" w:cs="Times New Roman"/>
              </w:rPr>
              <w:t>6700 экземпляров книг</w:t>
            </w:r>
          </w:p>
        </w:tc>
      </w:tr>
    </w:tbl>
    <w:p w:rsidR="00374F1F" w:rsidRDefault="00374F1F" w:rsidP="00B335F6">
      <w:pPr>
        <w:pStyle w:val="afa"/>
        <w:ind w:firstLine="708"/>
        <w:rPr>
          <w:rFonts w:ascii="Times New Roman" w:hAnsi="Times New Roman" w:cs="Times New Roman"/>
          <w:sz w:val="24"/>
          <w:szCs w:val="24"/>
        </w:rPr>
      </w:pPr>
    </w:p>
    <w:p w:rsidR="00A124BC" w:rsidRPr="00EF7C8C" w:rsidRDefault="00A124BC" w:rsidP="00B335F6">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В </w:t>
      </w:r>
      <w:r>
        <w:rPr>
          <w:rFonts w:ascii="Times New Roman" w:hAnsi="Times New Roman" w:cs="Times New Roman"/>
          <w:sz w:val="24"/>
          <w:szCs w:val="24"/>
        </w:rPr>
        <w:t>сельск</w:t>
      </w:r>
      <w:r w:rsidR="00B335F6">
        <w:rPr>
          <w:rFonts w:ascii="Times New Roman" w:hAnsi="Times New Roman" w:cs="Times New Roman"/>
          <w:sz w:val="24"/>
          <w:szCs w:val="24"/>
        </w:rPr>
        <w:t>ом</w:t>
      </w:r>
      <w:r>
        <w:rPr>
          <w:rFonts w:ascii="Times New Roman" w:hAnsi="Times New Roman" w:cs="Times New Roman"/>
          <w:sz w:val="24"/>
          <w:szCs w:val="24"/>
        </w:rPr>
        <w:t xml:space="preserve"> клуб</w:t>
      </w:r>
      <w:r w:rsidR="00B335F6">
        <w:rPr>
          <w:rFonts w:ascii="Times New Roman" w:hAnsi="Times New Roman" w:cs="Times New Roman"/>
          <w:sz w:val="24"/>
          <w:szCs w:val="24"/>
        </w:rPr>
        <w:t>е</w:t>
      </w:r>
      <w:r w:rsidRPr="00EF7C8C">
        <w:rPr>
          <w:rFonts w:ascii="Times New Roman" w:hAnsi="Times New Roman" w:cs="Times New Roman"/>
          <w:sz w:val="24"/>
          <w:szCs w:val="24"/>
        </w:rPr>
        <w:t xml:space="preserve"> работают кружки для взрослых и детей различных направлений: танцевальные, музыкальные</w:t>
      </w:r>
      <w:r>
        <w:rPr>
          <w:rFonts w:ascii="Times New Roman" w:hAnsi="Times New Roman" w:cs="Times New Roman"/>
          <w:sz w:val="24"/>
          <w:szCs w:val="24"/>
        </w:rPr>
        <w:t xml:space="preserve">, </w:t>
      </w:r>
      <w:r w:rsidR="00B335F6">
        <w:rPr>
          <w:rFonts w:ascii="Times New Roman" w:hAnsi="Times New Roman" w:cs="Times New Roman"/>
          <w:sz w:val="24"/>
          <w:szCs w:val="24"/>
        </w:rPr>
        <w:t>рисования.</w:t>
      </w:r>
      <w:r w:rsidRPr="00EF7C8C">
        <w:rPr>
          <w:rFonts w:ascii="Times New Roman" w:hAnsi="Times New Roman" w:cs="Times New Roman"/>
          <w:sz w:val="24"/>
          <w:szCs w:val="24"/>
        </w:rPr>
        <w:t xml:space="preserve">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Одним из основных направлений работы  является работа по организации досуга детей и подростков, это: проведение интеллектуальных игр, </w:t>
      </w:r>
      <w:r w:rsidR="00B335F6">
        <w:rPr>
          <w:rFonts w:ascii="Times New Roman" w:hAnsi="Times New Roman" w:cs="Times New Roman"/>
          <w:sz w:val="24"/>
          <w:szCs w:val="24"/>
        </w:rPr>
        <w:t xml:space="preserve">вечеров </w:t>
      </w:r>
      <w:r w:rsidRPr="00EF7C8C">
        <w:rPr>
          <w:rFonts w:ascii="Times New Roman" w:hAnsi="Times New Roman" w:cs="Times New Roman"/>
          <w:sz w:val="24"/>
          <w:szCs w:val="24"/>
        </w:rPr>
        <w:t xml:space="preserve"> молодежи.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Задача  культурно-досуговых </w:t>
      </w:r>
      <w:r w:rsidR="00DF44C3" w:rsidRPr="00EF7C8C">
        <w:rPr>
          <w:rFonts w:ascii="Times New Roman" w:hAnsi="Times New Roman" w:cs="Times New Roman"/>
          <w:sz w:val="24"/>
          <w:szCs w:val="24"/>
        </w:rPr>
        <w:t>учреждени</w:t>
      </w:r>
      <w:r w:rsidR="00DF44C3">
        <w:rPr>
          <w:rFonts w:ascii="Times New Roman" w:hAnsi="Times New Roman" w:cs="Times New Roman"/>
          <w:sz w:val="24"/>
          <w:szCs w:val="24"/>
        </w:rPr>
        <w:t>й</w:t>
      </w:r>
      <w:r w:rsidRPr="00EF7C8C">
        <w:rPr>
          <w:rFonts w:ascii="Times New Roman" w:hAnsi="Times New Roman" w:cs="Times New Roman"/>
          <w:sz w:val="24"/>
          <w:szCs w:val="24"/>
        </w:rPr>
        <w:t xml:space="preserve"> - вводить инновационные формы организации досуга населения и  увеличить процент охвата населения. </w:t>
      </w: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sz w:val="24"/>
          <w:szCs w:val="24"/>
        </w:rPr>
        <w:t xml:space="preserve">Проведение этих мероприятий позволит увеличить обеспеченность населения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культурно-досуговыми  услугами.</w:t>
      </w:r>
    </w:p>
    <w:p w:rsidR="00A124BC" w:rsidRDefault="00A124BC" w:rsidP="00EF7C8C">
      <w:pPr>
        <w:pStyle w:val="afa"/>
        <w:rPr>
          <w:rFonts w:ascii="Times New Roman" w:hAnsi="Times New Roman" w:cs="Times New Roman"/>
          <w:b/>
          <w:bCs/>
          <w:sz w:val="24"/>
          <w:szCs w:val="24"/>
        </w:rPr>
      </w:pPr>
    </w:p>
    <w:p w:rsidR="00A124BC" w:rsidRDefault="00A124BC" w:rsidP="00EF7C8C">
      <w:pPr>
        <w:pStyle w:val="afa"/>
        <w:rPr>
          <w:rFonts w:ascii="Times New Roman" w:hAnsi="Times New Roman" w:cs="Times New Roman"/>
          <w:b/>
          <w:bCs/>
          <w:sz w:val="24"/>
          <w:szCs w:val="24"/>
        </w:rPr>
      </w:pPr>
      <w:r w:rsidRPr="00EF7C8C">
        <w:rPr>
          <w:rFonts w:ascii="Times New Roman" w:hAnsi="Times New Roman" w:cs="Times New Roman"/>
          <w:b/>
          <w:bCs/>
          <w:sz w:val="24"/>
          <w:szCs w:val="24"/>
        </w:rPr>
        <w:t>2.1.4.2.Физическая культура и спорт</w:t>
      </w:r>
    </w:p>
    <w:p w:rsidR="00B945D9" w:rsidRPr="00EF7C8C" w:rsidRDefault="00B945D9" w:rsidP="00EF7C8C">
      <w:pPr>
        <w:pStyle w:val="afa"/>
        <w:rPr>
          <w:rFonts w:ascii="Times New Roman" w:hAnsi="Times New Roman" w:cs="Times New Roman"/>
          <w:sz w:val="24"/>
          <w:szCs w:val="24"/>
        </w:rPr>
      </w:pPr>
    </w:p>
    <w:tbl>
      <w:tblPr>
        <w:tblW w:w="0" w:type="auto"/>
        <w:tblInd w:w="-34" w:type="dxa"/>
        <w:tblLayout w:type="fixed"/>
        <w:tblLook w:val="0000"/>
      </w:tblPr>
      <w:tblGrid>
        <w:gridCol w:w="709"/>
        <w:gridCol w:w="3261"/>
        <w:gridCol w:w="2409"/>
        <w:gridCol w:w="3686"/>
      </w:tblGrid>
      <w:tr w:rsidR="00A124BC" w:rsidRPr="001423AF" w:rsidTr="00374F1F">
        <w:tc>
          <w:tcPr>
            <w:tcW w:w="709"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w:t>
            </w:r>
          </w:p>
        </w:tc>
        <w:tc>
          <w:tcPr>
            <w:tcW w:w="3261"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Наименование</w:t>
            </w:r>
          </w:p>
        </w:tc>
        <w:tc>
          <w:tcPr>
            <w:tcW w:w="2409"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Pr>
                <w:rFonts w:ascii="Times New Roman" w:hAnsi="Times New Roman" w:cs="Times New Roman"/>
                <w:sz w:val="24"/>
                <w:szCs w:val="24"/>
              </w:rPr>
              <w:t xml:space="preserve">Адрес </w:t>
            </w:r>
          </w:p>
        </w:tc>
        <w:tc>
          <w:tcPr>
            <w:tcW w:w="3686" w:type="dxa"/>
            <w:tcBorders>
              <w:top w:val="single" w:sz="4" w:space="0" w:color="000000"/>
              <w:left w:val="single" w:sz="4" w:space="0" w:color="000000"/>
              <w:bottom w:val="single" w:sz="4" w:space="0" w:color="000000"/>
              <w:right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Состояние</w:t>
            </w:r>
          </w:p>
        </w:tc>
      </w:tr>
      <w:tr w:rsidR="00A124BC" w:rsidRPr="001423AF" w:rsidTr="00374F1F">
        <w:trPr>
          <w:trHeight w:val="295"/>
        </w:trPr>
        <w:tc>
          <w:tcPr>
            <w:tcW w:w="709"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1</w:t>
            </w:r>
          </w:p>
        </w:tc>
        <w:tc>
          <w:tcPr>
            <w:tcW w:w="3261"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2</w:t>
            </w:r>
          </w:p>
        </w:tc>
        <w:tc>
          <w:tcPr>
            <w:tcW w:w="2409"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b/>
                <w:bCs/>
                <w:sz w:val="24"/>
                <w:szCs w:val="24"/>
              </w:rPr>
            </w:pPr>
            <w:r w:rsidRPr="001423AF">
              <w:rPr>
                <w:rFonts w:ascii="Times New Roman" w:hAnsi="Times New Roman" w:cs="Times New Roman"/>
                <w:b/>
                <w:bCs/>
                <w:sz w:val="24"/>
                <w:szCs w:val="24"/>
              </w:rPr>
              <w:t>3</w:t>
            </w:r>
          </w:p>
        </w:tc>
        <w:tc>
          <w:tcPr>
            <w:tcW w:w="3686" w:type="dxa"/>
            <w:tcBorders>
              <w:top w:val="single" w:sz="4" w:space="0" w:color="000000"/>
              <w:left w:val="single" w:sz="4" w:space="0" w:color="000000"/>
              <w:bottom w:val="single" w:sz="4" w:space="0" w:color="000000"/>
              <w:right w:val="single" w:sz="4" w:space="0" w:color="000000"/>
            </w:tcBorders>
          </w:tcPr>
          <w:p w:rsidR="00A124BC" w:rsidRPr="001423AF" w:rsidRDefault="00A124BC" w:rsidP="00EF7C8C">
            <w:pPr>
              <w:pStyle w:val="afa"/>
              <w:rPr>
                <w:rFonts w:ascii="Times New Roman" w:hAnsi="Times New Roman" w:cs="Times New Roman"/>
                <w:sz w:val="24"/>
                <w:szCs w:val="24"/>
              </w:rPr>
            </w:pPr>
            <w:r>
              <w:rPr>
                <w:rFonts w:ascii="Times New Roman" w:hAnsi="Times New Roman" w:cs="Times New Roman"/>
                <w:b/>
                <w:bCs/>
                <w:sz w:val="24"/>
                <w:szCs w:val="24"/>
              </w:rPr>
              <w:t>4</w:t>
            </w:r>
          </w:p>
        </w:tc>
      </w:tr>
      <w:tr w:rsidR="00A124BC" w:rsidRPr="00701417" w:rsidTr="00374F1F">
        <w:tc>
          <w:tcPr>
            <w:tcW w:w="709" w:type="dxa"/>
            <w:tcBorders>
              <w:top w:val="single" w:sz="4" w:space="0" w:color="000000"/>
              <w:left w:val="single" w:sz="4" w:space="0" w:color="000000"/>
              <w:bottom w:val="single" w:sz="4" w:space="0" w:color="000000"/>
            </w:tcBorders>
          </w:tcPr>
          <w:p w:rsidR="00A124BC" w:rsidRPr="002A07F6" w:rsidRDefault="00A124BC" w:rsidP="00EF7C8C">
            <w:pPr>
              <w:pStyle w:val="afa"/>
              <w:rPr>
                <w:rFonts w:ascii="Times New Roman" w:hAnsi="Times New Roman" w:cs="Times New Roman"/>
                <w:sz w:val="24"/>
                <w:szCs w:val="24"/>
              </w:rPr>
            </w:pPr>
            <w:r w:rsidRPr="002A07F6">
              <w:rPr>
                <w:rFonts w:ascii="Times New Roman" w:hAnsi="Times New Roman" w:cs="Times New Roman"/>
                <w:sz w:val="24"/>
                <w:szCs w:val="24"/>
              </w:rPr>
              <w:t>1.</w:t>
            </w:r>
          </w:p>
        </w:tc>
        <w:tc>
          <w:tcPr>
            <w:tcW w:w="3261" w:type="dxa"/>
            <w:tcBorders>
              <w:top w:val="single" w:sz="4" w:space="0" w:color="000000"/>
              <w:left w:val="single" w:sz="4" w:space="0" w:color="000000"/>
              <w:bottom w:val="single" w:sz="4" w:space="0" w:color="000000"/>
            </w:tcBorders>
          </w:tcPr>
          <w:p w:rsidR="00A124BC" w:rsidRPr="002A07F6" w:rsidRDefault="00A124BC" w:rsidP="00030316">
            <w:pPr>
              <w:pStyle w:val="afa"/>
              <w:rPr>
                <w:rFonts w:ascii="Times New Roman" w:hAnsi="Times New Roman" w:cs="Times New Roman"/>
                <w:sz w:val="24"/>
                <w:szCs w:val="24"/>
              </w:rPr>
            </w:pPr>
            <w:r w:rsidRPr="002A07F6">
              <w:rPr>
                <w:rFonts w:ascii="Times New Roman" w:hAnsi="Times New Roman" w:cs="Times New Roman"/>
                <w:sz w:val="24"/>
                <w:szCs w:val="24"/>
                <w:shd w:val="clear" w:color="auto" w:fill="FFFFFF"/>
              </w:rPr>
              <w:t>Спортивный зал М</w:t>
            </w:r>
            <w:r w:rsidR="00030316" w:rsidRPr="002A07F6">
              <w:rPr>
                <w:rFonts w:ascii="Times New Roman" w:hAnsi="Times New Roman" w:cs="Times New Roman"/>
                <w:sz w:val="24"/>
                <w:szCs w:val="24"/>
                <w:shd w:val="clear" w:color="auto" w:fill="FFFFFF"/>
              </w:rPr>
              <w:t>К</w:t>
            </w:r>
            <w:r w:rsidRPr="002A07F6">
              <w:rPr>
                <w:rFonts w:ascii="Times New Roman" w:hAnsi="Times New Roman" w:cs="Times New Roman"/>
                <w:sz w:val="24"/>
                <w:szCs w:val="24"/>
                <w:shd w:val="clear" w:color="auto" w:fill="FFFFFF"/>
              </w:rPr>
              <w:t xml:space="preserve">ОУ </w:t>
            </w:r>
            <w:r w:rsidR="00030316" w:rsidRPr="002A07F6">
              <w:rPr>
                <w:rFonts w:ascii="Times New Roman" w:hAnsi="Times New Roman" w:cs="Times New Roman"/>
                <w:sz w:val="24"/>
                <w:szCs w:val="24"/>
                <w:shd w:val="clear" w:color="auto" w:fill="FFFFFF"/>
              </w:rPr>
              <w:t>«Правохавская СОШ»</w:t>
            </w:r>
          </w:p>
        </w:tc>
        <w:tc>
          <w:tcPr>
            <w:tcW w:w="2409" w:type="dxa"/>
            <w:tcBorders>
              <w:top w:val="single" w:sz="4" w:space="0" w:color="000000"/>
              <w:left w:val="single" w:sz="4" w:space="0" w:color="000000"/>
              <w:bottom w:val="single" w:sz="4" w:space="0" w:color="000000"/>
            </w:tcBorders>
          </w:tcPr>
          <w:p w:rsidR="00A124BC" w:rsidRPr="002A07F6" w:rsidRDefault="00030316" w:rsidP="00EF7C8C">
            <w:pPr>
              <w:pStyle w:val="afa"/>
              <w:rPr>
                <w:rFonts w:ascii="Times New Roman" w:hAnsi="Times New Roman" w:cs="Times New Roman"/>
                <w:sz w:val="24"/>
                <w:szCs w:val="24"/>
              </w:rPr>
            </w:pPr>
            <w:r w:rsidRPr="002A07F6">
              <w:rPr>
                <w:rFonts w:ascii="Times New Roman" w:hAnsi="Times New Roman" w:cs="Times New Roman"/>
                <w:sz w:val="24"/>
                <w:szCs w:val="24"/>
              </w:rPr>
              <w:t>С. Правая Хава</w:t>
            </w:r>
          </w:p>
        </w:tc>
        <w:tc>
          <w:tcPr>
            <w:tcW w:w="3686" w:type="dxa"/>
            <w:tcBorders>
              <w:top w:val="single" w:sz="4" w:space="0" w:color="000000"/>
              <w:left w:val="single" w:sz="4" w:space="0" w:color="000000"/>
              <w:bottom w:val="single" w:sz="4" w:space="0" w:color="000000"/>
              <w:right w:val="single" w:sz="4" w:space="0" w:color="000000"/>
            </w:tcBorders>
          </w:tcPr>
          <w:p w:rsidR="00A124BC" w:rsidRPr="002A07F6" w:rsidRDefault="00A124BC" w:rsidP="00EF7C8C">
            <w:pPr>
              <w:pStyle w:val="afa"/>
              <w:rPr>
                <w:rFonts w:ascii="Times New Roman" w:hAnsi="Times New Roman" w:cs="Times New Roman"/>
                <w:sz w:val="24"/>
                <w:szCs w:val="24"/>
              </w:rPr>
            </w:pPr>
            <w:r w:rsidRPr="002A07F6">
              <w:rPr>
                <w:rFonts w:ascii="Times New Roman" w:hAnsi="Times New Roman" w:cs="Times New Roman"/>
                <w:sz w:val="24"/>
                <w:szCs w:val="24"/>
              </w:rPr>
              <w:t>Удовлетворительное</w:t>
            </w:r>
          </w:p>
        </w:tc>
      </w:tr>
    </w:tbl>
    <w:p w:rsidR="00A124BC" w:rsidRPr="00EF7C8C" w:rsidRDefault="00185ACE" w:rsidP="00374F1F">
      <w:pPr>
        <w:pStyle w:val="afa"/>
        <w:ind w:firstLine="708"/>
        <w:rPr>
          <w:rFonts w:ascii="Times New Roman" w:hAnsi="Times New Roman" w:cs="Times New Roman"/>
          <w:sz w:val="24"/>
          <w:szCs w:val="24"/>
        </w:rPr>
      </w:pPr>
      <w:r>
        <w:rPr>
          <w:rFonts w:ascii="Times New Roman" w:hAnsi="Times New Roman" w:cs="Times New Roman"/>
          <w:sz w:val="24"/>
          <w:szCs w:val="24"/>
        </w:rPr>
        <w:t xml:space="preserve">В </w:t>
      </w:r>
      <w:r w:rsidR="00A124BC">
        <w:rPr>
          <w:rFonts w:ascii="Times New Roman" w:hAnsi="Times New Roman" w:cs="Times New Roman"/>
          <w:sz w:val="24"/>
          <w:szCs w:val="24"/>
        </w:rPr>
        <w:t>сельском</w:t>
      </w:r>
      <w:r w:rsidR="00A124BC" w:rsidRPr="00EF7C8C">
        <w:rPr>
          <w:rFonts w:ascii="Times New Roman" w:hAnsi="Times New Roman" w:cs="Times New Roman"/>
          <w:sz w:val="24"/>
          <w:szCs w:val="24"/>
        </w:rPr>
        <w:t xml:space="preserve">   поселении  ведется работа в </w:t>
      </w:r>
      <w:r w:rsidR="00263B42" w:rsidRPr="00EF7C8C">
        <w:rPr>
          <w:rFonts w:ascii="Times New Roman" w:hAnsi="Times New Roman" w:cs="Times New Roman"/>
          <w:sz w:val="24"/>
          <w:szCs w:val="24"/>
        </w:rPr>
        <w:t>спортивн</w:t>
      </w:r>
      <w:r w:rsidR="00263B42">
        <w:rPr>
          <w:rFonts w:ascii="Times New Roman" w:hAnsi="Times New Roman" w:cs="Times New Roman"/>
          <w:sz w:val="24"/>
          <w:szCs w:val="24"/>
        </w:rPr>
        <w:t>ых</w:t>
      </w:r>
      <w:r w:rsidR="00A124BC" w:rsidRPr="00EF7C8C">
        <w:rPr>
          <w:rFonts w:ascii="Times New Roman" w:hAnsi="Times New Roman" w:cs="Times New Roman"/>
          <w:sz w:val="24"/>
          <w:szCs w:val="24"/>
        </w:rPr>
        <w:t xml:space="preserve"> секциях</w:t>
      </w:r>
      <w:r w:rsidR="00030316">
        <w:rPr>
          <w:rFonts w:ascii="Times New Roman" w:hAnsi="Times New Roman" w:cs="Times New Roman"/>
          <w:sz w:val="24"/>
          <w:szCs w:val="24"/>
        </w:rPr>
        <w:t>.</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На  территории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имеется   на  пришкольн</w:t>
      </w:r>
      <w:r w:rsidR="00030316">
        <w:rPr>
          <w:rFonts w:ascii="Times New Roman" w:hAnsi="Times New Roman" w:cs="Times New Roman"/>
          <w:sz w:val="24"/>
          <w:szCs w:val="24"/>
        </w:rPr>
        <w:t xml:space="preserve">ом </w:t>
      </w:r>
      <w:r w:rsidRPr="00EF7C8C">
        <w:rPr>
          <w:rFonts w:ascii="Times New Roman" w:hAnsi="Times New Roman" w:cs="Times New Roman"/>
          <w:sz w:val="24"/>
          <w:szCs w:val="24"/>
        </w:rPr>
        <w:t>участк</w:t>
      </w:r>
      <w:r w:rsidR="00030316">
        <w:rPr>
          <w:rFonts w:ascii="Times New Roman" w:hAnsi="Times New Roman" w:cs="Times New Roman"/>
          <w:sz w:val="24"/>
          <w:szCs w:val="24"/>
        </w:rPr>
        <w:t>е</w:t>
      </w:r>
      <w:r w:rsidRPr="00EF7C8C">
        <w:rPr>
          <w:rFonts w:ascii="Times New Roman" w:hAnsi="Times New Roman" w:cs="Times New Roman"/>
          <w:sz w:val="24"/>
          <w:szCs w:val="24"/>
        </w:rPr>
        <w:t xml:space="preserve">  спортивн</w:t>
      </w:r>
      <w:r w:rsidR="00030316">
        <w:rPr>
          <w:rFonts w:ascii="Times New Roman" w:hAnsi="Times New Roman" w:cs="Times New Roman"/>
          <w:sz w:val="24"/>
          <w:szCs w:val="24"/>
        </w:rPr>
        <w:t>ая</w:t>
      </w:r>
      <w:r w:rsidRPr="00EF7C8C">
        <w:rPr>
          <w:rFonts w:ascii="Times New Roman" w:hAnsi="Times New Roman" w:cs="Times New Roman"/>
          <w:sz w:val="24"/>
          <w:szCs w:val="24"/>
        </w:rPr>
        <w:t xml:space="preserve">  площадк</w:t>
      </w:r>
      <w:r w:rsidR="00030316">
        <w:rPr>
          <w:rFonts w:ascii="Times New Roman" w:hAnsi="Times New Roman" w:cs="Times New Roman"/>
          <w:sz w:val="24"/>
          <w:szCs w:val="24"/>
        </w:rPr>
        <w:t>а</w:t>
      </w:r>
      <w:r w:rsidRPr="00EF7C8C">
        <w:rPr>
          <w:rFonts w:ascii="Times New Roman" w:hAnsi="Times New Roman" w:cs="Times New Roman"/>
          <w:sz w:val="24"/>
          <w:szCs w:val="24"/>
        </w:rPr>
        <w:t>,  где проводятся игры и соревнования по волейболу, баскетболу, футболу, военно-спортивные соревнования и т.д.</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В зимний период любимыми видами спорта среди насел</w:t>
      </w:r>
      <w:r>
        <w:rPr>
          <w:rFonts w:ascii="Times New Roman" w:hAnsi="Times New Roman" w:cs="Times New Roman"/>
          <w:sz w:val="24"/>
          <w:szCs w:val="24"/>
        </w:rPr>
        <w:t xml:space="preserve">ения является катание </w:t>
      </w:r>
      <w:r w:rsidRPr="00EF7C8C">
        <w:rPr>
          <w:rFonts w:ascii="Times New Roman" w:hAnsi="Times New Roman" w:cs="Times New Roman"/>
          <w:sz w:val="24"/>
          <w:szCs w:val="24"/>
        </w:rPr>
        <w:t xml:space="preserve">на лыжах.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Поселение достойно представляет многие виды спорта на районных и областных  соревнованиях. </w:t>
      </w:r>
    </w:p>
    <w:p w:rsidR="00A124BC" w:rsidRDefault="00A124BC" w:rsidP="00EF7C8C">
      <w:pPr>
        <w:pStyle w:val="afa"/>
        <w:rPr>
          <w:rFonts w:ascii="Times New Roman" w:hAnsi="Times New Roman" w:cs="Times New Roman"/>
          <w:sz w:val="24"/>
          <w:szCs w:val="24"/>
        </w:rPr>
      </w:pPr>
    </w:p>
    <w:p w:rsidR="00A124BC" w:rsidRPr="00030316" w:rsidRDefault="00030316" w:rsidP="00EF7C8C">
      <w:pPr>
        <w:pStyle w:val="afa"/>
        <w:rPr>
          <w:rFonts w:ascii="Times New Roman" w:hAnsi="Times New Roman" w:cs="Times New Roman"/>
          <w:b/>
          <w:sz w:val="24"/>
          <w:szCs w:val="24"/>
        </w:rPr>
      </w:pPr>
      <w:r>
        <w:rPr>
          <w:rFonts w:ascii="Times New Roman" w:hAnsi="Times New Roman" w:cs="Times New Roman"/>
          <w:b/>
          <w:sz w:val="24"/>
          <w:szCs w:val="24"/>
        </w:rPr>
        <w:t>2.1.4.</w:t>
      </w:r>
      <w:r w:rsidR="00A124BC" w:rsidRPr="00030316">
        <w:rPr>
          <w:rFonts w:ascii="Times New Roman" w:hAnsi="Times New Roman" w:cs="Times New Roman"/>
          <w:b/>
          <w:sz w:val="24"/>
          <w:szCs w:val="24"/>
        </w:rPr>
        <w:t>3.  Образование</w:t>
      </w:r>
    </w:p>
    <w:p w:rsidR="00A124BC" w:rsidRPr="00EF7C8C" w:rsidRDefault="00A124BC" w:rsidP="00EF7C8C">
      <w:pPr>
        <w:pStyle w:val="afa"/>
        <w:rPr>
          <w:rFonts w:ascii="Times New Roman" w:hAnsi="Times New Roman" w:cs="Times New Roman"/>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На территории поселения находитс</w:t>
      </w:r>
      <w:r>
        <w:rPr>
          <w:rFonts w:ascii="Times New Roman" w:hAnsi="Times New Roman" w:cs="Times New Roman"/>
          <w:sz w:val="24"/>
          <w:szCs w:val="24"/>
        </w:rPr>
        <w:t xml:space="preserve">я </w:t>
      </w:r>
      <w:r w:rsidR="00185ACE" w:rsidRPr="00030316">
        <w:rPr>
          <w:rFonts w:ascii="Times New Roman" w:hAnsi="Times New Roman" w:cs="Times New Roman"/>
          <w:sz w:val="24"/>
          <w:szCs w:val="24"/>
        </w:rPr>
        <w:t>1</w:t>
      </w:r>
      <w:r w:rsidRPr="00030316">
        <w:rPr>
          <w:rFonts w:ascii="Times New Roman" w:hAnsi="Times New Roman" w:cs="Times New Roman"/>
          <w:sz w:val="24"/>
          <w:szCs w:val="24"/>
        </w:rPr>
        <w:t xml:space="preserve"> школ</w:t>
      </w:r>
      <w:r w:rsidR="00185ACE" w:rsidRPr="00030316">
        <w:rPr>
          <w:rFonts w:ascii="Times New Roman" w:hAnsi="Times New Roman" w:cs="Times New Roman"/>
          <w:sz w:val="24"/>
          <w:szCs w:val="24"/>
        </w:rPr>
        <w:t>а</w:t>
      </w:r>
      <w:r w:rsidRPr="00030316">
        <w:rPr>
          <w:rFonts w:ascii="Times New Roman" w:hAnsi="Times New Roman" w:cs="Times New Roman"/>
          <w:sz w:val="24"/>
          <w:szCs w:val="24"/>
        </w:rPr>
        <w:t xml:space="preserve"> и один детский сад</w:t>
      </w:r>
      <w:r w:rsidRPr="00EF7C8C">
        <w:rPr>
          <w:rFonts w:ascii="Times New Roman" w:hAnsi="Times New Roman" w:cs="Times New Roman"/>
          <w:sz w:val="24"/>
          <w:szCs w:val="24"/>
        </w:rPr>
        <w:t xml:space="preserve">. Численность  учащихся </w:t>
      </w:r>
      <w:r w:rsidRPr="00030316">
        <w:rPr>
          <w:rFonts w:ascii="Times New Roman" w:hAnsi="Times New Roman" w:cs="Times New Roman"/>
          <w:sz w:val="24"/>
          <w:szCs w:val="24"/>
        </w:rPr>
        <w:t xml:space="preserve">составляет </w:t>
      </w:r>
      <w:r w:rsidR="00185ACE" w:rsidRPr="00030316">
        <w:rPr>
          <w:rFonts w:ascii="Times New Roman" w:hAnsi="Times New Roman" w:cs="Times New Roman"/>
          <w:sz w:val="24"/>
          <w:szCs w:val="24"/>
        </w:rPr>
        <w:t>31</w:t>
      </w:r>
      <w:r w:rsidRPr="00030316">
        <w:rPr>
          <w:rFonts w:ascii="Times New Roman" w:hAnsi="Times New Roman" w:cs="Times New Roman"/>
          <w:sz w:val="24"/>
          <w:szCs w:val="24"/>
        </w:rPr>
        <w:t xml:space="preserve"> человек и  20  детей, посещающих детски</w:t>
      </w:r>
      <w:r w:rsidR="00185ACE" w:rsidRPr="00030316">
        <w:rPr>
          <w:rFonts w:ascii="Times New Roman" w:hAnsi="Times New Roman" w:cs="Times New Roman"/>
          <w:sz w:val="24"/>
          <w:szCs w:val="24"/>
        </w:rPr>
        <w:t>й</w:t>
      </w:r>
      <w:r w:rsidRPr="00030316">
        <w:rPr>
          <w:rFonts w:ascii="Times New Roman" w:hAnsi="Times New Roman" w:cs="Times New Roman"/>
          <w:sz w:val="24"/>
          <w:szCs w:val="24"/>
        </w:rPr>
        <w:t xml:space="preserve"> сад</w:t>
      </w:r>
      <w:r w:rsidRPr="00EF7C8C">
        <w:rPr>
          <w:rFonts w:ascii="Times New Roman" w:hAnsi="Times New Roman" w:cs="Times New Roman"/>
          <w:sz w:val="24"/>
          <w:szCs w:val="24"/>
        </w:rPr>
        <w:t xml:space="preserve">.  </w:t>
      </w:r>
    </w:p>
    <w:p w:rsidR="00A124BC" w:rsidRPr="00EF7C8C" w:rsidRDefault="00A124BC" w:rsidP="00EF7C8C">
      <w:pPr>
        <w:pStyle w:val="afa"/>
        <w:rPr>
          <w:rFonts w:ascii="Times New Roman" w:hAnsi="Times New Roman" w:cs="Times New Roman"/>
          <w:sz w:val="24"/>
          <w:szCs w:val="24"/>
        </w:rPr>
      </w:pPr>
    </w:p>
    <w:tbl>
      <w:tblPr>
        <w:tblW w:w="0" w:type="auto"/>
        <w:tblInd w:w="-106" w:type="dxa"/>
        <w:tblLayout w:type="fixed"/>
        <w:tblLook w:val="0000"/>
      </w:tblPr>
      <w:tblGrid>
        <w:gridCol w:w="764"/>
        <w:gridCol w:w="5298"/>
        <w:gridCol w:w="1843"/>
        <w:gridCol w:w="992"/>
        <w:gridCol w:w="920"/>
      </w:tblGrid>
      <w:tr w:rsidR="00A124BC" w:rsidRPr="001423AF">
        <w:tc>
          <w:tcPr>
            <w:tcW w:w="764"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w:t>
            </w:r>
          </w:p>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п/п</w:t>
            </w:r>
          </w:p>
        </w:tc>
        <w:tc>
          <w:tcPr>
            <w:tcW w:w="5298"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Наименование</w:t>
            </w:r>
          </w:p>
        </w:tc>
        <w:tc>
          <w:tcPr>
            <w:tcW w:w="1843"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Pr>
                <w:rFonts w:ascii="Times New Roman" w:hAnsi="Times New Roman" w:cs="Times New Roman"/>
                <w:sz w:val="24"/>
                <w:szCs w:val="24"/>
              </w:rPr>
              <w:t xml:space="preserve">Адрес </w:t>
            </w:r>
          </w:p>
        </w:tc>
        <w:tc>
          <w:tcPr>
            <w:tcW w:w="992" w:type="dxa"/>
            <w:tcBorders>
              <w:top w:val="single" w:sz="4" w:space="0" w:color="000000"/>
              <w:left w:val="single" w:sz="4" w:space="0" w:color="000000"/>
              <w:bottom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Мощ-ность,</w:t>
            </w:r>
          </w:p>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место</w:t>
            </w:r>
          </w:p>
        </w:tc>
        <w:tc>
          <w:tcPr>
            <w:tcW w:w="920" w:type="dxa"/>
            <w:tcBorders>
              <w:top w:val="single" w:sz="4" w:space="0" w:color="000000"/>
              <w:left w:val="single" w:sz="4" w:space="0" w:color="000000"/>
              <w:bottom w:val="single" w:sz="4" w:space="0" w:color="000000"/>
              <w:right w:val="single" w:sz="4" w:space="0" w:color="000000"/>
            </w:tcBorders>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Этажн.</w:t>
            </w:r>
          </w:p>
        </w:tc>
      </w:tr>
      <w:tr w:rsidR="00A124BC" w:rsidRPr="00030316">
        <w:tc>
          <w:tcPr>
            <w:tcW w:w="764" w:type="dxa"/>
            <w:tcBorders>
              <w:top w:val="single" w:sz="4" w:space="0" w:color="000000"/>
              <w:left w:val="single" w:sz="4" w:space="0" w:color="000000"/>
              <w:bottom w:val="single" w:sz="4" w:space="0" w:color="000000"/>
            </w:tcBorders>
          </w:tcPr>
          <w:p w:rsidR="00A124BC" w:rsidRPr="00030316" w:rsidRDefault="00A124BC" w:rsidP="00EF7C8C">
            <w:pPr>
              <w:pStyle w:val="afa"/>
              <w:rPr>
                <w:rFonts w:ascii="Times New Roman" w:hAnsi="Times New Roman" w:cs="Times New Roman"/>
                <w:sz w:val="24"/>
                <w:szCs w:val="24"/>
              </w:rPr>
            </w:pPr>
            <w:r w:rsidRPr="00030316">
              <w:rPr>
                <w:rFonts w:ascii="Times New Roman" w:hAnsi="Times New Roman" w:cs="Times New Roman"/>
                <w:sz w:val="24"/>
                <w:szCs w:val="24"/>
              </w:rPr>
              <w:t>1</w:t>
            </w:r>
          </w:p>
        </w:tc>
        <w:tc>
          <w:tcPr>
            <w:tcW w:w="5298" w:type="dxa"/>
            <w:tcBorders>
              <w:top w:val="single" w:sz="4" w:space="0" w:color="000000"/>
              <w:left w:val="single" w:sz="4" w:space="0" w:color="000000"/>
              <w:bottom w:val="single" w:sz="4" w:space="0" w:color="000000"/>
            </w:tcBorders>
          </w:tcPr>
          <w:p w:rsidR="00A124BC" w:rsidRPr="00030316" w:rsidRDefault="00030316" w:rsidP="00F4056E">
            <w:pPr>
              <w:pStyle w:val="afa"/>
              <w:rPr>
                <w:rFonts w:ascii="Times New Roman" w:hAnsi="Times New Roman" w:cs="Times New Roman"/>
                <w:sz w:val="24"/>
                <w:szCs w:val="24"/>
              </w:rPr>
            </w:pPr>
            <w:r w:rsidRPr="00030316">
              <w:rPr>
                <w:rFonts w:ascii="Times New Roman" w:hAnsi="Times New Roman" w:cs="Times New Roman"/>
                <w:sz w:val="24"/>
                <w:szCs w:val="24"/>
              </w:rPr>
              <w:t>МКОУ «Правохавская СОШ»</w:t>
            </w:r>
          </w:p>
        </w:tc>
        <w:tc>
          <w:tcPr>
            <w:tcW w:w="1843" w:type="dxa"/>
            <w:tcBorders>
              <w:top w:val="single" w:sz="4" w:space="0" w:color="000000"/>
              <w:left w:val="single" w:sz="4" w:space="0" w:color="000000"/>
              <w:bottom w:val="single" w:sz="4" w:space="0" w:color="000000"/>
            </w:tcBorders>
          </w:tcPr>
          <w:p w:rsidR="00A124BC" w:rsidRPr="00030316" w:rsidRDefault="00030316" w:rsidP="00EF7C8C">
            <w:pPr>
              <w:pStyle w:val="afa"/>
              <w:rPr>
                <w:rFonts w:ascii="Times New Roman" w:hAnsi="Times New Roman" w:cs="Times New Roman"/>
                <w:sz w:val="24"/>
                <w:szCs w:val="24"/>
              </w:rPr>
            </w:pPr>
            <w:r w:rsidRPr="00030316">
              <w:rPr>
                <w:rFonts w:ascii="Times New Roman" w:hAnsi="Times New Roman" w:cs="Times New Roman"/>
                <w:sz w:val="24"/>
                <w:szCs w:val="24"/>
              </w:rPr>
              <w:t>С.Правая Хава</w:t>
            </w:r>
          </w:p>
        </w:tc>
        <w:tc>
          <w:tcPr>
            <w:tcW w:w="992" w:type="dxa"/>
            <w:tcBorders>
              <w:top w:val="single" w:sz="4" w:space="0" w:color="000000"/>
              <w:left w:val="single" w:sz="4" w:space="0" w:color="000000"/>
              <w:bottom w:val="single" w:sz="4" w:space="0" w:color="000000"/>
            </w:tcBorders>
          </w:tcPr>
          <w:p w:rsidR="00A124BC" w:rsidRPr="00030316" w:rsidRDefault="00263B42" w:rsidP="00EF7C8C">
            <w:pPr>
              <w:pStyle w:val="afa"/>
              <w:rPr>
                <w:rFonts w:ascii="Times New Roman" w:hAnsi="Times New Roman" w:cs="Times New Roman"/>
                <w:sz w:val="24"/>
                <w:szCs w:val="24"/>
              </w:rPr>
            </w:pPr>
            <w:r>
              <w:rPr>
                <w:rFonts w:ascii="Times New Roman" w:hAnsi="Times New Roman" w:cs="Times New Roman"/>
                <w:sz w:val="24"/>
                <w:szCs w:val="24"/>
              </w:rPr>
              <w:t>204</w:t>
            </w:r>
          </w:p>
        </w:tc>
        <w:tc>
          <w:tcPr>
            <w:tcW w:w="920" w:type="dxa"/>
            <w:tcBorders>
              <w:top w:val="single" w:sz="4" w:space="0" w:color="000000"/>
              <w:left w:val="single" w:sz="4" w:space="0" w:color="000000"/>
              <w:bottom w:val="single" w:sz="4" w:space="0" w:color="000000"/>
              <w:right w:val="single" w:sz="4" w:space="0" w:color="000000"/>
            </w:tcBorders>
          </w:tcPr>
          <w:p w:rsidR="00A124BC" w:rsidRPr="00030316" w:rsidRDefault="00030316" w:rsidP="00EF7C8C">
            <w:pPr>
              <w:pStyle w:val="afa"/>
              <w:rPr>
                <w:rFonts w:ascii="Times New Roman" w:hAnsi="Times New Roman" w:cs="Times New Roman"/>
                <w:sz w:val="24"/>
                <w:szCs w:val="24"/>
              </w:rPr>
            </w:pPr>
            <w:r w:rsidRPr="00030316">
              <w:rPr>
                <w:rFonts w:ascii="Times New Roman" w:hAnsi="Times New Roman" w:cs="Times New Roman"/>
                <w:sz w:val="24"/>
                <w:szCs w:val="24"/>
              </w:rPr>
              <w:t>2</w:t>
            </w:r>
          </w:p>
        </w:tc>
      </w:tr>
      <w:tr w:rsidR="00A124BC" w:rsidRPr="00030316">
        <w:tc>
          <w:tcPr>
            <w:tcW w:w="764" w:type="dxa"/>
            <w:tcBorders>
              <w:top w:val="single" w:sz="4" w:space="0" w:color="000000"/>
              <w:left w:val="single" w:sz="4" w:space="0" w:color="000000"/>
              <w:bottom w:val="single" w:sz="4" w:space="0" w:color="000000"/>
            </w:tcBorders>
          </w:tcPr>
          <w:p w:rsidR="00A124BC" w:rsidRPr="00030316" w:rsidRDefault="00030316" w:rsidP="00EF7C8C">
            <w:pPr>
              <w:pStyle w:val="afa"/>
              <w:rPr>
                <w:rFonts w:ascii="Times New Roman" w:hAnsi="Times New Roman" w:cs="Times New Roman"/>
                <w:sz w:val="24"/>
                <w:szCs w:val="24"/>
              </w:rPr>
            </w:pPr>
            <w:r w:rsidRPr="00030316">
              <w:rPr>
                <w:rFonts w:ascii="Times New Roman" w:hAnsi="Times New Roman" w:cs="Times New Roman"/>
                <w:sz w:val="24"/>
                <w:szCs w:val="24"/>
              </w:rPr>
              <w:t>2</w:t>
            </w:r>
          </w:p>
        </w:tc>
        <w:tc>
          <w:tcPr>
            <w:tcW w:w="5298" w:type="dxa"/>
            <w:tcBorders>
              <w:top w:val="single" w:sz="4" w:space="0" w:color="000000"/>
              <w:left w:val="single" w:sz="4" w:space="0" w:color="000000"/>
              <w:bottom w:val="single" w:sz="4" w:space="0" w:color="000000"/>
            </w:tcBorders>
          </w:tcPr>
          <w:p w:rsidR="00A124BC" w:rsidRPr="00030316" w:rsidRDefault="00A124BC" w:rsidP="00F4056E">
            <w:pPr>
              <w:pStyle w:val="afa"/>
              <w:rPr>
                <w:rFonts w:ascii="Times New Roman" w:hAnsi="Times New Roman" w:cs="Times New Roman"/>
                <w:sz w:val="24"/>
                <w:szCs w:val="24"/>
              </w:rPr>
            </w:pPr>
            <w:r w:rsidRPr="00030316">
              <w:rPr>
                <w:rFonts w:ascii="Times New Roman" w:hAnsi="Times New Roman" w:cs="Times New Roman"/>
                <w:sz w:val="24"/>
                <w:szCs w:val="24"/>
              </w:rPr>
              <w:t xml:space="preserve">детский сад  </w:t>
            </w:r>
            <w:r w:rsidR="00030316" w:rsidRPr="00030316">
              <w:rPr>
                <w:rFonts w:ascii="Times New Roman" w:hAnsi="Times New Roman" w:cs="Times New Roman"/>
                <w:sz w:val="24"/>
                <w:szCs w:val="24"/>
              </w:rPr>
              <w:t>(в составе школы)</w:t>
            </w:r>
          </w:p>
        </w:tc>
        <w:tc>
          <w:tcPr>
            <w:tcW w:w="1843" w:type="dxa"/>
            <w:tcBorders>
              <w:top w:val="single" w:sz="4" w:space="0" w:color="000000"/>
              <w:left w:val="single" w:sz="4" w:space="0" w:color="000000"/>
              <w:bottom w:val="single" w:sz="4" w:space="0" w:color="000000"/>
            </w:tcBorders>
          </w:tcPr>
          <w:p w:rsidR="00A124BC" w:rsidRPr="00030316" w:rsidRDefault="00030316" w:rsidP="00EF7C8C">
            <w:pPr>
              <w:pStyle w:val="afa"/>
              <w:rPr>
                <w:rFonts w:ascii="Times New Roman" w:hAnsi="Times New Roman" w:cs="Times New Roman"/>
                <w:sz w:val="24"/>
                <w:szCs w:val="24"/>
                <w:shd w:val="clear" w:color="auto" w:fill="FFFFFF"/>
              </w:rPr>
            </w:pPr>
            <w:r w:rsidRPr="00030316">
              <w:rPr>
                <w:rFonts w:ascii="Times New Roman" w:hAnsi="Times New Roman" w:cs="Times New Roman"/>
                <w:sz w:val="24"/>
                <w:szCs w:val="24"/>
              </w:rPr>
              <w:t>С. Правая Хава</w:t>
            </w:r>
          </w:p>
        </w:tc>
        <w:tc>
          <w:tcPr>
            <w:tcW w:w="992" w:type="dxa"/>
            <w:tcBorders>
              <w:top w:val="single" w:sz="4" w:space="0" w:color="000000"/>
              <w:left w:val="single" w:sz="4" w:space="0" w:color="000000"/>
              <w:bottom w:val="single" w:sz="4" w:space="0" w:color="000000"/>
            </w:tcBorders>
          </w:tcPr>
          <w:p w:rsidR="00A124BC" w:rsidRPr="00030316" w:rsidRDefault="00030316" w:rsidP="00EF7C8C">
            <w:pPr>
              <w:pStyle w:val="afa"/>
              <w:rPr>
                <w:rFonts w:ascii="Times New Roman" w:hAnsi="Times New Roman" w:cs="Times New Roman"/>
                <w:sz w:val="24"/>
                <w:szCs w:val="24"/>
              </w:rPr>
            </w:pPr>
            <w:r w:rsidRPr="00030316">
              <w:rPr>
                <w:rFonts w:ascii="Times New Roman" w:hAnsi="Times New Roman" w:cs="Times New Roman"/>
                <w:sz w:val="24"/>
                <w:szCs w:val="24"/>
              </w:rPr>
              <w:t>20</w:t>
            </w:r>
          </w:p>
        </w:tc>
        <w:tc>
          <w:tcPr>
            <w:tcW w:w="920" w:type="dxa"/>
            <w:tcBorders>
              <w:top w:val="single" w:sz="4" w:space="0" w:color="000000"/>
              <w:left w:val="single" w:sz="4" w:space="0" w:color="000000"/>
              <w:bottom w:val="single" w:sz="4" w:space="0" w:color="000000"/>
              <w:right w:val="single" w:sz="4" w:space="0" w:color="000000"/>
            </w:tcBorders>
          </w:tcPr>
          <w:p w:rsidR="00A124BC" w:rsidRPr="00030316" w:rsidRDefault="00A124BC" w:rsidP="00EF7C8C">
            <w:pPr>
              <w:pStyle w:val="afa"/>
              <w:rPr>
                <w:rFonts w:ascii="Times New Roman" w:hAnsi="Times New Roman" w:cs="Times New Roman"/>
                <w:sz w:val="24"/>
                <w:szCs w:val="24"/>
              </w:rPr>
            </w:pPr>
            <w:r w:rsidRPr="00030316">
              <w:rPr>
                <w:rFonts w:ascii="Times New Roman" w:hAnsi="Times New Roman" w:cs="Times New Roman"/>
                <w:sz w:val="24"/>
                <w:szCs w:val="24"/>
              </w:rPr>
              <w:t>1</w:t>
            </w:r>
          </w:p>
        </w:tc>
      </w:tr>
    </w:tbl>
    <w:p w:rsidR="00185ACE"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lastRenderedPageBreak/>
        <w:t xml:space="preserve"> Система  образования,  включает  все  её  ступени – от детского  дошкольного  образования  до  </w:t>
      </w:r>
      <w:r>
        <w:rPr>
          <w:rFonts w:ascii="Times New Roman" w:hAnsi="Times New Roman" w:cs="Times New Roman"/>
          <w:sz w:val="24"/>
          <w:szCs w:val="24"/>
        </w:rPr>
        <w:t>среднего</w:t>
      </w:r>
      <w:r w:rsidRPr="00EF7C8C">
        <w:rPr>
          <w:rFonts w:ascii="Times New Roman" w:hAnsi="Times New Roman" w:cs="Times New Roman"/>
          <w:sz w:val="24"/>
          <w:szCs w:val="24"/>
        </w:rPr>
        <w:t xml:space="preserve">. Это  дает   возможность  адекватно  реагировать  на  меняющиеся  условия  жизни  </w:t>
      </w:r>
      <w:r w:rsidR="00EE0961">
        <w:rPr>
          <w:rFonts w:ascii="Times New Roman" w:hAnsi="Times New Roman" w:cs="Times New Roman"/>
          <w:sz w:val="24"/>
          <w:szCs w:val="24"/>
        </w:rPr>
        <w:t xml:space="preserve">общества.  </w:t>
      </w:r>
    </w:p>
    <w:p w:rsidR="00B945D9" w:rsidRDefault="00B945D9" w:rsidP="00EF7C8C">
      <w:pPr>
        <w:pStyle w:val="afa"/>
        <w:rPr>
          <w:rFonts w:ascii="Times New Roman" w:hAnsi="Times New Roman" w:cs="Times New Roman"/>
          <w:b/>
          <w:sz w:val="24"/>
          <w:szCs w:val="24"/>
        </w:rPr>
      </w:pPr>
    </w:p>
    <w:p w:rsidR="00A124BC" w:rsidRPr="002A07F6" w:rsidRDefault="00A124BC" w:rsidP="00EF7C8C">
      <w:pPr>
        <w:pStyle w:val="afa"/>
        <w:rPr>
          <w:rFonts w:ascii="Times New Roman" w:hAnsi="Times New Roman" w:cs="Times New Roman"/>
          <w:b/>
          <w:sz w:val="24"/>
          <w:szCs w:val="24"/>
        </w:rPr>
      </w:pPr>
      <w:r w:rsidRPr="002A07F6">
        <w:rPr>
          <w:rFonts w:ascii="Times New Roman" w:hAnsi="Times New Roman" w:cs="Times New Roman"/>
          <w:b/>
          <w:sz w:val="24"/>
          <w:szCs w:val="24"/>
        </w:rPr>
        <w:t>2.1.4.4.   Здравоохранение</w:t>
      </w:r>
    </w:p>
    <w:p w:rsidR="00A124BC" w:rsidRPr="00030316" w:rsidRDefault="00A124BC" w:rsidP="00EF7C8C">
      <w:pPr>
        <w:pStyle w:val="afa"/>
        <w:rPr>
          <w:rFonts w:ascii="Times New Roman" w:hAnsi="Times New Roman" w:cs="Times New Roman"/>
          <w:sz w:val="24"/>
          <w:szCs w:val="24"/>
        </w:rPr>
      </w:pPr>
      <w:r w:rsidRPr="00030316">
        <w:rPr>
          <w:rFonts w:ascii="Times New Roman" w:hAnsi="Times New Roman" w:cs="Times New Roman"/>
          <w:sz w:val="24"/>
          <w:szCs w:val="24"/>
        </w:rPr>
        <w:t>            На территории поселения находится  1 фельдшерско-акушерский пункт</w:t>
      </w:r>
      <w:r w:rsidR="00185ACE" w:rsidRPr="00030316">
        <w:rPr>
          <w:rFonts w:ascii="Times New Roman" w:hAnsi="Times New Roman" w:cs="Times New Roman"/>
          <w:sz w:val="24"/>
          <w:szCs w:val="24"/>
        </w:rPr>
        <w:t>.</w:t>
      </w:r>
    </w:p>
    <w:p w:rsidR="00A124BC" w:rsidRPr="00EF7C8C" w:rsidRDefault="00A124BC" w:rsidP="00030316">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Специфика потери здоровья  жителями определяется, прежде всего, условиями жизни и труда. </w:t>
      </w:r>
      <w:r w:rsidRPr="00EF7C8C">
        <w:rPr>
          <w:rFonts w:ascii="Times New Roman" w:hAnsi="Times New Roman" w:cs="Times New Roman"/>
          <w:sz w:val="24"/>
          <w:szCs w:val="24"/>
          <w:shd w:val="clear" w:color="auto" w:fill="FFFFFF"/>
        </w:rPr>
        <w:t>Сельские</w:t>
      </w:r>
      <w:r w:rsidRPr="00EF7C8C">
        <w:rPr>
          <w:rFonts w:ascii="Times New Roman" w:hAnsi="Times New Roman" w:cs="Times New Roman"/>
          <w:sz w:val="24"/>
          <w:szCs w:val="24"/>
        </w:rPr>
        <w:t xml:space="preserve"> жители поселения практически лишены элементарных  коммунальных удобств, труд чаще носит физический характер.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Причина высокой заболеваемости населения кроется в т.ч. и в особенностях проживания: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низкий жизненный уровень,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отсутствие средств на приобретение лекарств,</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низкая социальная культура,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малая плотность населения.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rsidR="00A124BC" w:rsidRPr="00EF7C8C" w:rsidRDefault="00A124BC" w:rsidP="00EF7C8C">
      <w:pPr>
        <w:pStyle w:val="afa"/>
        <w:rPr>
          <w:rFonts w:ascii="Times New Roman" w:hAnsi="Times New Roman" w:cs="Times New Roman"/>
          <w:sz w:val="24"/>
          <w:szCs w:val="24"/>
        </w:rPr>
      </w:pPr>
    </w:p>
    <w:p w:rsidR="00A124BC" w:rsidRPr="002A07F6" w:rsidRDefault="00A124BC" w:rsidP="00EF7C8C">
      <w:pPr>
        <w:pStyle w:val="afa"/>
        <w:rPr>
          <w:rFonts w:ascii="Times New Roman" w:hAnsi="Times New Roman" w:cs="Times New Roman"/>
          <w:b/>
          <w:sz w:val="24"/>
          <w:szCs w:val="24"/>
        </w:rPr>
      </w:pPr>
      <w:r w:rsidRPr="002A07F6">
        <w:rPr>
          <w:rFonts w:ascii="Times New Roman" w:hAnsi="Times New Roman" w:cs="Times New Roman"/>
          <w:b/>
          <w:sz w:val="24"/>
          <w:szCs w:val="24"/>
        </w:rPr>
        <w:t>2.1.</w:t>
      </w:r>
      <w:r w:rsidR="00030316" w:rsidRPr="002A07F6">
        <w:rPr>
          <w:rFonts w:ascii="Times New Roman" w:hAnsi="Times New Roman" w:cs="Times New Roman"/>
          <w:b/>
          <w:sz w:val="24"/>
          <w:szCs w:val="24"/>
        </w:rPr>
        <w:t>5</w:t>
      </w:r>
      <w:r w:rsidRPr="002A07F6">
        <w:rPr>
          <w:rFonts w:ascii="Times New Roman" w:hAnsi="Times New Roman" w:cs="Times New Roman"/>
          <w:b/>
          <w:sz w:val="24"/>
          <w:szCs w:val="24"/>
        </w:rPr>
        <w:t>. Экономика  поселения</w:t>
      </w:r>
    </w:p>
    <w:p w:rsidR="00A124BC" w:rsidRPr="002A07F6" w:rsidRDefault="00A124BC" w:rsidP="00EF7C8C">
      <w:pPr>
        <w:pStyle w:val="afa"/>
        <w:rPr>
          <w:rFonts w:ascii="Times New Roman" w:hAnsi="Times New Roman" w:cs="Times New Roman"/>
          <w:b/>
          <w:sz w:val="24"/>
          <w:szCs w:val="24"/>
        </w:rPr>
      </w:pPr>
      <w:r w:rsidRPr="002A07F6">
        <w:rPr>
          <w:rFonts w:ascii="Times New Roman" w:hAnsi="Times New Roman" w:cs="Times New Roman"/>
          <w:b/>
          <w:sz w:val="24"/>
          <w:szCs w:val="24"/>
        </w:rPr>
        <w:t>2.1.</w:t>
      </w:r>
      <w:r w:rsidR="00030316" w:rsidRPr="002A07F6">
        <w:rPr>
          <w:rFonts w:ascii="Times New Roman" w:hAnsi="Times New Roman" w:cs="Times New Roman"/>
          <w:b/>
          <w:sz w:val="24"/>
          <w:szCs w:val="24"/>
        </w:rPr>
        <w:t>5</w:t>
      </w:r>
      <w:r w:rsidRPr="002A07F6">
        <w:rPr>
          <w:rFonts w:ascii="Times New Roman" w:hAnsi="Times New Roman" w:cs="Times New Roman"/>
          <w:b/>
          <w:sz w:val="24"/>
          <w:szCs w:val="24"/>
        </w:rPr>
        <w:t>.1.</w:t>
      </w:r>
      <w:r w:rsidR="00030316" w:rsidRPr="002A07F6">
        <w:rPr>
          <w:rFonts w:ascii="Times New Roman" w:hAnsi="Times New Roman" w:cs="Times New Roman"/>
          <w:b/>
          <w:sz w:val="24"/>
          <w:szCs w:val="24"/>
        </w:rPr>
        <w:t>П</w:t>
      </w:r>
      <w:r w:rsidRPr="002A07F6">
        <w:rPr>
          <w:rFonts w:ascii="Times New Roman" w:hAnsi="Times New Roman" w:cs="Times New Roman"/>
          <w:b/>
          <w:sz w:val="24"/>
          <w:szCs w:val="24"/>
        </w:rPr>
        <w:t>редприятия, фермерские хозяйства, предприниматели</w:t>
      </w:r>
    </w:p>
    <w:p w:rsidR="00A124BC" w:rsidRPr="00EF7C8C" w:rsidRDefault="002A07F6" w:rsidP="002A07F6">
      <w:pPr>
        <w:pStyle w:val="afa"/>
        <w:ind w:firstLine="708"/>
        <w:rPr>
          <w:rFonts w:ascii="Times New Roman" w:hAnsi="Times New Roman" w:cs="Times New Roman"/>
          <w:sz w:val="24"/>
          <w:szCs w:val="24"/>
        </w:rPr>
      </w:pPr>
      <w:r>
        <w:rPr>
          <w:rFonts w:ascii="Times New Roman" w:hAnsi="Times New Roman" w:cs="Times New Roman"/>
          <w:sz w:val="24"/>
          <w:szCs w:val="24"/>
        </w:rPr>
        <w:t>На территории сельского поселения работают ООО «Воронежский завод растительных масел»</w:t>
      </w:r>
      <w:r w:rsidR="00263B42">
        <w:rPr>
          <w:rFonts w:ascii="Times New Roman" w:hAnsi="Times New Roman" w:cs="Times New Roman"/>
          <w:sz w:val="24"/>
          <w:szCs w:val="24"/>
        </w:rPr>
        <w:t xml:space="preserve"> </w:t>
      </w:r>
      <w:r w:rsidR="00490597">
        <w:rPr>
          <w:rFonts w:ascii="Times New Roman" w:hAnsi="Times New Roman" w:cs="Times New Roman"/>
          <w:sz w:val="24"/>
          <w:szCs w:val="24"/>
        </w:rPr>
        <w:t>(производство масла и жмыха)</w:t>
      </w:r>
      <w:r>
        <w:rPr>
          <w:rFonts w:ascii="Times New Roman" w:hAnsi="Times New Roman" w:cs="Times New Roman"/>
          <w:sz w:val="24"/>
          <w:szCs w:val="24"/>
        </w:rPr>
        <w:t xml:space="preserve"> и ООО «Райт» (производство пива)</w:t>
      </w:r>
      <w:r w:rsidR="00C96041">
        <w:rPr>
          <w:rFonts w:ascii="Times New Roman" w:hAnsi="Times New Roman" w:cs="Times New Roman"/>
          <w:sz w:val="24"/>
          <w:szCs w:val="24"/>
        </w:rPr>
        <w:t>.</w:t>
      </w:r>
    </w:p>
    <w:p w:rsidR="00A124BC" w:rsidRPr="00EF7C8C" w:rsidRDefault="00A124BC" w:rsidP="00030316">
      <w:pPr>
        <w:pStyle w:val="afa"/>
        <w:ind w:firstLine="708"/>
        <w:rPr>
          <w:rFonts w:ascii="Times New Roman" w:hAnsi="Times New Roman" w:cs="Times New Roman"/>
          <w:sz w:val="24"/>
          <w:szCs w:val="24"/>
        </w:rPr>
      </w:pPr>
      <w:r w:rsidRPr="00EF7C8C">
        <w:rPr>
          <w:rFonts w:ascii="Times New Roman" w:hAnsi="Times New Roman" w:cs="Times New Roman"/>
          <w:sz w:val="24"/>
          <w:szCs w:val="24"/>
        </w:rPr>
        <w:t>Сельское хозяйство поселения представлено 1 сельскохозяйственным предприятием</w:t>
      </w:r>
      <w:r w:rsidR="00030316">
        <w:rPr>
          <w:rFonts w:ascii="Times New Roman" w:hAnsi="Times New Roman" w:cs="Times New Roman"/>
          <w:sz w:val="24"/>
          <w:szCs w:val="24"/>
        </w:rPr>
        <w:t xml:space="preserve">,                       </w:t>
      </w:r>
      <w:r w:rsidRPr="00EF7C8C">
        <w:rPr>
          <w:rFonts w:ascii="Times New Roman" w:hAnsi="Times New Roman" w:cs="Times New Roman"/>
          <w:sz w:val="24"/>
          <w:szCs w:val="24"/>
        </w:rPr>
        <w:t xml:space="preserve"> </w:t>
      </w:r>
      <w:r w:rsidR="00030316">
        <w:rPr>
          <w:rFonts w:ascii="Times New Roman" w:hAnsi="Times New Roman" w:cs="Times New Roman"/>
          <w:sz w:val="24"/>
          <w:szCs w:val="24"/>
        </w:rPr>
        <w:t>3 фермерскими хозяйствами, а также</w:t>
      </w:r>
      <w:r w:rsidRPr="00EF7C8C">
        <w:rPr>
          <w:rFonts w:ascii="Times New Roman" w:hAnsi="Times New Roman" w:cs="Times New Roman"/>
          <w:sz w:val="24"/>
          <w:szCs w:val="24"/>
        </w:rPr>
        <w:t xml:space="preserve">   личными хозяйствами населения.</w:t>
      </w:r>
    </w:p>
    <w:p w:rsidR="00A124BC" w:rsidRPr="00EF7C8C" w:rsidRDefault="00A124BC" w:rsidP="00030316">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Территория </w:t>
      </w:r>
      <w:r>
        <w:rPr>
          <w:rFonts w:ascii="Times New Roman" w:hAnsi="Times New Roman" w:cs="Times New Roman"/>
          <w:sz w:val="24"/>
          <w:szCs w:val="24"/>
        </w:rPr>
        <w:t xml:space="preserve">сельского </w:t>
      </w:r>
      <w:r w:rsidRPr="00EF7C8C">
        <w:rPr>
          <w:rFonts w:ascii="Times New Roman" w:hAnsi="Times New Roman" w:cs="Times New Roman"/>
          <w:sz w:val="24"/>
          <w:szCs w:val="24"/>
        </w:rPr>
        <w:t>поселения  находится  в  зоне  рискованного  земледелия,  но    в  целом  агроклиматические  условия  поселения  благоприятны  для получения устойчивых  урожаев  районированных  сельскохозяйственных  культур  и  развития  животноводства.</w:t>
      </w:r>
    </w:p>
    <w:p w:rsidR="00A124BC" w:rsidRPr="00EF7C8C" w:rsidRDefault="00962EBC" w:rsidP="00962EBC">
      <w:pPr>
        <w:pStyle w:val="afa"/>
        <w:ind w:firstLine="708"/>
        <w:rPr>
          <w:rFonts w:ascii="Times New Roman" w:hAnsi="Times New Roman" w:cs="Times New Roman"/>
          <w:spacing w:val="-1"/>
          <w:sz w:val="24"/>
          <w:szCs w:val="24"/>
        </w:rPr>
      </w:pPr>
      <w:r>
        <w:rPr>
          <w:rFonts w:ascii="Times New Roman" w:hAnsi="Times New Roman" w:cs="Times New Roman"/>
          <w:sz w:val="24"/>
          <w:szCs w:val="24"/>
        </w:rPr>
        <w:t>С</w:t>
      </w:r>
      <w:r w:rsidR="00A124BC" w:rsidRPr="00EF7C8C">
        <w:rPr>
          <w:rFonts w:ascii="Times New Roman" w:hAnsi="Times New Roman" w:cs="Times New Roman"/>
          <w:sz w:val="24"/>
          <w:szCs w:val="24"/>
        </w:rPr>
        <w:t xml:space="preserve">ельскохозяйственное  предприятие  </w:t>
      </w:r>
      <w:r w:rsidR="00030316" w:rsidRPr="00030316">
        <w:rPr>
          <w:rFonts w:ascii="Times New Roman" w:hAnsi="Times New Roman" w:cs="Times New Roman"/>
          <w:sz w:val="24"/>
          <w:szCs w:val="24"/>
        </w:rPr>
        <w:t>ООО «Золотая Нива»</w:t>
      </w:r>
      <w:r>
        <w:rPr>
          <w:rFonts w:ascii="Times New Roman" w:hAnsi="Times New Roman" w:cs="Times New Roman"/>
          <w:sz w:val="24"/>
          <w:szCs w:val="24"/>
        </w:rPr>
        <w:t xml:space="preserve"> и фермерские хозя</w:t>
      </w:r>
      <w:r w:rsidR="002A07F6">
        <w:rPr>
          <w:rFonts w:ascii="Times New Roman" w:hAnsi="Times New Roman" w:cs="Times New Roman"/>
          <w:sz w:val="24"/>
          <w:szCs w:val="24"/>
        </w:rPr>
        <w:t>й</w:t>
      </w:r>
      <w:r>
        <w:rPr>
          <w:rFonts w:ascii="Times New Roman" w:hAnsi="Times New Roman" w:cs="Times New Roman"/>
          <w:sz w:val="24"/>
          <w:szCs w:val="24"/>
        </w:rPr>
        <w:t xml:space="preserve">ства производят в основном </w:t>
      </w:r>
      <w:r w:rsidR="00A124BC" w:rsidRPr="00EF7C8C">
        <w:rPr>
          <w:rFonts w:ascii="Times New Roman" w:hAnsi="Times New Roman" w:cs="Times New Roman"/>
          <w:spacing w:val="-1"/>
          <w:sz w:val="24"/>
          <w:szCs w:val="24"/>
        </w:rPr>
        <w:t>зерновые культуры</w:t>
      </w:r>
      <w:r>
        <w:rPr>
          <w:rFonts w:ascii="Times New Roman" w:hAnsi="Times New Roman" w:cs="Times New Roman"/>
          <w:spacing w:val="-1"/>
          <w:sz w:val="24"/>
          <w:szCs w:val="24"/>
        </w:rPr>
        <w:t xml:space="preserve"> и подсолнечник.</w:t>
      </w:r>
    </w:p>
    <w:p w:rsidR="00A124BC" w:rsidRPr="00EF7C8C" w:rsidRDefault="00962EBC" w:rsidP="00962EBC">
      <w:pPr>
        <w:pStyle w:val="afa"/>
        <w:ind w:firstLine="708"/>
        <w:rPr>
          <w:rFonts w:ascii="Times New Roman" w:hAnsi="Times New Roman" w:cs="Times New Roman"/>
          <w:sz w:val="24"/>
          <w:szCs w:val="24"/>
        </w:rPr>
      </w:pPr>
      <w:r>
        <w:rPr>
          <w:rFonts w:ascii="Times New Roman" w:hAnsi="Times New Roman" w:cs="Times New Roman"/>
          <w:sz w:val="24"/>
          <w:szCs w:val="24"/>
        </w:rPr>
        <w:t>В личных подсобных х</w:t>
      </w:r>
      <w:r w:rsidR="00A124BC" w:rsidRPr="00EF7C8C">
        <w:rPr>
          <w:rFonts w:ascii="Times New Roman" w:hAnsi="Times New Roman" w:cs="Times New Roman"/>
          <w:sz w:val="24"/>
          <w:szCs w:val="24"/>
        </w:rPr>
        <w:t>озяйства</w:t>
      </w:r>
      <w:r>
        <w:rPr>
          <w:rFonts w:ascii="Times New Roman" w:hAnsi="Times New Roman" w:cs="Times New Roman"/>
          <w:sz w:val="24"/>
          <w:szCs w:val="24"/>
        </w:rPr>
        <w:t xml:space="preserve">х в основном выращивают </w:t>
      </w:r>
      <w:r w:rsidR="00A124BC" w:rsidRPr="00EF7C8C">
        <w:rPr>
          <w:rFonts w:ascii="Times New Roman" w:hAnsi="Times New Roman" w:cs="Times New Roman"/>
          <w:sz w:val="24"/>
          <w:szCs w:val="24"/>
        </w:rPr>
        <w:t>картофель, овощи открытого  грунта</w:t>
      </w:r>
      <w:r>
        <w:rPr>
          <w:rFonts w:ascii="Times New Roman" w:hAnsi="Times New Roman" w:cs="Times New Roman"/>
          <w:sz w:val="24"/>
          <w:szCs w:val="24"/>
        </w:rPr>
        <w:t>, бахчевые культуры</w:t>
      </w:r>
      <w:r w:rsidR="00A124BC" w:rsidRPr="00EF7C8C">
        <w:rPr>
          <w:rFonts w:ascii="Times New Roman" w:hAnsi="Times New Roman" w:cs="Times New Roman"/>
          <w:sz w:val="24"/>
          <w:szCs w:val="24"/>
        </w:rPr>
        <w:t xml:space="preserve">. Отведенная площадь под  сады и огороды используется в </w:t>
      </w:r>
      <w:r>
        <w:rPr>
          <w:rFonts w:ascii="Times New Roman" w:hAnsi="Times New Roman" w:cs="Times New Roman"/>
          <w:sz w:val="24"/>
          <w:szCs w:val="24"/>
        </w:rPr>
        <w:t>не</w:t>
      </w:r>
      <w:r w:rsidR="00A124BC" w:rsidRPr="00EF7C8C">
        <w:rPr>
          <w:rFonts w:ascii="Times New Roman" w:hAnsi="Times New Roman" w:cs="Times New Roman"/>
          <w:sz w:val="24"/>
          <w:szCs w:val="24"/>
        </w:rPr>
        <w:t>полном объеме.</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Одной из значимых экономических составляющих для поселения, являются личные подсобные хозяйства и от их развития  во многом, зависит сегодня благосостояние населения. </w:t>
      </w:r>
    </w:p>
    <w:p w:rsidR="00A124BC" w:rsidRPr="00EF7C8C" w:rsidRDefault="00A124BC" w:rsidP="00EF7C8C">
      <w:pPr>
        <w:pStyle w:val="afa"/>
        <w:rPr>
          <w:rFonts w:ascii="Times New Roman" w:hAnsi="Times New Roman" w:cs="Times New Roman"/>
          <w:sz w:val="24"/>
          <w:szCs w:val="24"/>
        </w:rPr>
      </w:pPr>
    </w:p>
    <w:p w:rsidR="00A124BC" w:rsidRPr="00B945D9" w:rsidRDefault="00A124BC" w:rsidP="00EF7C8C">
      <w:pPr>
        <w:pStyle w:val="afa"/>
        <w:rPr>
          <w:rFonts w:ascii="Times New Roman" w:hAnsi="Times New Roman" w:cs="Times New Roman"/>
          <w:b/>
          <w:bCs/>
          <w:sz w:val="24"/>
          <w:szCs w:val="24"/>
        </w:rPr>
      </w:pPr>
      <w:r w:rsidRPr="00B945D9">
        <w:rPr>
          <w:rFonts w:ascii="Times New Roman" w:hAnsi="Times New Roman" w:cs="Times New Roman"/>
          <w:b/>
          <w:sz w:val="24"/>
          <w:szCs w:val="24"/>
        </w:rPr>
        <w:t>2.1.</w:t>
      </w:r>
      <w:r w:rsidR="00B945D9" w:rsidRPr="00B945D9">
        <w:rPr>
          <w:rFonts w:ascii="Times New Roman" w:hAnsi="Times New Roman" w:cs="Times New Roman"/>
          <w:b/>
          <w:sz w:val="24"/>
          <w:szCs w:val="24"/>
        </w:rPr>
        <w:t>5</w:t>
      </w:r>
      <w:r w:rsidRPr="00B945D9">
        <w:rPr>
          <w:rFonts w:ascii="Times New Roman" w:hAnsi="Times New Roman" w:cs="Times New Roman"/>
          <w:b/>
          <w:sz w:val="24"/>
          <w:szCs w:val="24"/>
        </w:rPr>
        <w:t>.2.   Личные подсобные хозяйства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b/>
          <w:bCs/>
          <w:sz w:val="24"/>
          <w:szCs w:val="24"/>
        </w:rPr>
        <w:t>Личные подсобные хозяйства</w:t>
      </w:r>
    </w:p>
    <w:p w:rsidR="00A124BC" w:rsidRPr="00EF7C8C" w:rsidRDefault="00A124BC" w:rsidP="00EF7C8C">
      <w:pPr>
        <w:pStyle w:val="afa"/>
        <w:rPr>
          <w:rFonts w:ascii="Times New Roman" w:hAnsi="Times New Roman" w:cs="Times New Roman"/>
          <w:sz w:val="24"/>
          <w:szCs w:val="24"/>
        </w:rPr>
      </w:pPr>
    </w:p>
    <w:tbl>
      <w:tblPr>
        <w:tblW w:w="0" w:type="auto"/>
        <w:tblInd w:w="2" w:type="dxa"/>
        <w:tblLayout w:type="fixed"/>
        <w:tblCellMar>
          <w:left w:w="0" w:type="dxa"/>
          <w:right w:w="0" w:type="dxa"/>
        </w:tblCellMar>
        <w:tblLook w:val="0000"/>
      </w:tblPr>
      <w:tblGrid>
        <w:gridCol w:w="5021"/>
        <w:gridCol w:w="1214"/>
        <w:gridCol w:w="1468"/>
        <w:gridCol w:w="1509"/>
      </w:tblGrid>
      <w:tr w:rsidR="00A124BC" w:rsidRPr="001423AF">
        <w:trPr>
          <w:trHeight w:val="196"/>
        </w:trPr>
        <w:tc>
          <w:tcPr>
            <w:tcW w:w="5021" w:type="dxa"/>
            <w:tcBorders>
              <w:top w:val="single" w:sz="8" w:space="0" w:color="000000"/>
              <w:lef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r w:rsidRPr="001423AF">
              <w:rPr>
                <w:rFonts w:ascii="Times New Roman" w:hAnsi="Times New Roman" w:cs="Times New Roman"/>
                <w:sz w:val="24"/>
                <w:szCs w:val="24"/>
              </w:rPr>
              <w:t>кол-во ЛПХ на территории поселения:</w:t>
            </w:r>
          </w:p>
        </w:tc>
        <w:tc>
          <w:tcPr>
            <w:tcW w:w="1214" w:type="dxa"/>
            <w:tcBorders>
              <w:top w:val="single" w:sz="8" w:space="0" w:color="000000"/>
              <w:left w:val="single" w:sz="8" w:space="0" w:color="000000"/>
            </w:tcBorders>
            <w:shd w:val="clear" w:color="auto" w:fill="FFFFFF"/>
          </w:tcPr>
          <w:p w:rsidR="00A124BC" w:rsidRPr="001423AF" w:rsidRDefault="00A124BC" w:rsidP="00B068CD">
            <w:pPr>
              <w:pStyle w:val="afa"/>
              <w:rPr>
                <w:rFonts w:ascii="Times New Roman" w:hAnsi="Times New Roman" w:cs="Times New Roman"/>
                <w:sz w:val="24"/>
                <w:szCs w:val="24"/>
                <w:shd w:val="clear" w:color="auto" w:fill="FFFFFF"/>
              </w:rPr>
            </w:pPr>
            <w:r w:rsidRPr="001423AF">
              <w:rPr>
                <w:rFonts w:ascii="Times New Roman" w:hAnsi="Times New Roman" w:cs="Times New Roman"/>
                <w:sz w:val="24"/>
                <w:szCs w:val="24"/>
              </w:rPr>
              <w:t>01.01.201</w:t>
            </w:r>
            <w:r w:rsidR="00B068CD">
              <w:rPr>
                <w:rFonts w:ascii="Times New Roman" w:hAnsi="Times New Roman" w:cs="Times New Roman"/>
                <w:sz w:val="24"/>
                <w:szCs w:val="24"/>
              </w:rPr>
              <w:t>5</w:t>
            </w:r>
          </w:p>
        </w:tc>
        <w:tc>
          <w:tcPr>
            <w:tcW w:w="1468" w:type="dxa"/>
            <w:tcBorders>
              <w:top w:val="single" w:sz="8" w:space="0" w:color="000000"/>
              <w:left w:val="single" w:sz="8" w:space="0" w:color="000000"/>
            </w:tcBorders>
            <w:shd w:val="clear" w:color="auto" w:fill="FFFFFF"/>
          </w:tcPr>
          <w:p w:rsidR="00A124BC" w:rsidRPr="001423AF" w:rsidRDefault="00A124BC" w:rsidP="00B068CD">
            <w:pPr>
              <w:pStyle w:val="afa"/>
              <w:rPr>
                <w:rFonts w:ascii="Times New Roman" w:hAnsi="Times New Roman" w:cs="Times New Roman"/>
                <w:sz w:val="24"/>
                <w:szCs w:val="24"/>
                <w:shd w:val="clear" w:color="auto" w:fill="FFFFFF"/>
              </w:rPr>
            </w:pPr>
            <w:r w:rsidRPr="001423AF">
              <w:rPr>
                <w:rFonts w:ascii="Times New Roman" w:hAnsi="Times New Roman" w:cs="Times New Roman"/>
                <w:sz w:val="24"/>
                <w:szCs w:val="24"/>
                <w:shd w:val="clear" w:color="auto" w:fill="FFFFFF"/>
              </w:rPr>
              <w:t>01.01.201</w:t>
            </w:r>
            <w:r w:rsidR="00B068CD">
              <w:rPr>
                <w:rFonts w:ascii="Times New Roman" w:hAnsi="Times New Roman" w:cs="Times New Roman"/>
                <w:sz w:val="24"/>
                <w:szCs w:val="24"/>
                <w:shd w:val="clear" w:color="auto" w:fill="FFFFFF"/>
              </w:rPr>
              <w:t>6</w:t>
            </w:r>
          </w:p>
        </w:tc>
        <w:tc>
          <w:tcPr>
            <w:tcW w:w="1509" w:type="dxa"/>
            <w:tcBorders>
              <w:top w:val="single" w:sz="8" w:space="0" w:color="000000"/>
              <w:left w:val="single" w:sz="8" w:space="0" w:color="000000"/>
              <w:right w:val="single" w:sz="8" w:space="0" w:color="000000"/>
            </w:tcBorders>
            <w:shd w:val="clear" w:color="auto" w:fill="FFFFFF"/>
          </w:tcPr>
          <w:p w:rsidR="00A124BC" w:rsidRPr="001423AF" w:rsidRDefault="00A124BC" w:rsidP="00B068CD">
            <w:pPr>
              <w:pStyle w:val="afa"/>
              <w:rPr>
                <w:rFonts w:ascii="Times New Roman" w:hAnsi="Times New Roman" w:cs="Times New Roman"/>
                <w:sz w:val="24"/>
                <w:szCs w:val="24"/>
              </w:rPr>
            </w:pPr>
            <w:r w:rsidRPr="001423AF">
              <w:rPr>
                <w:rFonts w:ascii="Times New Roman" w:hAnsi="Times New Roman" w:cs="Times New Roman"/>
                <w:sz w:val="24"/>
                <w:szCs w:val="24"/>
                <w:shd w:val="clear" w:color="auto" w:fill="FFFFFF"/>
              </w:rPr>
              <w:t>01.01.201</w:t>
            </w:r>
            <w:r w:rsidR="00B068CD">
              <w:rPr>
                <w:rFonts w:ascii="Times New Roman" w:hAnsi="Times New Roman" w:cs="Times New Roman"/>
                <w:sz w:val="24"/>
                <w:szCs w:val="24"/>
                <w:shd w:val="clear" w:color="auto" w:fill="FFFFFF"/>
              </w:rPr>
              <w:t>7</w:t>
            </w:r>
          </w:p>
        </w:tc>
      </w:tr>
      <w:tr w:rsidR="00A124BC" w:rsidRPr="001423AF">
        <w:trPr>
          <w:trHeight w:val="299"/>
        </w:trPr>
        <w:tc>
          <w:tcPr>
            <w:tcW w:w="5021" w:type="dxa"/>
            <w:tcBorders>
              <w:top w:val="single" w:sz="4" w:space="0" w:color="000000"/>
              <w:lef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1214" w:type="dxa"/>
            <w:tcBorders>
              <w:top w:val="single" w:sz="4" w:space="0" w:color="000000"/>
              <w:lef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shd w:val="clear" w:color="auto" w:fill="FFFFFF"/>
              </w:rPr>
            </w:pPr>
          </w:p>
        </w:tc>
        <w:tc>
          <w:tcPr>
            <w:tcW w:w="1468" w:type="dxa"/>
            <w:tcBorders>
              <w:top w:val="single" w:sz="4" w:space="0" w:color="000000"/>
              <w:lef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shd w:val="clear" w:color="auto" w:fill="FFFFFF"/>
              </w:rPr>
            </w:pPr>
          </w:p>
        </w:tc>
        <w:tc>
          <w:tcPr>
            <w:tcW w:w="1509" w:type="dxa"/>
            <w:tcBorders>
              <w:top w:val="single" w:sz="4" w:space="0" w:color="000000"/>
              <w:left w:val="single" w:sz="8" w:space="0" w:color="000000"/>
              <w:righ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r>
      <w:tr w:rsidR="002A07F6" w:rsidRPr="001423AF">
        <w:trPr>
          <w:trHeight w:val="97"/>
        </w:trPr>
        <w:tc>
          <w:tcPr>
            <w:tcW w:w="5021" w:type="dxa"/>
            <w:tcBorders>
              <w:left w:val="single" w:sz="8" w:space="0" w:color="000000"/>
            </w:tcBorders>
            <w:shd w:val="clear" w:color="auto" w:fill="FFFFFF"/>
          </w:tcPr>
          <w:p w:rsidR="002A07F6" w:rsidRPr="002A07F6" w:rsidRDefault="002A07F6" w:rsidP="00EF7C8C">
            <w:pPr>
              <w:pStyle w:val="afa"/>
              <w:rPr>
                <w:rFonts w:ascii="Times New Roman" w:hAnsi="Times New Roman" w:cs="Times New Roman"/>
                <w:sz w:val="24"/>
                <w:szCs w:val="24"/>
              </w:rPr>
            </w:pPr>
            <w:r w:rsidRPr="002A07F6">
              <w:rPr>
                <w:rFonts w:ascii="Times New Roman" w:hAnsi="Times New Roman" w:cs="Times New Roman"/>
                <w:sz w:val="24"/>
                <w:szCs w:val="24"/>
              </w:rPr>
              <w:t>3 населенных пункта</w:t>
            </w:r>
          </w:p>
        </w:tc>
        <w:tc>
          <w:tcPr>
            <w:tcW w:w="1214" w:type="dxa"/>
            <w:tcBorders>
              <w:left w:val="single" w:sz="8" w:space="0" w:color="000000"/>
            </w:tcBorders>
            <w:shd w:val="clear" w:color="auto" w:fill="FFFFFF"/>
          </w:tcPr>
          <w:p w:rsidR="002A07F6" w:rsidRPr="00DF2DFC" w:rsidRDefault="002A07F6" w:rsidP="002A07F6">
            <w:pPr>
              <w:pStyle w:val="afa"/>
              <w:jc w:val="center"/>
              <w:rPr>
                <w:rFonts w:ascii="Times New Roman" w:hAnsi="Times New Roman" w:cs="Times New Roman"/>
                <w:sz w:val="24"/>
                <w:szCs w:val="24"/>
              </w:rPr>
            </w:pPr>
            <w:r w:rsidRPr="00DF2DFC">
              <w:rPr>
                <w:rFonts w:ascii="Times New Roman" w:hAnsi="Times New Roman" w:cs="Times New Roman"/>
                <w:sz w:val="24"/>
                <w:szCs w:val="24"/>
              </w:rPr>
              <w:t>323</w:t>
            </w:r>
          </w:p>
        </w:tc>
        <w:tc>
          <w:tcPr>
            <w:tcW w:w="1468" w:type="dxa"/>
            <w:tcBorders>
              <w:left w:val="single" w:sz="8" w:space="0" w:color="000000"/>
            </w:tcBorders>
            <w:shd w:val="clear" w:color="auto" w:fill="FFFFFF"/>
          </w:tcPr>
          <w:p w:rsidR="002A07F6" w:rsidRPr="00DF2DFC" w:rsidRDefault="002A07F6" w:rsidP="002A07F6">
            <w:pPr>
              <w:pStyle w:val="afa"/>
              <w:jc w:val="center"/>
              <w:rPr>
                <w:rFonts w:ascii="Times New Roman" w:hAnsi="Times New Roman" w:cs="Times New Roman"/>
                <w:sz w:val="24"/>
                <w:szCs w:val="24"/>
              </w:rPr>
            </w:pPr>
            <w:r w:rsidRPr="00DF2DFC">
              <w:rPr>
                <w:rFonts w:ascii="Times New Roman" w:hAnsi="Times New Roman" w:cs="Times New Roman"/>
                <w:sz w:val="24"/>
                <w:szCs w:val="24"/>
              </w:rPr>
              <w:t>324</w:t>
            </w:r>
          </w:p>
        </w:tc>
        <w:tc>
          <w:tcPr>
            <w:tcW w:w="1509" w:type="dxa"/>
            <w:tcBorders>
              <w:left w:val="single" w:sz="8" w:space="0" w:color="000000"/>
              <w:right w:val="single" w:sz="8" w:space="0" w:color="000000"/>
            </w:tcBorders>
            <w:shd w:val="clear" w:color="auto" w:fill="FFFFFF"/>
          </w:tcPr>
          <w:p w:rsidR="002A07F6" w:rsidRPr="00DF2DFC" w:rsidRDefault="002A07F6" w:rsidP="002A07F6">
            <w:pPr>
              <w:pStyle w:val="afa"/>
              <w:jc w:val="center"/>
              <w:rPr>
                <w:rFonts w:ascii="Times New Roman" w:hAnsi="Times New Roman" w:cs="Times New Roman"/>
                <w:sz w:val="24"/>
                <w:szCs w:val="24"/>
              </w:rPr>
            </w:pPr>
            <w:r w:rsidRPr="00DF2DFC">
              <w:rPr>
                <w:rFonts w:ascii="Times New Roman" w:hAnsi="Times New Roman" w:cs="Times New Roman"/>
                <w:sz w:val="24"/>
                <w:szCs w:val="24"/>
              </w:rPr>
              <w:t>324</w:t>
            </w:r>
          </w:p>
        </w:tc>
      </w:tr>
      <w:tr w:rsidR="00A124BC" w:rsidRPr="001423AF">
        <w:trPr>
          <w:trHeight w:val="100"/>
        </w:trPr>
        <w:tc>
          <w:tcPr>
            <w:tcW w:w="5021" w:type="dxa"/>
            <w:tcBorders>
              <w:lef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1214" w:type="dxa"/>
            <w:tcBorders>
              <w:left w:val="single" w:sz="8" w:space="0" w:color="000000"/>
            </w:tcBorders>
            <w:shd w:val="clear" w:color="auto" w:fill="FFFFFF"/>
          </w:tcPr>
          <w:p w:rsidR="00A124BC" w:rsidRPr="001423AF" w:rsidRDefault="00A124BC" w:rsidP="002A07F6">
            <w:pPr>
              <w:pStyle w:val="afa"/>
              <w:jc w:val="center"/>
              <w:rPr>
                <w:rFonts w:ascii="Times New Roman" w:hAnsi="Times New Roman" w:cs="Times New Roman"/>
                <w:sz w:val="24"/>
                <w:szCs w:val="24"/>
                <w:shd w:val="clear" w:color="auto" w:fill="FFFFFF"/>
              </w:rPr>
            </w:pPr>
          </w:p>
        </w:tc>
        <w:tc>
          <w:tcPr>
            <w:tcW w:w="1468" w:type="dxa"/>
            <w:tcBorders>
              <w:left w:val="single" w:sz="8" w:space="0" w:color="000000"/>
            </w:tcBorders>
            <w:shd w:val="clear" w:color="auto" w:fill="FFFFFF"/>
          </w:tcPr>
          <w:p w:rsidR="00A124BC" w:rsidRPr="001423AF" w:rsidRDefault="00A124BC" w:rsidP="002A07F6">
            <w:pPr>
              <w:pStyle w:val="afa"/>
              <w:jc w:val="center"/>
              <w:rPr>
                <w:rFonts w:ascii="Times New Roman" w:hAnsi="Times New Roman" w:cs="Times New Roman"/>
                <w:sz w:val="24"/>
                <w:szCs w:val="24"/>
                <w:shd w:val="clear" w:color="auto" w:fill="FFFFFF"/>
              </w:rPr>
            </w:pPr>
          </w:p>
        </w:tc>
        <w:tc>
          <w:tcPr>
            <w:tcW w:w="1509" w:type="dxa"/>
            <w:tcBorders>
              <w:left w:val="single" w:sz="8" w:space="0" w:color="000000"/>
              <w:right w:val="single" w:sz="8" w:space="0" w:color="000000"/>
            </w:tcBorders>
            <w:shd w:val="clear" w:color="auto" w:fill="FFFFFF"/>
          </w:tcPr>
          <w:p w:rsidR="00A124BC" w:rsidRPr="001423AF" w:rsidRDefault="00A124BC" w:rsidP="002A07F6">
            <w:pPr>
              <w:pStyle w:val="afa"/>
              <w:jc w:val="center"/>
              <w:rPr>
                <w:rFonts w:ascii="Times New Roman" w:hAnsi="Times New Roman" w:cs="Times New Roman"/>
                <w:sz w:val="24"/>
                <w:szCs w:val="24"/>
              </w:rPr>
            </w:pPr>
          </w:p>
        </w:tc>
      </w:tr>
      <w:tr w:rsidR="00A124BC" w:rsidRPr="001423AF">
        <w:trPr>
          <w:trHeight w:val="80"/>
        </w:trPr>
        <w:tc>
          <w:tcPr>
            <w:tcW w:w="5021" w:type="dxa"/>
            <w:tcBorders>
              <w:left w:val="single" w:sz="8" w:space="0" w:color="000000"/>
              <w:bottom w:val="single" w:sz="4"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1214" w:type="dxa"/>
            <w:tcBorders>
              <w:left w:val="single" w:sz="8" w:space="0" w:color="000000"/>
              <w:bottom w:val="single" w:sz="4"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1468" w:type="dxa"/>
            <w:tcBorders>
              <w:left w:val="single" w:sz="8" w:space="0" w:color="000000"/>
              <w:bottom w:val="single" w:sz="4"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c>
          <w:tcPr>
            <w:tcW w:w="1509" w:type="dxa"/>
            <w:tcBorders>
              <w:left w:val="single" w:sz="8" w:space="0" w:color="000000"/>
              <w:bottom w:val="single" w:sz="4" w:space="0" w:color="000000"/>
              <w:right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rPr>
            </w:pPr>
          </w:p>
        </w:tc>
      </w:tr>
    </w:tbl>
    <w:p w:rsidR="00A124BC" w:rsidRDefault="00A124BC"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b/>
          <w:bCs/>
          <w:sz w:val="24"/>
          <w:szCs w:val="24"/>
        </w:rPr>
        <w:t>Наличие животных на территории сельского поселения</w:t>
      </w:r>
      <w:r w:rsidR="00B068CD">
        <w:rPr>
          <w:rFonts w:ascii="Times New Roman" w:hAnsi="Times New Roman" w:cs="Times New Roman"/>
          <w:b/>
          <w:bCs/>
          <w:sz w:val="24"/>
          <w:szCs w:val="24"/>
        </w:rPr>
        <w:t xml:space="preserve"> в личных подсобных хозяйствах</w:t>
      </w:r>
      <w:r w:rsidRPr="00EF7C8C">
        <w:rPr>
          <w:rFonts w:ascii="Times New Roman" w:hAnsi="Times New Roman" w:cs="Times New Roman"/>
          <w:b/>
          <w:bCs/>
          <w:sz w:val="24"/>
          <w:szCs w:val="24"/>
        </w:rPr>
        <w:t>:</w:t>
      </w:r>
    </w:p>
    <w:p w:rsidR="00A124BC" w:rsidRPr="00EF7C8C" w:rsidRDefault="00A124BC" w:rsidP="00EF7C8C">
      <w:pPr>
        <w:pStyle w:val="afa"/>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5108"/>
        <w:gridCol w:w="1160"/>
        <w:gridCol w:w="1387"/>
        <w:gridCol w:w="1559"/>
      </w:tblGrid>
      <w:tr w:rsidR="00A124BC" w:rsidRPr="001423AF" w:rsidTr="00B068CD">
        <w:trPr>
          <w:trHeight w:val="305"/>
        </w:trPr>
        <w:tc>
          <w:tcPr>
            <w:tcW w:w="5108" w:type="dxa"/>
            <w:tcBorders>
              <w:top w:val="single" w:sz="8" w:space="0" w:color="000000"/>
              <w:left w:val="single" w:sz="8" w:space="0" w:color="000000"/>
              <w:bottom w:val="single" w:sz="8" w:space="0" w:color="000000"/>
            </w:tcBorders>
            <w:shd w:val="clear" w:color="auto" w:fill="FFFFFF"/>
          </w:tcPr>
          <w:p w:rsidR="00A124BC" w:rsidRPr="001423AF" w:rsidRDefault="00A124BC" w:rsidP="00EF7C8C">
            <w:pPr>
              <w:pStyle w:val="afa"/>
              <w:rPr>
                <w:rFonts w:ascii="Times New Roman" w:hAnsi="Times New Roman" w:cs="Times New Roman"/>
                <w:sz w:val="24"/>
                <w:szCs w:val="24"/>
                <w:shd w:val="clear" w:color="auto" w:fill="FFFFFF"/>
              </w:rPr>
            </w:pPr>
            <w:r w:rsidRPr="001423AF">
              <w:rPr>
                <w:rFonts w:ascii="Times New Roman" w:hAnsi="Times New Roman" w:cs="Times New Roman"/>
                <w:sz w:val="24"/>
                <w:szCs w:val="24"/>
                <w:shd w:val="clear" w:color="auto" w:fill="FFFFFF"/>
              </w:rPr>
              <w:t>Вид животных (гол.)</w:t>
            </w:r>
          </w:p>
        </w:tc>
        <w:tc>
          <w:tcPr>
            <w:tcW w:w="1160" w:type="dxa"/>
            <w:tcBorders>
              <w:top w:val="single" w:sz="8" w:space="0" w:color="000000"/>
              <w:left w:val="single" w:sz="8" w:space="0" w:color="000000"/>
              <w:bottom w:val="single" w:sz="8" w:space="0" w:color="000000"/>
            </w:tcBorders>
            <w:shd w:val="clear" w:color="auto" w:fill="FFFFFF"/>
          </w:tcPr>
          <w:p w:rsidR="00A124BC" w:rsidRPr="001423AF" w:rsidRDefault="00A124BC" w:rsidP="00B068CD">
            <w:pPr>
              <w:pStyle w:val="afa"/>
              <w:rPr>
                <w:rFonts w:ascii="Times New Roman" w:hAnsi="Times New Roman" w:cs="Times New Roman"/>
                <w:sz w:val="24"/>
                <w:szCs w:val="24"/>
                <w:shd w:val="clear" w:color="auto" w:fill="FFFFFF"/>
              </w:rPr>
            </w:pPr>
            <w:r w:rsidRPr="001423AF">
              <w:rPr>
                <w:rFonts w:ascii="Times New Roman" w:hAnsi="Times New Roman" w:cs="Times New Roman"/>
                <w:sz w:val="24"/>
                <w:szCs w:val="24"/>
                <w:shd w:val="clear" w:color="auto" w:fill="FFFFFF"/>
              </w:rPr>
              <w:t>01.01.201</w:t>
            </w:r>
            <w:r w:rsidR="00B068CD">
              <w:rPr>
                <w:rFonts w:ascii="Times New Roman" w:hAnsi="Times New Roman" w:cs="Times New Roman"/>
                <w:sz w:val="24"/>
                <w:szCs w:val="24"/>
                <w:shd w:val="clear" w:color="auto" w:fill="FFFFFF"/>
              </w:rPr>
              <w:t>5</w:t>
            </w:r>
          </w:p>
        </w:tc>
        <w:tc>
          <w:tcPr>
            <w:tcW w:w="1387" w:type="dxa"/>
            <w:tcBorders>
              <w:top w:val="single" w:sz="8" w:space="0" w:color="000000"/>
              <w:left w:val="single" w:sz="8" w:space="0" w:color="000000"/>
              <w:bottom w:val="single" w:sz="8" w:space="0" w:color="000000"/>
            </w:tcBorders>
            <w:shd w:val="clear" w:color="auto" w:fill="FFFFFF"/>
          </w:tcPr>
          <w:p w:rsidR="00A124BC" w:rsidRPr="001423AF" w:rsidRDefault="00A124BC" w:rsidP="00B068CD">
            <w:pPr>
              <w:pStyle w:val="afa"/>
              <w:rPr>
                <w:rFonts w:ascii="Times New Roman" w:hAnsi="Times New Roman" w:cs="Times New Roman"/>
                <w:sz w:val="24"/>
                <w:szCs w:val="24"/>
                <w:shd w:val="clear" w:color="auto" w:fill="FFFFFF"/>
              </w:rPr>
            </w:pPr>
            <w:r w:rsidRPr="001423AF">
              <w:rPr>
                <w:rFonts w:ascii="Times New Roman" w:hAnsi="Times New Roman" w:cs="Times New Roman"/>
                <w:sz w:val="24"/>
                <w:szCs w:val="24"/>
                <w:shd w:val="clear" w:color="auto" w:fill="FFFFFF"/>
              </w:rPr>
              <w:t>01.10.201</w:t>
            </w:r>
            <w:r w:rsidR="00B068CD">
              <w:rPr>
                <w:rFonts w:ascii="Times New Roman" w:hAnsi="Times New Roman" w:cs="Times New Roman"/>
                <w:sz w:val="24"/>
                <w:szCs w:val="24"/>
                <w:shd w:val="clear" w:color="auto" w:fill="FFFFFF"/>
              </w:rPr>
              <w:t>6</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A124BC" w:rsidRPr="001423AF" w:rsidRDefault="00A124BC" w:rsidP="00B068CD">
            <w:pPr>
              <w:pStyle w:val="afa"/>
              <w:rPr>
                <w:rFonts w:ascii="Times New Roman" w:hAnsi="Times New Roman" w:cs="Times New Roman"/>
                <w:sz w:val="24"/>
                <w:szCs w:val="24"/>
              </w:rPr>
            </w:pPr>
            <w:r w:rsidRPr="001423AF">
              <w:rPr>
                <w:rFonts w:ascii="Times New Roman" w:hAnsi="Times New Roman" w:cs="Times New Roman"/>
                <w:sz w:val="24"/>
                <w:szCs w:val="24"/>
                <w:shd w:val="clear" w:color="auto" w:fill="FFFFFF"/>
              </w:rPr>
              <w:t>01.01.201</w:t>
            </w:r>
            <w:r w:rsidR="00B068CD">
              <w:rPr>
                <w:rFonts w:ascii="Times New Roman" w:hAnsi="Times New Roman" w:cs="Times New Roman"/>
                <w:sz w:val="24"/>
                <w:szCs w:val="24"/>
                <w:shd w:val="clear" w:color="auto" w:fill="FFFFFF"/>
              </w:rPr>
              <w:t>7</w:t>
            </w:r>
          </w:p>
        </w:tc>
      </w:tr>
      <w:tr w:rsidR="00B068CD" w:rsidRPr="001423AF" w:rsidTr="00B068CD">
        <w:trPr>
          <w:trHeight w:val="276"/>
        </w:trPr>
        <w:tc>
          <w:tcPr>
            <w:tcW w:w="5108" w:type="dxa"/>
            <w:tcBorders>
              <w:left w:val="single" w:sz="8" w:space="0" w:color="000000"/>
              <w:bottom w:val="single" w:sz="8" w:space="0" w:color="000000"/>
            </w:tcBorders>
            <w:shd w:val="clear" w:color="auto" w:fill="FFFFFF"/>
          </w:tcPr>
          <w:p w:rsidR="00B068CD" w:rsidRPr="001423AF" w:rsidRDefault="00B068CD" w:rsidP="00EF7C8C">
            <w:pPr>
              <w:pStyle w:val="afa"/>
              <w:rPr>
                <w:rFonts w:ascii="Times New Roman" w:hAnsi="Times New Roman" w:cs="Times New Roman"/>
                <w:sz w:val="24"/>
                <w:szCs w:val="24"/>
                <w:shd w:val="clear" w:color="auto" w:fill="FFFFFF"/>
              </w:rPr>
            </w:pPr>
            <w:r w:rsidRPr="001423AF">
              <w:rPr>
                <w:rFonts w:ascii="Times New Roman" w:hAnsi="Times New Roman" w:cs="Times New Roman"/>
                <w:sz w:val="24"/>
                <w:szCs w:val="24"/>
                <w:shd w:val="clear" w:color="auto" w:fill="FFFFFF"/>
              </w:rPr>
              <w:t>КРС всего</w:t>
            </w:r>
          </w:p>
        </w:tc>
        <w:tc>
          <w:tcPr>
            <w:tcW w:w="1160"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shd w:val="clear" w:color="auto" w:fill="FFFFFF"/>
              </w:rPr>
            </w:pPr>
            <w:r w:rsidRPr="00B068CD">
              <w:rPr>
                <w:rFonts w:ascii="Times New Roman" w:hAnsi="Times New Roman" w:cs="Times New Roman"/>
                <w:sz w:val="24"/>
                <w:szCs w:val="24"/>
                <w:shd w:val="clear" w:color="auto" w:fill="FFFFFF"/>
              </w:rPr>
              <w:t>49</w:t>
            </w:r>
          </w:p>
        </w:tc>
        <w:tc>
          <w:tcPr>
            <w:tcW w:w="1387"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27</w:t>
            </w:r>
          </w:p>
        </w:tc>
        <w:tc>
          <w:tcPr>
            <w:tcW w:w="1559" w:type="dxa"/>
            <w:tcBorders>
              <w:left w:val="single" w:sz="8" w:space="0" w:color="000000"/>
              <w:bottom w:val="single" w:sz="8" w:space="0" w:color="000000"/>
              <w:right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28</w:t>
            </w:r>
          </w:p>
        </w:tc>
      </w:tr>
      <w:tr w:rsidR="00B068CD" w:rsidRPr="001423AF" w:rsidTr="00B068CD">
        <w:trPr>
          <w:trHeight w:val="276"/>
        </w:trPr>
        <w:tc>
          <w:tcPr>
            <w:tcW w:w="5108" w:type="dxa"/>
            <w:tcBorders>
              <w:left w:val="single" w:sz="8" w:space="0" w:color="000000"/>
              <w:bottom w:val="single" w:sz="8" w:space="0" w:color="000000"/>
            </w:tcBorders>
            <w:shd w:val="clear" w:color="auto" w:fill="FFFFFF"/>
          </w:tcPr>
          <w:p w:rsidR="00B068CD" w:rsidRPr="001423AF" w:rsidRDefault="00C96041" w:rsidP="00C96041">
            <w:pPr>
              <w:pStyle w:val="afa"/>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 т.ч.</w:t>
            </w:r>
            <w:r w:rsidR="00B068CD" w:rsidRPr="001423AF">
              <w:rPr>
                <w:rFonts w:ascii="Times New Roman" w:hAnsi="Times New Roman" w:cs="Times New Roman"/>
                <w:sz w:val="24"/>
                <w:szCs w:val="24"/>
                <w:shd w:val="clear" w:color="auto" w:fill="FFFFFF"/>
              </w:rPr>
              <w:t xml:space="preserve">коров </w:t>
            </w:r>
          </w:p>
        </w:tc>
        <w:tc>
          <w:tcPr>
            <w:tcW w:w="1160"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shd w:val="clear" w:color="auto" w:fill="FFFFFF"/>
              </w:rPr>
            </w:pPr>
            <w:r w:rsidRPr="00B068CD">
              <w:rPr>
                <w:rFonts w:ascii="Times New Roman" w:hAnsi="Times New Roman" w:cs="Times New Roman"/>
                <w:sz w:val="24"/>
                <w:szCs w:val="24"/>
                <w:shd w:val="clear" w:color="auto" w:fill="FFFFFF"/>
              </w:rPr>
              <w:t>31</w:t>
            </w:r>
          </w:p>
        </w:tc>
        <w:tc>
          <w:tcPr>
            <w:tcW w:w="1387"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12</w:t>
            </w:r>
          </w:p>
        </w:tc>
        <w:tc>
          <w:tcPr>
            <w:tcW w:w="1559" w:type="dxa"/>
            <w:tcBorders>
              <w:left w:val="single" w:sz="8" w:space="0" w:color="000000"/>
              <w:bottom w:val="single" w:sz="8" w:space="0" w:color="000000"/>
              <w:right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12</w:t>
            </w:r>
          </w:p>
        </w:tc>
      </w:tr>
      <w:tr w:rsidR="00B068CD" w:rsidRPr="001423AF" w:rsidTr="00B068CD">
        <w:trPr>
          <w:trHeight w:val="276"/>
        </w:trPr>
        <w:tc>
          <w:tcPr>
            <w:tcW w:w="5108" w:type="dxa"/>
            <w:tcBorders>
              <w:left w:val="single" w:sz="8" w:space="0" w:color="000000"/>
              <w:bottom w:val="single" w:sz="8" w:space="0" w:color="000000"/>
            </w:tcBorders>
            <w:shd w:val="clear" w:color="auto" w:fill="FFFFFF"/>
          </w:tcPr>
          <w:p w:rsidR="00B068CD" w:rsidRPr="001423AF" w:rsidRDefault="00C96041" w:rsidP="00EF7C8C">
            <w:pPr>
              <w:pStyle w:val="afa"/>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w:t>
            </w:r>
            <w:r w:rsidR="00B068CD" w:rsidRPr="001423AF">
              <w:rPr>
                <w:rFonts w:ascii="Times New Roman" w:hAnsi="Times New Roman" w:cs="Times New Roman"/>
                <w:sz w:val="24"/>
                <w:szCs w:val="24"/>
                <w:shd w:val="clear" w:color="auto" w:fill="FFFFFF"/>
              </w:rPr>
              <w:t xml:space="preserve">виней </w:t>
            </w:r>
          </w:p>
        </w:tc>
        <w:tc>
          <w:tcPr>
            <w:tcW w:w="1160"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shd w:val="clear" w:color="auto" w:fill="FFFFFF"/>
              </w:rPr>
            </w:pPr>
            <w:r w:rsidRPr="00B068CD">
              <w:rPr>
                <w:rFonts w:ascii="Times New Roman" w:hAnsi="Times New Roman" w:cs="Times New Roman"/>
                <w:sz w:val="24"/>
                <w:szCs w:val="24"/>
                <w:shd w:val="clear" w:color="auto" w:fill="FFFFFF"/>
              </w:rPr>
              <w:t>33</w:t>
            </w:r>
          </w:p>
        </w:tc>
        <w:tc>
          <w:tcPr>
            <w:tcW w:w="1387"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65</w:t>
            </w:r>
          </w:p>
        </w:tc>
        <w:tc>
          <w:tcPr>
            <w:tcW w:w="1559" w:type="dxa"/>
            <w:tcBorders>
              <w:left w:val="single" w:sz="8" w:space="0" w:color="000000"/>
              <w:bottom w:val="single" w:sz="8" w:space="0" w:color="000000"/>
              <w:right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62</w:t>
            </w:r>
          </w:p>
        </w:tc>
      </w:tr>
      <w:tr w:rsidR="00B068CD" w:rsidRPr="001423AF" w:rsidTr="00B068CD">
        <w:trPr>
          <w:trHeight w:val="276"/>
        </w:trPr>
        <w:tc>
          <w:tcPr>
            <w:tcW w:w="5108" w:type="dxa"/>
            <w:tcBorders>
              <w:left w:val="single" w:sz="8" w:space="0" w:color="000000"/>
              <w:bottom w:val="single" w:sz="8" w:space="0" w:color="000000"/>
            </w:tcBorders>
            <w:shd w:val="clear" w:color="auto" w:fill="FFFFFF"/>
          </w:tcPr>
          <w:p w:rsidR="00B068CD" w:rsidRPr="001423AF" w:rsidRDefault="00B068CD" w:rsidP="00EF7C8C">
            <w:pPr>
              <w:pStyle w:val="afa"/>
              <w:rPr>
                <w:rFonts w:ascii="Times New Roman" w:hAnsi="Times New Roman" w:cs="Times New Roman"/>
                <w:sz w:val="24"/>
                <w:szCs w:val="24"/>
                <w:shd w:val="clear" w:color="auto" w:fill="FFFFFF"/>
              </w:rPr>
            </w:pPr>
            <w:r w:rsidRPr="001423AF">
              <w:rPr>
                <w:rFonts w:ascii="Times New Roman" w:hAnsi="Times New Roman" w:cs="Times New Roman"/>
                <w:sz w:val="24"/>
                <w:szCs w:val="24"/>
                <w:shd w:val="clear" w:color="auto" w:fill="FFFFFF"/>
              </w:rPr>
              <w:t xml:space="preserve">Лошадей </w:t>
            </w:r>
          </w:p>
        </w:tc>
        <w:tc>
          <w:tcPr>
            <w:tcW w:w="1160"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shd w:val="clear" w:color="auto" w:fill="FFFFFF"/>
              </w:rPr>
            </w:pPr>
            <w:r w:rsidRPr="00B068CD">
              <w:rPr>
                <w:rFonts w:ascii="Times New Roman" w:hAnsi="Times New Roman" w:cs="Times New Roman"/>
                <w:sz w:val="24"/>
                <w:szCs w:val="24"/>
                <w:shd w:val="clear" w:color="auto" w:fill="FFFFFF"/>
              </w:rPr>
              <w:t>3</w:t>
            </w:r>
          </w:p>
        </w:tc>
        <w:tc>
          <w:tcPr>
            <w:tcW w:w="1387"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4</w:t>
            </w:r>
          </w:p>
        </w:tc>
        <w:tc>
          <w:tcPr>
            <w:tcW w:w="1559" w:type="dxa"/>
            <w:tcBorders>
              <w:left w:val="single" w:sz="8" w:space="0" w:color="000000"/>
              <w:bottom w:val="single" w:sz="8" w:space="0" w:color="000000"/>
              <w:right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3</w:t>
            </w:r>
          </w:p>
        </w:tc>
      </w:tr>
      <w:tr w:rsidR="00B068CD" w:rsidRPr="001423AF" w:rsidTr="00B068CD">
        <w:trPr>
          <w:trHeight w:val="295"/>
        </w:trPr>
        <w:tc>
          <w:tcPr>
            <w:tcW w:w="5108" w:type="dxa"/>
            <w:tcBorders>
              <w:left w:val="single" w:sz="8" w:space="0" w:color="000000"/>
              <w:bottom w:val="single" w:sz="8" w:space="0" w:color="000000"/>
            </w:tcBorders>
            <w:shd w:val="clear" w:color="auto" w:fill="FFFFFF"/>
          </w:tcPr>
          <w:p w:rsidR="00B068CD" w:rsidRPr="001423AF" w:rsidRDefault="00B068CD" w:rsidP="00EF7C8C">
            <w:pPr>
              <w:pStyle w:val="afa"/>
              <w:rPr>
                <w:rFonts w:ascii="Times New Roman" w:hAnsi="Times New Roman" w:cs="Times New Roman"/>
                <w:sz w:val="24"/>
                <w:szCs w:val="24"/>
                <w:shd w:val="clear" w:color="auto" w:fill="FFFFFF"/>
              </w:rPr>
            </w:pPr>
            <w:r w:rsidRPr="001423AF">
              <w:rPr>
                <w:rFonts w:ascii="Times New Roman" w:hAnsi="Times New Roman" w:cs="Times New Roman"/>
                <w:sz w:val="24"/>
                <w:szCs w:val="24"/>
                <w:shd w:val="clear" w:color="auto" w:fill="FFFFFF"/>
              </w:rPr>
              <w:t>Овец,  коз  всего:</w:t>
            </w:r>
          </w:p>
        </w:tc>
        <w:tc>
          <w:tcPr>
            <w:tcW w:w="1160"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shd w:val="clear" w:color="auto" w:fill="FFFFFF"/>
              </w:rPr>
            </w:pPr>
            <w:r w:rsidRPr="00B068CD">
              <w:rPr>
                <w:rFonts w:ascii="Times New Roman" w:hAnsi="Times New Roman" w:cs="Times New Roman"/>
                <w:sz w:val="24"/>
                <w:szCs w:val="24"/>
                <w:shd w:val="clear" w:color="auto" w:fill="FFFFFF"/>
              </w:rPr>
              <w:t>79</w:t>
            </w:r>
          </w:p>
        </w:tc>
        <w:tc>
          <w:tcPr>
            <w:tcW w:w="1387" w:type="dxa"/>
            <w:tcBorders>
              <w:left w:val="single" w:sz="8" w:space="0" w:color="000000"/>
              <w:bottom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14</w:t>
            </w:r>
          </w:p>
        </w:tc>
        <w:tc>
          <w:tcPr>
            <w:tcW w:w="1559" w:type="dxa"/>
            <w:tcBorders>
              <w:left w:val="single" w:sz="8" w:space="0" w:color="000000"/>
              <w:bottom w:val="single" w:sz="8" w:space="0" w:color="000000"/>
              <w:right w:val="single" w:sz="8" w:space="0" w:color="000000"/>
            </w:tcBorders>
            <w:shd w:val="clear" w:color="auto" w:fill="FFFFFF"/>
          </w:tcPr>
          <w:p w:rsidR="00B068CD" w:rsidRPr="00B068CD" w:rsidRDefault="00B068CD" w:rsidP="00B068CD">
            <w:pPr>
              <w:pStyle w:val="afa"/>
              <w:jc w:val="center"/>
              <w:rPr>
                <w:rFonts w:ascii="Times New Roman" w:hAnsi="Times New Roman" w:cs="Times New Roman"/>
                <w:sz w:val="24"/>
                <w:szCs w:val="24"/>
              </w:rPr>
            </w:pPr>
            <w:r w:rsidRPr="00B068CD">
              <w:rPr>
                <w:rFonts w:ascii="Times New Roman" w:hAnsi="Times New Roman" w:cs="Times New Roman"/>
                <w:sz w:val="24"/>
                <w:szCs w:val="24"/>
                <w:shd w:val="clear" w:color="auto" w:fill="FFFFFF"/>
              </w:rPr>
              <w:t>53</w:t>
            </w:r>
          </w:p>
        </w:tc>
      </w:tr>
    </w:tbl>
    <w:p w:rsidR="00A124BC" w:rsidRPr="00EF7C8C" w:rsidRDefault="00A124BC" w:rsidP="00EF7C8C">
      <w:pPr>
        <w:pStyle w:val="afa"/>
        <w:rPr>
          <w:rFonts w:ascii="Times New Roman" w:hAnsi="Times New Roman" w:cs="Times New Roman"/>
          <w:sz w:val="24"/>
          <w:szCs w:val="24"/>
        </w:rPr>
      </w:pPr>
    </w:p>
    <w:p w:rsidR="00A124BC" w:rsidRPr="00EF7C8C" w:rsidRDefault="00B068CD" w:rsidP="002A07F6">
      <w:pPr>
        <w:pStyle w:val="afa"/>
        <w:ind w:firstLine="708"/>
        <w:rPr>
          <w:rFonts w:ascii="Times New Roman" w:hAnsi="Times New Roman" w:cs="Times New Roman"/>
          <w:sz w:val="24"/>
          <w:szCs w:val="24"/>
        </w:rPr>
      </w:pPr>
      <w:r>
        <w:rPr>
          <w:rFonts w:ascii="Times New Roman" w:hAnsi="Times New Roman" w:cs="Times New Roman"/>
          <w:sz w:val="24"/>
          <w:szCs w:val="24"/>
        </w:rPr>
        <w:t>Н</w:t>
      </w:r>
      <w:r w:rsidR="00A124BC" w:rsidRPr="00EF7C8C">
        <w:rPr>
          <w:rFonts w:ascii="Times New Roman" w:hAnsi="Times New Roman" w:cs="Times New Roman"/>
          <w:sz w:val="24"/>
          <w:szCs w:val="24"/>
        </w:rPr>
        <w:t>аблюдается тенденции снижения поголовья животных в частном секторе.</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Причины, сдерживающие развитие личных подсобных хозяйств, следующие:</w:t>
      </w:r>
    </w:p>
    <w:p w:rsidR="00B068CD" w:rsidRPr="00EF7C8C" w:rsidRDefault="00B068CD" w:rsidP="00B068CD">
      <w:pPr>
        <w:pStyle w:val="afa"/>
        <w:rPr>
          <w:rFonts w:ascii="Times New Roman" w:hAnsi="Times New Roman" w:cs="Times New Roman"/>
          <w:sz w:val="24"/>
          <w:szCs w:val="24"/>
          <w:u w:val="single"/>
        </w:rPr>
      </w:pPr>
      <w:r w:rsidRPr="00EF7C8C">
        <w:rPr>
          <w:rFonts w:ascii="Times New Roman" w:hAnsi="Times New Roman" w:cs="Times New Roman"/>
          <w:sz w:val="24"/>
          <w:szCs w:val="24"/>
        </w:rPr>
        <w:t>- Высокая себестоимость с/х продукции</w:t>
      </w:r>
      <w:r>
        <w:rPr>
          <w:rFonts w:ascii="Times New Roman" w:hAnsi="Times New Roman" w:cs="Times New Roman"/>
          <w:sz w:val="24"/>
          <w:szCs w:val="24"/>
        </w:rPr>
        <w:t xml:space="preserve"> </w:t>
      </w:r>
      <w:r w:rsidRPr="00EF7C8C">
        <w:rPr>
          <w:rFonts w:ascii="Times New Roman" w:hAnsi="Times New Roman" w:cs="Times New Roman"/>
          <w:sz w:val="24"/>
          <w:szCs w:val="24"/>
        </w:rPr>
        <w:t xml:space="preserve"> и ее низкая закупочная цена;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Нет организованного закупа сельскохозяйственной продукции</w:t>
      </w:r>
      <w:r w:rsidR="00B068CD">
        <w:rPr>
          <w:rFonts w:ascii="Times New Roman" w:hAnsi="Times New Roman" w:cs="Times New Roman"/>
          <w:sz w:val="24"/>
          <w:szCs w:val="24"/>
        </w:rPr>
        <w:t>.</w:t>
      </w:r>
      <w:r w:rsidRPr="00EF7C8C">
        <w:rPr>
          <w:rFonts w:ascii="Times New Roman" w:hAnsi="Times New Roman" w:cs="Times New Roman"/>
          <w:sz w:val="24"/>
          <w:szCs w:val="24"/>
        </w:rPr>
        <w:t xml:space="preserve">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u w:val="single"/>
        </w:rPr>
        <w:t xml:space="preserve">Проблемы: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1) сельские жители недостаточно осведомлены о своих правах на землю и имущество</w:t>
      </w:r>
      <w:r w:rsidR="00441015">
        <w:rPr>
          <w:rFonts w:ascii="Times New Roman" w:hAnsi="Times New Roman" w:cs="Times New Roman"/>
          <w:sz w:val="24"/>
          <w:szCs w:val="24"/>
        </w:rPr>
        <w:t>;</w:t>
      </w:r>
      <w:r w:rsidRPr="00EF7C8C">
        <w:rPr>
          <w:rFonts w:ascii="Times New Roman" w:hAnsi="Times New Roman" w:cs="Times New Roman"/>
          <w:sz w:val="24"/>
          <w:szCs w:val="24"/>
        </w:rPr>
        <w:t xml:space="preserve">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2) владельцы ЛПХ, предприниматели испытывают острый дефицит финансово-кредитных ресурсов в силу недостаточной государственной поддержки этого сектора экономики; </w:t>
      </w:r>
    </w:p>
    <w:p w:rsidR="00B068CD"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3) не налажена эффективная система сбыта продукции, материально-технического и производственного обслуживания К(Ф)Х и ЛПХ, других малых форм хозяйствования. </w:t>
      </w:r>
      <w:r w:rsidR="00B068CD">
        <w:rPr>
          <w:rFonts w:ascii="Times New Roman" w:hAnsi="Times New Roman" w:cs="Times New Roman"/>
          <w:sz w:val="24"/>
          <w:szCs w:val="24"/>
        </w:rPr>
        <w:t xml:space="preserve">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В поселении и районе не производятся централизованные  закупки в хозяйствах молока, картофеля, овощей и других сельскохозяйственных продуктов. Владельцы ЛПХ вынуждены реализовывать продукцию самостоятельно или продавать частным перекупщикам и заготовителям.  Отсутствие кооперативов по закупке продукции </w:t>
      </w:r>
      <w:r w:rsidR="00B068CD">
        <w:rPr>
          <w:rFonts w:ascii="Times New Roman" w:hAnsi="Times New Roman" w:cs="Times New Roman"/>
          <w:sz w:val="24"/>
          <w:szCs w:val="24"/>
        </w:rPr>
        <w:t xml:space="preserve">препятствует </w:t>
      </w:r>
      <w:r w:rsidRPr="00EF7C8C">
        <w:rPr>
          <w:rFonts w:ascii="Times New Roman" w:hAnsi="Times New Roman" w:cs="Times New Roman"/>
          <w:sz w:val="24"/>
          <w:szCs w:val="24"/>
        </w:rPr>
        <w:t xml:space="preserve"> как увеличению численности поголовья скота, так и увеличению земельных площадей под картофель и овощи;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4) низкий уровень заработной платы в отрасли,  отток работающих в другие отрасли производства и в социальную сферу</w:t>
      </w:r>
      <w:r w:rsidR="00B068CD">
        <w:rPr>
          <w:rFonts w:ascii="Times New Roman" w:hAnsi="Times New Roman" w:cs="Times New Roman"/>
          <w:sz w:val="24"/>
          <w:szCs w:val="24"/>
        </w:rPr>
        <w:t>.</w:t>
      </w:r>
    </w:p>
    <w:p w:rsidR="00A124BC" w:rsidRPr="00EF7C8C" w:rsidRDefault="00A124BC" w:rsidP="00B068CD">
      <w:pPr>
        <w:pStyle w:val="afa"/>
        <w:ind w:firstLine="708"/>
        <w:rPr>
          <w:rFonts w:ascii="Times New Roman" w:hAnsi="Times New Roman" w:cs="Times New Roman"/>
          <w:sz w:val="24"/>
          <w:szCs w:val="24"/>
        </w:rPr>
      </w:pPr>
      <w:r w:rsidRPr="00EF7C8C">
        <w:rPr>
          <w:rFonts w:ascii="Times New Roman" w:hAnsi="Times New Roman" w:cs="Times New Roman"/>
          <w:sz w:val="24"/>
          <w:szCs w:val="24"/>
        </w:rPr>
        <w:t>Самостоятельно решить проблемы</w:t>
      </w:r>
      <w:r w:rsidR="00DF44C3">
        <w:rPr>
          <w:rFonts w:ascii="Times New Roman" w:hAnsi="Times New Roman" w:cs="Times New Roman"/>
          <w:sz w:val="24"/>
          <w:szCs w:val="24"/>
        </w:rPr>
        <w:t>,</w:t>
      </w:r>
      <w:r w:rsidR="00B068CD">
        <w:rPr>
          <w:rFonts w:ascii="Times New Roman" w:hAnsi="Times New Roman" w:cs="Times New Roman"/>
          <w:sz w:val="24"/>
          <w:szCs w:val="24"/>
        </w:rPr>
        <w:t xml:space="preserve"> </w:t>
      </w:r>
      <w:r w:rsidRPr="00EF7C8C">
        <w:rPr>
          <w:rFonts w:ascii="Times New Roman" w:hAnsi="Times New Roman" w:cs="Times New Roman"/>
          <w:sz w:val="24"/>
          <w:szCs w:val="24"/>
        </w:rPr>
        <w:t xml:space="preserve"> с которыми сталкиваются </w:t>
      </w:r>
      <w:r w:rsidRPr="00EF7C8C">
        <w:rPr>
          <w:rFonts w:ascii="Times New Roman" w:hAnsi="Times New Roman" w:cs="Times New Roman"/>
          <w:sz w:val="24"/>
          <w:szCs w:val="24"/>
          <w:shd w:val="clear" w:color="auto" w:fill="FFFFFF"/>
        </w:rPr>
        <w:t xml:space="preserve">жители </w:t>
      </w:r>
      <w:r>
        <w:rPr>
          <w:rFonts w:ascii="Times New Roman" w:hAnsi="Times New Roman" w:cs="Times New Roman"/>
          <w:sz w:val="24"/>
          <w:szCs w:val="24"/>
          <w:shd w:val="clear" w:color="auto" w:fill="FFFFFF"/>
        </w:rPr>
        <w:t>сельского</w:t>
      </w:r>
      <w:r w:rsidRPr="00EF7C8C">
        <w:rPr>
          <w:rFonts w:ascii="Times New Roman" w:hAnsi="Times New Roman" w:cs="Times New Roman"/>
          <w:sz w:val="24"/>
          <w:szCs w:val="24"/>
          <w:shd w:val="clear" w:color="auto" w:fill="FFFFFF"/>
        </w:rPr>
        <w:t xml:space="preserve"> поселения  </w:t>
      </w:r>
      <w:r w:rsidRPr="00EF7C8C">
        <w:rPr>
          <w:rFonts w:ascii="Times New Roman" w:hAnsi="Times New Roman" w:cs="Times New Roman"/>
          <w:sz w:val="24"/>
          <w:szCs w:val="24"/>
        </w:rPr>
        <w:t xml:space="preserve"> при ведении личных подсобных хозяйств достаточно трудно.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w:t>
      </w:r>
      <w:r w:rsidR="005C0938">
        <w:rPr>
          <w:rFonts w:ascii="Times New Roman" w:hAnsi="Times New Roman" w:cs="Times New Roman"/>
          <w:sz w:val="24"/>
          <w:szCs w:val="24"/>
        </w:rPr>
        <w:t>-</w:t>
      </w:r>
      <w:r w:rsidRPr="00EF7C8C">
        <w:rPr>
          <w:rFonts w:ascii="Times New Roman" w:hAnsi="Times New Roman" w:cs="Times New Roman"/>
          <w:sz w:val="24"/>
          <w:szCs w:val="24"/>
        </w:rPr>
        <w:t xml:space="preserve">  Существенной причиной, сдерживающей рост численности поголовья скота у населения, является</w:t>
      </w:r>
      <w:r w:rsidR="00EE0961">
        <w:rPr>
          <w:rFonts w:ascii="Times New Roman" w:hAnsi="Times New Roman" w:cs="Times New Roman"/>
          <w:sz w:val="24"/>
          <w:szCs w:val="24"/>
        </w:rPr>
        <w:t xml:space="preserve"> старение населения</w:t>
      </w:r>
      <w:r w:rsidRPr="00EF7C8C">
        <w:rPr>
          <w:rFonts w:ascii="Times New Roman" w:hAnsi="Times New Roman" w:cs="Times New Roman"/>
          <w:sz w:val="24"/>
          <w:szCs w:val="24"/>
        </w:rPr>
        <w:t>. Предприятия, сегодня работают в условиях рынка и  не  имеют достаточных ресурсов, чтобы оказывать гражданам  помощь в необходимых объемах</w:t>
      </w:r>
      <w:r w:rsidR="00B068CD">
        <w:rPr>
          <w:rFonts w:ascii="Times New Roman" w:hAnsi="Times New Roman" w:cs="Times New Roman"/>
          <w:sz w:val="24"/>
          <w:szCs w:val="24"/>
        </w:rPr>
        <w:t xml:space="preserve"> </w:t>
      </w:r>
      <w:r w:rsidRPr="00EF7C8C">
        <w:rPr>
          <w:rFonts w:ascii="Times New Roman" w:hAnsi="Times New Roman" w:cs="Times New Roman"/>
          <w:sz w:val="24"/>
          <w:szCs w:val="24"/>
        </w:rPr>
        <w:t xml:space="preserve"> в заготовке кормов.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Закуп</w:t>
      </w:r>
      <w:r w:rsidR="00823885">
        <w:rPr>
          <w:rFonts w:ascii="Times New Roman" w:hAnsi="Times New Roman" w:cs="Times New Roman"/>
          <w:sz w:val="24"/>
          <w:szCs w:val="24"/>
        </w:rPr>
        <w:t>ка</w:t>
      </w:r>
      <w:r w:rsidRPr="00EF7C8C">
        <w:rPr>
          <w:rFonts w:ascii="Times New Roman" w:hAnsi="Times New Roman" w:cs="Times New Roman"/>
          <w:sz w:val="24"/>
          <w:szCs w:val="24"/>
        </w:rPr>
        <w:t xml:space="preserve"> сельскохозяйственной продукции производ</w:t>
      </w:r>
      <w:r w:rsidR="00C96041">
        <w:rPr>
          <w:rFonts w:ascii="Times New Roman" w:hAnsi="Times New Roman" w:cs="Times New Roman"/>
          <w:sz w:val="24"/>
          <w:szCs w:val="24"/>
        </w:rPr>
        <w:t>и</w:t>
      </w:r>
      <w:r w:rsidRPr="00EF7C8C">
        <w:rPr>
          <w:rFonts w:ascii="Times New Roman" w:hAnsi="Times New Roman" w:cs="Times New Roman"/>
          <w:sz w:val="24"/>
          <w:szCs w:val="24"/>
        </w:rPr>
        <w:t xml:space="preserve">тся по низким ценам.  </w:t>
      </w:r>
    </w:p>
    <w:p w:rsidR="00A124BC" w:rsidRPr="00A93BAD" w:rsidRDefault="00A124BC" w:rsidP="00EF7C8C">
      <w:pPr>
        <w:pStyle w:val="afa"/>
        <w:rPr>
          <w:rFonts w:ascii="Times New Roman" w:hAnsi="Times New Roman" w:cs="Times New Roman"/>
          <w:b/>
          <w:bCs/>
          <w:sz w:val="24"/>
          <w:szCs w:val="24"/>
        </w:rPr>
      </w:pPr>
      <w:r w:rsidRPr="00A93BAD">
        <w:rPr>
          <w:rFonts w:ascii="Times New Roman" w:hAnsi="Times New Roman" w:cs="Times New Roman"/>
          <w:b/>
          <w:sz w:val="24"/>
          <w:szCs w:val="24"/>
        </w:rPr>
        <w:t>2.1.</w:t>
      </w:r>
      <w:r w:rsidR="00B945D9">
        <w:rPr>
          <w:rFonts w:ascii="Times New Roman" w:hAnsi="Times New Roman" w:cs="Times New Roman"/>
          <w:b/>
          <w:sz w:val="24"/>
          <w:szCs w:val="24"/>
        </w:rPr>
        <w:t>6</w:t>
      </w:r>
      <w:r w:rsidRPr="00A93BAD">
        <w:rPr>
          <w:rFonts w:ascii="Times New Roman" w:hAnsi="Times New Roman" w:cs="Times New Roman"/>
          <w:b/>
          <w:sz w:val="24"/>
          <w:szCs w:val="24"/>
        </w:rPr>
        <w:t>.  Жилищный фонд</w:t>
      </w:r>
    </w:p>
    <w:p w:rsidR="00A124BC" w:rsidRPr="00A93BAD" w:rsidRDefault="00A124BC" w:rsidP="00EF7C8C">
      <w:pPr>
        <w:pStyle w:val="afa"/>
        <w:rPr>
          <w:rFonts w:ascii="Times New Roman" w:hAnsi="Times New Roman" w:cs="Times New Roman"/>
          <w:b/>
          <w:bCs/>
          <w:sz w:val="24"/>
          <w:szCs w:val="24"/>
        </w:rPr>
      </w:pPr>
      <w:r w:rsidRPr="00A93BAD">
        <w:rPr>
          <w:rFonts w:ascii="Times New Roman" w:hAnsi="Times New Roman" w:cs="Times New Roman"/>
          <w:b/>
          <w:bCs/>
          <w:sz w:val="24"/>
          <w:szCs w:val="24"/>
        </w:rPr>
        <w:t xml:space="preserve">Состояние жилищно - коммунальной сферы </w:t>
      </w:r>
      <w:r w:rsidR="005C0938" w:rsidRPr="00A93BAD">
        <w:rPr>
          <w:rFonts w:ascii="Times New Roman" w:hAnsi="Times New Roman" w:cs="Times New Roman"/>
          <w:b/>
          <w:bCs/>
          <w:sz w:val="24"/>
          <w:szCs w:val="24"/>
        </w:rPr>
        <w:t>Правохавского</w:t>
      </w:r>
      <w:r w:rsidRPr="00A93BAD">
        <w:rPr>
          <w:rFonts w:ascii="Times New Roman" w:hAnsi="Times New Roman" w:cs="Times New Roman"/>
          <w:b/>
          <w:bCs/>
          <w:sz w:val="24"/>
          <w:szCs w:val="24"/>
        </w:rPr>
        <w:t xml:space="preserve"> сельского поселения</w:t>
      </w:r>
    </w:p>
    <w:p w:rsidR="00A124BC" w:rsidRPr="00A93BAD" w:rsidRDefault="00A124BC" w:rsidP="00EF7C8C">
      <w:pPr>
        <w:pStyle w:val="afa"/>
        <w:rPr>
          <w:rFonts w:ascii="Times New Roman" w:hAnsi="Times New Roman" w:cs="Times New Roman"/>
          <w:sz w:val="24"/>
          <w:szCs w:val="24"/>
        </w:rPr>
      </w:pPr>
      <w:r w:rsidRPr="00A93BAD">
        <w:rPr>
          <w:rFonts w:ascii="Times New Roman" w:hAnsi="Times New Roman" w:cs="Times New Roman"/>
          <w:b/>
          <w:bCs/>
          <w:sz w:val="24"/>
          <w:szCs w:val="24"/>
        </w:rPr>
        <w:t xml:space="preserve">Данные о существующем жилищном фонде </w:t>
      </w:r>
    </w:p>
    <w:p w:rsidR="00A124BC" w:rsidRPr="00A93BAD" w:rsidRDefault="00A124BC" w:rsidP="00EF7C8C">
      <w:pPr>
        <w:pStyle w:val="afa"/>
        <w:rPr>
          <w:rFonts w:ascii="Times New Roman" w:hAnsi="Times New Roman" w:cs="Times New Roman"/>
          <w:sz w:val="24"/>
          <w:szCs w:val="24"/>
        </w:rPr>
      </w:pPr>
    </w:p>
    <w:tbl>
      <w:tblPr>
        <w:tblW w:w="0" w:type="auto"/>
        <w:tblInd w:w="-106" w:type="dxa"/>
        <w:tblLayout w:type="fixed"/>
        <w:tblLook w:val="0000"/>
      </w:tblPr>
      <w:tblGrid>
        <w:gridCol w:w="498"/>
        <w:gridCol w:w="6379"/>
        <w:gridCol w:w="1417"/>
        <w:gridCol w:w="1418"/>
      </w:tblGrid>
      <w:tr w:rsidR="00A124BC" w:rsidRPr="00A93BAD" w:rsidTr="0089612E">
        <w:tc>
          <w:tcPr>
            <w:tcW w:w="498" w:type="dxa"/>
            <w:tcBorders>
              <w:top w:val="single" w:sz="4" w:space="0" w:color="000000"/>
              <w:left w:val="single" w:sz="4" w:space="0" w:color="000000"/>
              <w:bottom w:val="single" w:sz="4" w:space="0" w:color="000000"/>
            </w:tcBorders>
          </w:tcPr>
          <w:p w:rsidR="00A124BC" w:rsidRPr="00A93BAD" w:rsidRDefault="00A124BC" w:rsidP="00EF7C8C">
            <w:pPr>
              <w:pStyle w:val="afa"/>
              <w:rPr>
                <w:rFonts w:ascii="Times New Roman" w:hAnsi="Times New Roman" w:cs="Times New Roman"/>
                <w:sz w:val="24"/>
                <w:szCs w:val="24"/>
              </w:rPr>
            </w:pPr>
            <w:r w:rsidRPr="00A93BAD">
              <w:rPr>
                <w:rFonts w:ascii="Times New Roman" w:hAnsi="Times New Roman" w:cs="Times New Roman"/>
                <w:sz w:val="24"/>
                <w:szCs w:val="24"/>
              </w:rPr>
              <w:t>№ пп</w:t>
            </w:r>
          </w:p>
        </w:tc>
        <w:tc>
          <w:tcPr>
            <w:tcW w:w="6379" w:type="dxa"/>
            <w:tcBorders>
              <w:top w:val="single" w:sz="4" w:space="0" w:color="000000"/>
              <w:left w:val="single" w:sz="4" w:space="0" w:color="000000"/>
              <w:bottom w:val="single" w:sz="4" w:space="0" w:color="000000"/>
            </w:tcBorders>
          </w:tcPr>
          <w:p w:rsidR="00A124BC" w:rsidRPr="00A93BAD" w:rsidRDefault="00A124BC" w:rsidP="00EF7C8C">
            <w:pPr>
              <w:pStyle w:val="afa"/>
              <w:rPr>
                <w:rFonts w:ascii="Times New Roman" w:hAnsi="Times New Roman" w:cs="Times New Roman"/>
                <w:sz w:val="24"/>
                <w:szCs w:val="24"/>
              </w:rPr>
            </w:pPr>
            <w:r w:rsidRPr="00A93BAD">
              <w:rPr>
                <w:rFonts w:ascii="Times New Roman" w:hAnsi="Times New Roman" w:cs="Times New Roman"/>
                <w:sz w:val="24"/>
                <w:szCs w:val="24"/>
              </w:rPr>
              <w:t>Наименование</w:t>
            </w:r>
          </w:p>
        </w:tc>
        <w:tc>
          <w:tcPr>
            <w:tcW w:w="1417" w:type="dxa"/>
            <w:tcBorders>
              <w:top w:val="single" w:sz="4" w:space="0" w:color="000000"/>
              <w:left w:val="single" w:sz="4" w:space="0" w:color="000000"/>
              <w:bottom w:val="single" w:sz="4" w:space="0" w:color="000000"/>
            </w:tcBorders>
          </w:tcPr>
          <w:p w:rsidR="00A124BC" w:rsidRPr="00A93BAD" w:rsidRDefault="00A124BC" w:rsidP="005C0938">
            <w:pPr>
              <w:pStyle w:val="afa"/>
              <w:rPr>
                <w:rFonts w:ascii="Times New Roman" w:hAnsi="Times New Roman" w:cs="Times New Roman"/>
                <w:sz w:val="24"/>
                <w:szCs w:val="24"/>
              </w:rPr>
            </w:pPr>
            <w:r w:rsidRPr="00A93BAD">
              <w:rPr>
                <w:rFonts w:ascii="Times New Roman" w:hAnsi="Times New Roman" w:cs="Times New Roman"/>
                <w:sz w:val="24"/>
                <w:szCs w:val="24"/>
              </w:rPr>
              <w:t>На 01.01. 201</w:t>
            </w:r>
            <w:r w:rsidR="005C0938" w:rsidRPr="00A93BAD">
              <w:rPr>
                <w:rFonts w:ascii="Times New Roman" w:hAnsi="Times New Roman" w:cs="Times New Roman"/>
                <w:sz w:val="24"/>
                <w:szCs w:val="24"/>
              </w:rPr>
              <w:t>6</w:t>
            </w:r>
            <w:r w:rsidRPr="00A93BAD">
              <w:rPr>
                <w:rFonts w:ascii="Times New Roman" w:hAnsi="Times New Roman" w:cs="Times New Roman"/>
                <w:sz w:val="24"/>
                <w:szCs w:val="24"/>
              </w:rPr>
              <w:t xml:space="preserve"> г.</w:t>
            </w:r>
          </w:p>
        </w:tc>
        <w:tc>
          <w:tcPr>
            <w:tcW w:w="1418" w:type="dxa"/>
            <w:tcBorders>
              <w:top w:val="single" w:sz="4" w:space="0" w:color="000000"/>
              <w:left w:val="single" w:sz="4" w:space="0" w:color="000000"/>
              <w:bottom w:val="single" w:sz="4" w:space="0" w:color="000000"/>
              <w:right w:val="single" w:sz="4" w:space="0" w:color="000000"/>
            </w:tcBorders>
          </w:tcPr>
          <w:p w:rsidR="00A124BC" w:rsidRPr="00A93BAD" w:rsidRDefault="00A124BC" w:rsidP="0089612E">
            <w:pPr>
              <w:pStyle w:val="afa"/>
              <w:rPr>
                <w:rFonts w:ascii="Times New Roman" w:hAnsi="Times New Roman" w:cs="Times New Roman"/>
                <w:sz w:val="24"/>
                <w:szCs w:val="24"/>
              </w:rPr>
            </w:pPr>
            <w:r w:rsidRPr="00A93BAD">
              <w:rPr>
                <w:rFonts w:ascii="Times New Roman" w:hAnsi="Times New Roman" w:cs="Times New Roman"/>
                <w:sz w:val="24"/>
                <w:szCs w:val="24"/>
              </w:rPr>
              <w:t>На 01.01.201</w:t>
            </w:r>
            <w:r w:rsidR="005C0938" w:rsidRPr="00A93BAD">
              <w:rPr>
                <w:rFonts w:ascii="Times New Roman" w:hAnsi="Times New Roman" w:cs="Times New Roman"/>
                <w:sz w:val="24"/>
                <w:szCs w:val="24"/>
              </w:rPr>
              <w:t>7</w:t>
            </w:r>
            <w:r w:rsidRPr="00A93BAD">
              <w:rPr>
                <w:rFonts w:ascii="Times New Roman" w:hAnsi="Times New Roman" w:cs="Times New Roman"/>
                <w:sz w:val="24"/>
                <w:szCs w:val="24"/>
              </w:rPr>
              <w:t>г</w:t>
            </w:r>
          </w:p>
        </w:tc>
      </w:tr>
      <w:tr w:rsidR="00A124BC" w:rsidRPr="00A93BAD" w:rsidTr="0089612E">
        <w:tc>
          <w:tcPr>
            <w:tcW w:w="498" w:type="dxa"/>
            <w:tcBorders>
              <w:top w:val="single" w:sz="4" w:space="0" w:color="000000"/>
              <w:left w:val="single" w:sz="4" w:space="0" w:color="000000"/>
              <w:bottom w:val="single" w:sz="4" w:space="0" w:color="000000"/>
            </w:tcBorders>
          </w:tcPr>
          <w:p w:rsidR="00A124BC" w:rsidRPr="00A93BAD" w:rsidRDefault="00A124BC" w:rsidP="00EF7C8C">
            <w:pPr>
              <w:pStyle w:val="afa"/>
              <w:rPr>
                <w:rFonts w:ascii="Times New Roman" w:hAnsi="Times New Roman" w:cs="Times New Roman"/>
                <w:b/>
                <w:bCs/>
                <w:sz w:val="24"/>
                <w:szCs w:val="24"/>
              </w:rPr>
            </w:pPr>
            <w:r w:rsidRPr="00A93BAD">
              <w:rPr>
                <w:rFonts w:ascii="Times New Roman" w:hAnsi="Times New Roman" w:cs="Times New Roman"/>
                <w:b/>
                <w:bCs/>
                <w:sz w:val="24"/>
                <w:szCs w:val="24"/>
              </w:rPr>
              <w:t>1</w:t>
            </w:r>
          </w:p>
        </w:tc>
        <w:tc>
          <w:tcPr>
            <w:tcW w:w="6379" w:type="dxa"/>
            <w:tcBorders>
              <w:top w:val="single" w:sz="4" w:space="0" w:color="000000"/>
              <w:left w:val="single" w:sz="4" w:space="0" w:color="000000"/>
              <w:bottom w:val="single" w:sz="4" w:space="0" w:color="000000"/>
            </w:tcBorders>
          </w:tcPr>
          <w:p w:rsidR="00A124BC" w:rsidRPr="00A93BAD" w:rsidRDefault="00A124BC" w:rsidP="00EF7C8C">
            <w:pPr>
              <w:pStyle w:val="afa"/>
              <w:rPr>
                <w:rFonts w:ascii="Times New Roman" w:hAnsi="Times New Roman" w:cs="Times New Roman"/>
                <w:b/>
                <w:bCs/>
                <w:sz w:val="24"/>
                <w:szCs w:val="24"/>
              </w:rPr>
            </w:pPr>
            <w:r w:rsidRPr="00A93BAD">
              <w:rPr>
                <w:rFonts w:ascii="Times New Roman" w:hAnsi="Times New Roman" w:cs="Times New Roman"/>
                <w:b/>
                <w:bCs/>
                <w:sz w:val="24"/>
                <w:szCs w:val="24"/>
              </w:rPr>
              <w:t>2</w:t>
            </w:r>
          </w:p>
        </w:tc>
        <w:tc>
          <w:tcPr>
            <w:tcW w:w="1417" w:type="dxa"/>
            <w:tcBorders>
              <w:top w:val="single" w:sz="4" w:space="0" w:color="000000"/>
              <w:left w:val="single" w:sz="4" w:space="0" w:color="000000"/>
              <w:bottom w:val="single" w:sz="4" w:space="0" w:color="000000"/>
            </w:tcBorders>
          </w:tcPr>
          <w:p w:rsidR="00A124BC" w:rsidRPr="00A93BAD" w:rsidRDefault="00A124BC" w:rsidP="00EF7C8C">
            <w:pPr>
              <w:pStyle w:val="afa"/>
              <w:rPr>
                <w:rFonts w:ascii="Times New Roman" w:hAnsi="Times New Roman" w:cs="Times New Roman"/>
                <w:b/>
                <w:bCs/>
                <w:sz w:val="24"/>
                <w:szCs w:val="24"/>
              </w:rPr>
            </w:pPr>
            <w:r w:rsidRPr="00A93BAD">
              <w:rPr>
                <w:rFonts w:ascii="Times New Roman" w:hAnsi="Times New Roman" w:cs="Times New Roman"/>
                <w:b/>
                <w:bCs/>
                <w:sz w:val="24"/>
                <w:szCs w:val="24"/>
              </w:rPr>
              <w:t>3</w:t>
            </w:r>
          </w:p>
        </w:tc>
        <w:tc>
          <w:tcPr>
            <w:tcW w:w="1418" w:type="dxa"/>
            <w:tcBorders>
              <w:top w:val="single" w:sz="4" w:space="0" w:color="000000"/>
              <w:left w:val="single" w:sz="4" w:space="0" w:color="000000"/>
              <w:bottom w:val="single" w:sz="4" w:space="0" w:color="000000"/>
              <w:right w:val="single" w:sz="4" w:space="0" w:color="000000"/>
            </w:tcBorders>
          </w:tcPr>
          <w:p w:rsidR="00A124BC" w:rsidRPr="00A93BAD" w:rsidRDefault="00A124BC" w:rsidP="00EF7C8C">
            <w:pPr>
              <w:pStyle w:val="afa"/>
              <w:rPr>
                <w:rFonts w:ascii="Times New Roman" w:hAnsi="Times New Roman" w:cs="Times New Roman"/>
                <w:sz w:val="24"/>
                <w:szCs w:val="24"/>
              </w:rPr>
            </w:pPr>
            <w:r w:rsidRPr="00A93BAD">
              <w:rPr>
                <w:rFonts w:ascii="Times New Roman" w:hAnsi="Times New Roman" w:cs="Times New Roman"/>
                <w:b/>
                <w:bCs/>
                <w:sz w:val="24"/>
                <w:szCs w:val="24"/>
              </w:rPr>
              <w:t>4</w:t>
            </w:r>
          </w:p>
        </w:tc>
      </w:tr>
      <w:tr w:rsidR="00A124BC" w:rsidRPr="00FE3916" w:rsidTr="0089612E">
        <w:tc>
          <w:tcPr>
            <w:tcW w:w="498"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1</w:t>
            </w:r>
          </w:p>
        </w:tc>
        <w:tc>
          <w:tcPr>
            <w:tcW w:w="6379"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Средний размер семьи, чел.</w:t>
            </w:r>
          </w:p>
        </w:tc>
        <w:tc>
          <w:tcPr>
            <w:tcW w:w="1417"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2</w:t>
            </w:r>
          </w:p>
        </w:tc>
        <w:tc>
          <w:tcPr>
            <w:tcW w:w="1418" w:type="dxa"/>
            <w:tcBorders>
              <w:top w:val="single" w:sz="4" w:space="0" w:color="000000"/>
              <w:left w:val="single" w:sz="4" w:space="0" w:color="000000"/>
              <w:bottom w:val="single" w:sz="4" w:space="0" w:color="000000"/>
              <w:right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2</w:t>
            </w:r>
          </w:p>
        </w:tc>
      </w:tr>
      <w:tr w:rsidR="00A124BC" w:rsidRPr="00FE3916" w:rsidTr="0089612E">
        <w:tc>
          <w:tcPr>
            <w:tcW w:w="498"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2</w:t>
            </w:r>
          </w:p>
        </w:tc>
        <w:tc>
          <w:tcPr>
            <w:tcW w:w="6379"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Общий жилой фонд, м</w:t>
            </w:r>
            <w:r w:rsidRPr="00FE3916">
              <w:rPr>
                <w:rFonts w:ascii="Times New Roman" w:hAnsi="Times New Roman" w:cs="Times New Roman"/>
                <w:sz w:val="24"/>
                <w:szCs w:val="24"/>
                <w:vertAlign w:val="superscript"/>
              </w:rPr>
              <w:t>2</w:t>
            </w:r>
            <w:r w:rsidRPr="00FE3916">
              <w:rPr>
                <w:rFonts w:ascii="Times New Roman" w:hAnsi="Times New Roman" w:cs="Times New Roman"/>
                <w:sz w:val="24"/>
                <w:szCs w:val="24"/>
              </w:rPr>
              <w:t xml:space="preserve"> общ. площади,  в т.ч.</w:t>
            </w:r>
          </w:p>
        </w:tc>
        <w:tc>
          <w:tcPr>
            <w:tcW w:w="1417" w:type="dxa"/>
            <w:tcBorders>
              <w:top w:val="single" w:sz="4" w:space="0" w:color="000000"/>
              <w:left w:val="single" w:sz="4" w:space="0" w:color="000000"/>
              <w:bottom w:val="single" w:sz="4" w:space="0" w:color="000000"/>
            </w:tcBorders>
          </w:tcPr>
          <w:p w:rsidR="00A124BC" w:rsidRPr="00FE3916" w:rsidRDefault="005C0938" w:rsidP="008216F9">
            <w:pPr>
              <w:pStyle w:val="afa"/>
              <w:rPr>
                <w:rFonts w:ascii="Times New Roman" w:hAnsi="Times New Roman" w:cs="Times New Roman"/>
                <w:sz w:val="24"/>
                <w:szCs w:val="24"/>
              </w:rPr>
            </w:pPr>
            <w:r w:rsidRPr="00FE3916">
              <w:rPr>
                <w:rFonts w:ascii="Times New Roman" w:hAnsi="Times New Roman" w:cs="Times New Roman"/>
                <w:sz w:val="24"/>
                <w:szCs w:val="24"/>
              </w:rPr>
              <w:t>23400</w:t>
            </w:r>
          </w:p>
        </w:tc>
        <w:tc>
          <w:tcPr>
            <w:tcW w:w="1418" w:type="dxa"/>
            <w:tcBorders>
              <w:top w:val="single" w:sz="4" w:space="0" w:color="000000"/>
              <w:left w:val="single" w:sz="4" w:space="0" w:color="000000"/>
              <w:bottom w:val="single" w:sz="4" w:space="0" w:color="000000"/>
              <w:right w:val="single" w:sz="4" w:space="0" w:color="000000"/>
            </w:tcBorders>
          </w:tcPr>
          <w:p w:rsidR="00A124BC" w:rsidRPr="00FE3916" w:rsidRDefault="00A93BAD" w:rsidP="008216F9">
            <w:pPr>
              <w:pStyle w:val="afa"/>
              <w:rPr>
                <w:rFonts w:ascii="Times New Roman" w:hAnsi="Times New Roman" w:cs="Times New Roman"/>
                <w:sz w:val="24"/>
                <w:szCs w:val="24"/>
              </w:rPr>
            </w:pPr>
            <w:r w:rsidRPr="00FE3916">
              <w:rPr>
                <w:rFonts w:ascii="Times New Roman" w:hAnsi="Times New Roman" w:cs="Times New Roman"/>
                <w:sz w:val="24"/>
                <w:szCs w:val="24"/>
              </w:rPr>
              <w:t>23400</w:t>
            </w:r>
          </w:p>
        </w:tc>
      </w:tr>
      <w:tr w:rsidR="00A124BC" w:rsidRPr="00FE3916" w:rsidTr="0089612E">
        <w:tc>
          <w:tcPr>
            <w:tcW w:w="498"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государственный</w:t>
            </w:r>
          </w:p>
        </w:tc>
        <w:tc>
          <w:tcPr>
            <w:tcW w:w="1417"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A124BC" w:rsidRPr="00FE3916" w:rsidRDefault="00A124BC" w:rsidP="00EF7C8C">
            <w:pPr>
              <w:pStyle w:val="afa"/>
              <w:rPr>
                <w:rFonts w:ascii="Times New Roman" w:hAnsi="Times New Roman" w:cs="Times New Roman"/>
                <w:sz w:val="24"/>
                <w:szCs w:val="24"/>
              </w:rPr>
            </w:pPr>
          </w:p>
        </w:tc>
      </w:tr>
      <w:tr w:rsidR="00A124BC" w:rsidRPr="00FE3916" w:rsidTr="0089612E">
        <w:tc>
          <w:tcPr>
            <w:tcW w:w="498"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муниципальный</w:t>
            </w:r>
          </w:p>
        </w:tc>
        <w:tc>
          <w:tcPr>
            <w:tcW w:w="1417" w:type="dxa"/>
            <w:tcBorders>
              <w:top w:val="single" w:sz="4" w:space="0" w:color="000000"/>
              <w:left w:val="single" w:sz="4" w:space="0" w:color="000000"/>
              <w:bottom w:val="single" w:sz="4" w:space="0" w:color="000000"/>
            </w:tcBorders>
          </w:tcPr>
          <w:p w:rsidR="00A124BC" w:rsidRPr="00FE3916" w:rsidRDefault="00A124BC" w:rsidP="008216F9">
            <w:pPr>
              <w:pStyle w:val="afa"/>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A124BC" w:rsidRPr="00FE3916" w:rsidRDefault="00A124BC" w:rsidP="008216F9">
            <w:pPr>
              <w:pStyle w:val="afa"/>
              <w:rPr>
                <w:rFonts w:ascii="Times New Roman" w:hAnsi="Times New Roman" w:cs="Times New Roman"/>
                <w:sz w:val="24"/>
                <w:szCs w:val="24"/>
              </w:rPr>
            </w:pPr>
          </w:p>
        </w:tc>
      </w:tr>
      <w:tr w:rsidR="00A124BC" w:rsidRPr="00FE3916" w:rsidTr="0089612E">
        <w:tc>
          <w:tcPr>
            <w:tcW w:w="498"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частный</w:t>
            </w:r>
          </w:p>
        </w:tc>
        <w:tc>
          <w:tcPr>
            <w:tcW w:w="1417" w:type="dxa"/>
            <w:tcBorders>
              <w:top w:val="single" w:sz="4" w:space="0" w:color="000000"/>
              <w:left w:val="single" w:sz="4" w:space="0" w:color="000000"/>
              <w:bottom w:val="single" w:sz="4" w:space="0" w:color="000000"/>
            </w:tcBorders>
          </w:tcPr>
          <w:p w:rsidR="00A124BC" w:rsidRPr="00FE3916" w:rsidRDefault="005C0938" w:rsidP="00EF7C8C">
            <w:pPr>
              <w:pStyle w:val="afa"/>
              <w:rPr>
                <w:rFonts w:ascii="Times New Roman" w:hAnsi="Times New Roman" w:cs="Times New Roman"/>
                <w:sz w:val="24"/>
                <w:szCs w:val="24"/>
              </w:rPr>
            </w:pPr>
            <w:r w:rsidRPr="00FE3916">
              <w:rPr>
                <w:rFonts w:ascii="Times New Roman" w:hAnsi="Times New Roman" w:cs="Times New Roman"/>
                <w:sz w:val="24"/>
                <w:szCs w:val="24"/>
              </w:rPr>
              <w:t>23400</w:t>
            </w:r>
          </w:p>
        </w:tc>
        <w:tc>
          <w:tcPr>
            <w:tcW w:w="1418" w:type="dxa"/>
            <w:tcBorders>
              <w:top w:val="single" w:sz="4" w:space="0" w:color="000000"/>
              <w:left w:val="single" w:sz="4" w:space="0" w:color="000000"/>
              <w:bottom w:val="single" w:sz="4" w:space="0" w:color="000000"/>
              <w:right w:val="single" w:sz="4" w:space="0" w:color="000000"/>
            </w:tcBorders>
          </w:tcPr>
          <w:p w:rsidR="00A124BC" w:rsidRPr="00FE3916" w:rsidRDefault="00A93BAD" w:rsidP="00EF7C8C">
            <w:pPr>
              <w:pStyle w:val="afa"/>
              <w:rPr>
                <w:rFonts w:ascii="Times New Roman" w:hAnsi="Times New Roman" w:cs="Times New Roman"/>
                <w:sz w:val="24"/>
                <w:szCs w:val="24"/>
              </w:rPr>
            </w:pPr>
            <w:r w:rsidRPr="00FE3916">
              <w:rPr>
                <w:rFonts w:ascii="Times New Roman" w:hAnsi="Times New Roman" w:cs="Times New Roman"/>
                <w:sz w:val="24"/>
                <w:szCs w:val="24"/>
              </w:rPr>
              <w:t>23400</w:t>
            </w:r>
          </w:p>
        </w:tc>
      </w:tr>
      <w:tr w:rsidR="00A124BC" w:rsidRPr="00FE3916" w:rsidTr="0089612E">
        <w:tc>
          <w:tcPr>
            <w:tcW w:w="498"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3</w:t>
            </w:r>
          </w:p>
        </w:tc>
        <w:tc>
          <w:tcPr>
            <w:tcW w:w="6379"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 xml:space="preserve">Общий жилой фонд на 1 жителя, </w:t>
            </w:r>
          </w:p>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м</w:t>
            </w:r>
            <w:r w:rsidRPr="00FE3916">
              <w:rPr>
                <w:rFonts w:ascii="Times New Roman" w:hAnsi="Times New Roman" w:cs="Times New Roman"/>
                <w:sz w:val="24"/>
                <w:szCs w:val="24"/>
                <w:vertAlign w:val="superscript"/>
              </w:rPr>
              <w:t>2</w:t>
            </w:r>
            <w:r w:rsidRPr="00FE3916">
              <w:rPr>
                <w:rFonts w:ascii="Times New Roman" w:hAnsi="Times New Roman" w:cs="Times New Roman"/>
                <w:sz w:val="24"/>
                <w:szCs w:val="24"/>
              </w:rPr>
              <w:t xml:space="preserve"> общ. площади     </w:t>
            </w:r>
          </w:p>
        </w:tc>
        <w:tc>
          <w:tcPr>
            <w:tcW w:w="1417" w:type="dxa"/>
            <w:tcBorders>
              <w:top w:val="single" w:sz="4" w:space="0" w:color="000000"/>
              <w:left w:val="single" w:sz="4" w:space="0" w:color="000000"/>
              <w:bottom w:val="single" w:sz="4" w:space="0" w:color="000000"/>
            </w:tcBorders>
          </w:tcPr>
          <w:p w:rsidR="00A124BC" w:rsidRPr="00FE3916" w:rsidRDefault="00A93BAD" w:rsidP="00EF7C8C">
            <w:pPr>
              <w:pStyle w:val="afa"/>
              <w:rPr>
                <w:rFonts w:ascii="Times New Roman" w:hAnsi="Times New Roman" w:cs="Times New Roman"/>
                <w:sz w:val="24"/>
                <w:szCs w:val="24"/>
              </w:rPr>
            </w:pPr>
            <w:r w:rsidRPr="00FE3916">
              <w:rPr>
                <w:rFonts w:ascii="Times New Roman" w:hAnsi="Times New Roman" w:cs="Times New Roman"/>
                <w:sz w:val="24"/>
                <w:szCs w:val="24"/>
              </w:rPr>
              <w:t>38,3</w:t>
            </w:r>
          </w:p>
        </w:tc>
        <w:tc>
          <w:tcPr>
            <w:tcW w:w="1418" w:type="dxa"/>
            <w:tcBorders>
              <w:top w:val="single" w:sz="4" w:space="0" w:color="000000"/>
              <w:left w:val="single" w:sz="4" w:space="0" w:color="000000"/>
              <w:bottom w:val="single" w:sz="4" w:space="0" w:color="000000"/>
              <w:right w:val="single" w:sz="4" w:space="0" w:color="000000"/>
            </w:tcBorders>
          </w:tcPr>
          <w:p w:rsidR="00A124BC" w:rsidRPr="00FE3916" w:rsidRDefault="00A93BAD" w:rsidP="00EF7C8C">
            <w:pPr>
              <w:pStyle w:val="afa"/>
              <w:rPr>
                <w:rFonts w:ascii="Times New Roman" w:hAnsi="Times New Roman" w:cs="Times New Roman"/>
                <w:sz w:val="24"/>
                <w:szCs w:val="24"/>
              </w:rPr>
            </w:pPr>
            <w:r w:rsidRPr="00FE3916">
              <w:rPr>
                <w:rFonts w:ascii="Times New Roman" w:hAnsi="Times New Roman" w:cs="Times New Roman"/>
                <w:sz w:val="24"/>
                <w:szCs w:val="24"/>
              </w:rPr>
              <w:t>39,3</w:t>
            </w:r>
          </w:p>
        </w:tc>
      </w:tr>
      <w:tr w:rsidR="00A124BC" w:rsidRPr="00FE3916" w:rsidTr="0089612E">
        <w:tc>
          <w:tcPr>
            <w:tcW w:w="498"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4</w:t>
            </w:r>
          </w:p>
        </w:tc>
        <w:tc>
          <w:tcPr>
            <w:tcW w:w="6379" w:type="dxa"/>
            <w:tcBorders>
              <w:top w:val="single" w:sz="4" w:space="0" w:color="000000"/>
              <w:left w:val="single" w:sz="4" w:space="0" w:color="000000"/>
              <w:bottom w:val="single" w:sz="4"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Ветхий жилой фонд, м</w:t>
            </w:r>
            <w:r w:rsidRPr="00FE3916">
              <w:rPr>
                <w:rFonts w:ascii="Times New Roman" w:hAnsi="Times New Roman" w:cs="Times New Roman"/>
                <w:sz w:val="24"/>
                <w:szCs w:val="24"/>
                <w:vertAlign w:val="superscript"/>
              </w:rPr>
              <w:t>2</w:t>
            </w:r>
            <w:r w:rsidRPr="00FE3916">
              <w:rPr>
                <w:rFonts w:ascii="Times New Roman" w:hAnsi="Times New Roman" w:cs="Times New Roman"/>
                <w:sz w:val="24"/>
                <w:szCs w:val="24"/>
              </w:rPr>
              <w:t xml:space="preserve"> общ. площади</w:t>
            </w:r>
          </w:p>
        </w:tc>
        <w:tc>
          <w:tcPr>
            <w:tcW w:w="1417" w:type="dxa"/>
            <w:tcBorders>
              <w:top w:val="single" w:sz="4" w:space="0" w:color="000000"/>
              <w:left w:val="single" w:sz="4" w:space="0" w:color="000000"/>
              <w:bottom w:val="single" w:sz="4" w:space="0" w:color="000000"/>
            </w:tcBorders>
          </w:tcPr>
          <w:p w:rsidR="00A124BC" w:rsidRPr="00FE3916" w:rsidRDefault="005C0938" w:rsidP="00EF7C8C">
            <w:pPr>
              <w:pStyle w:val="afa"/>
              <w:rPr>
                <w:rFonts w:ascii="Times New Roman" w:hAnsi="Times New Roman" w:cs="Times New Roman"/>
                <w:sz w:val="24"/>
                <w:szCs w:val="24"/>
              </w:rPr>
            </w:pPr>
            <w:r w:rsidRPr="00FE3916">
              <w:rPr>
                <w:rFonts w:ascii="Times New Roman" w:hAnsi="Times New Roman" w:cs="Times New Roman"/>
                <w:sz w:val="24"/>
                <w:szCs w:val="24"/>
              </w:rPr>
              <w:t>500</w:t>
            </w:r>
          </w:p>
        </w:tc>
        <w:tc>
          <w:tcPr>
            <w:tcW w:w="1418" w:type="dxa"/>
            <w:tcBorders>
              <w:top w:val="single" w:sz="4" w:space="0" w:color="000000"/>
              <w:left w:val="single" w:sz="4" w:space="0" w:color="000000"/>
              <w:bottom w:val="single" w:sz="4" w:space="0" w:color="000000"/>
              <w:right w:val="single" w:sz="4" w:space="0" w:color="000000"/>
            </w:tcBorders>
          </w:tcPr>
          <w:p w:rsidR="00A124BC" w:rsidRPr="00FE3916" w:rsidRDefault="00A93BAD" w:rsidP="00EF7C8C">
            <w:pPr>
              <w:pStyle w:val="afa"/>
              <w:rPr>
                <w:rFonts w:ascii="Times New Roman" w:hAnsi="Times New Roman" w:cs="Times New Roman"/>
                <w:sz w:val="24"/>
                <w:szCs w:val="24"/>
              </w:rPr>
            </w:pPr>
            <w:r w:rsidRPr="00FE3916">
              <w:rPr>
                <w:rFonts w:ascii="Times New Roman" w:hAnsi="Times New Roman" w:cs="Times New Roman"/>
                <w:sz w:val="24"/>
                <w:szCs w:val="24"/>
              </w:rPr>
              <w:t>500</w:t>
            </w:r>
          </w:p>
        </w:tc>
      </w:tr>
    </w:tbl>
    <w:p w:rsidR="00A124BC" w:rsidRPr="00FE3916" w:rsidRDefault="00A124BC" w:rsidP="00EF7C8C">
      <w:pPr>
        <w:pStyle w:val="afa"/>
        <w:rPr>
          <w:rFonts w:ascii="Times New Roman" w:hAnsi="Times New Roman" w:cs="Times New Roman"/>
          <w:sz w:val="24"/>
          <w:szCs w:val="24"/>
        </w:rPr>
      </w:pPr>
    </w:p>
    <w:p w:rsidR="00A124BC" w:rsidRPr="00FE3916" w:rsidRDefault="00A124BC" w:rsidP="00EF7C8C">
      <w:pPr>
        <w:pStyle w:val="afa"/>
        <w:rPr>
          <w:rFonts w:ascii="Times New Roman" w:hAnsi="Times New Roman" w:cs="Times New Roman"/>
          <w:sz w:val="24"/>
          <w:szCs w:val="24"/>
        </w:rPr>
      </w:pPr>
    </w:p>
    <w:tbl>
      <w:tblPr>
        <w:tblW w:w="0" w:type="auto"/>
        <w:tblInd w:w="-132" w:type="dxa"/>
        <w:tblLayout w:type="fixed"/>
        <w:tblCellMar>
          <w:left w:w="0" w:type="dxa"/>
          <w:right w:w="0" w:type="dxa"/>
        </w:tblCellMar>
        <w:tblLook w:val="0000"/>
      </w:tblPr>
      <w:tblGrid>
        <w:gridCol w:w="5387"/>
        <w:gridCol w:w="1418"/>
        <w:gridCol w:w="1417"/>
        <w:gridCol w:w="1418"/>
      </w:tblGrid>
      <w:tr w:rsidR="00A124BC" w:rsidRPr="00FE3916" w:rsidTr="00FE3916">
        <w:trPr>
          <w:trHeight w:val="465"/>
        </w:trPr>
        <w:tc>
          <w:tcPr>
            <w:tcW w:w="5387" w:type="dxa"/>
            <w:tcBorders>
              <w:top w:val="single" w:sz="8" w:space="0" w:color="000000"/>
              <w:left w:val="single" w:sz="8" w:space="0" w:color="000000"/>
              <w:bottom w:val="single" w:sz="8" w:space="0" w:color="000000"/>
            </w:tcBorders>
            <w:vAlign w:val="center"/>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 </w:t>
            </w:r>
          </w:p>
        </w:tc>
        <w:tc>
          <w:tcPr>
            <w:tcW w:w="1418" w:type="dxa"/>
            <w:tcBorders>
              <w:top w:val="single" w:sz="8" w:space="0" w:color="000000"/>
              <w:left w:val="single" w:sz="8" w:space="0" w:color="000000"/>
              <w:bottom w:val="single" w:sz="8" w:space="0" w:color="000000"/>
            </w:tcBorders>
            <w:vAlign w:val="center"/>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Единица измерения</w:t>
            </w:r>
          </w:p>
        </w:tc>
        <w:tc>
          <w:tcPr>
            <w:tcW w:w="1417" w:type="dxa"/>
            <w:tcBorders>
              <w:top w:val="single" w:sz="8" w:space="0" w:color="000000"/>
              <w:left w:val="single" w:sz="8" w:space="0" w:color="000000"/>
              <w:bottom w:val="single" w:sz="8" w:space="0" w:color="000000"/>
            </w:tcBorders>
            <w:vAlign w:val="center"/>
          </w:tcPr>
          <w:p w:rsidR="00A124BC" w:rsidRPr="00FE3916" w:rsidRDefault="00A124BC" w:rsidP="00A93BAD">
            <w:pPr>
              <w:pStyle w:val="afa"/>
              <w:rPr>
                <w:rFonts w:ascii="Times New Roman" w:hAnsi="Times New Roman" w:cs="Times New Roman"/>
                <w:sz w:val="24"/>
                <w:szCs w:val="24"/>
              </w:rPr>
            </w:pPr>
            <w:r w:rsidRPr="00FE3916">
              <w:rPr>
                <w:rFonts w:ascii="Times New Roman" w:hAnsi="Times New Roman" w:cs="Times New Roman"/>
                <w:sz w:val="24"/>
                <w:szCs w:val="24"/>
              </w:rPr>
              <w:t>На 01.01.201</w:t>
            </w:r>
            <w:r w:rsidR="00A93BAD" w:rsidRPr="00FE3916">
              <w:rPr>
                <w:rFonts w:ascii="Times New Roman" w:hAnsi="Times New Roman" w:cs="Times New Roman"/>
                <w:sz w:val="24"/>
                <w:szCs w:val="24"/>
              </w:rPr>
              <w:t>6</w:t>
            </w:r>
          </w:p>
        </w:tc>
        <w:tc>
          <w:tcPr>
            <w:tcW w:w="1418" w:type="dxa"/>
            <w:tcBorders>
              <w:top w:val="single" w:sz="8" w:space="0" w:color="000000"/>
              <w:left w:val="single" w:sz="8" w:space="0" w:color="000000"/>
              <w:bottom w:val="single" w:sz="8" w:space="0" w:color="000000"/>
              <w:right w:val="single" w:sz="8" w:space="0" w:color="000000"/>
            </w:tcBorders>
            <w:vAlign w:val="center"/>
          </w:tcPr>
          <w:p w:rsidR="00A124BC" w:rsidRPr="00FE3916" w:rsidRDefault="00A124BC" w:rsidP="00A93BAD">
            <w:pPr>
              <w:pStyle w:val="afa"/>
              <w:rPr>
                <w:rFonts w:ascii="Times New Roman" w:hAnsi="Times New Roman" w:cs="Times New Roman"/>
                <w:sz w:val="24"/>
                <w:szCs w:val="24"/>
              </w:rPr>
            </w:pPr>
            <w:r w:rsidRPr="00FE3916">
              <w:rPr>
                <w:rFonts w:ascii="Times New Roman" w:hAnsi="Times New Roman" w:cs="Times New Roman"/>
                <w:sz w:val="24"/>
                <w:szCs w:val="24"/>
              </w:rPr>
              <w:t>На 01.01.201</w:t>
            </w:r>
            <w:r w:rsidR="00A93BAD" w:rsidRPr="00FE3916">
              <w:rPr>
                <w:rFonts w:ascii="Times New Roman" w:hAnsi="Times New Roman" w:cs="Times New Roman"/>
                <w:sz w:val="24"/>
                <w:szCs w:val="24"/>
              </w:rPr>
              <w:t>7</w:t>
            </w:r>
          </w:p>
        </w:tc>
      </w:tr>
      <w:tr w:rsidR="00A124BC" w:rsidRPr="00FE3916" w:rsidTr="00FE3916">
        <w:trPr>
          <w:trHeight w:val="264"/>
        </w:trPr>
        <w:tc>
          <w:tcPr>
            <w:tcW w:w="5387" w:type="dxa"/>
            <w:tcBorders>
              <w:left w:val="single" w:sz="8" w:space="0" w:color="000000"/>
              <w:bottom w:val="single" w:sz="8" w:space="0" w:color="000000"/>
            </w:tcBorders>
            <w:vAlign w:val="center"/>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 xml:space="preserve">Жилищный фонд - всего                                </w:t>
            </w:r>
          </w:p>
        </w:tc>
        <w:tc>
          <w:tcPr>
            <w:tcW w:w="1418" w:type="dxa"/>
            <w:tcBorders>
              <w:left w:val="single" w:sz="8" w:space="0" w:color="000000"/>
              <w:bottom w:val="single" w:sz="8" w:space="0" w:color="000000"/>
            </w:tcBorders>
            <w:vAlign w:val="bottom"/>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тыс.кв.м.</w:t>
            </w:r>
          </w:p>
        </w:tc>
        <w:tc>
          <w:tcPr>
            <w:tcW w:w="1417" w:type="dxa"/>
            <w:tcBorders>
              <w:left w:val="single" w:sz="8" w:space="0" w:color="000000"/>
              <w:bottom w:val="single" w:sz="8" w:space="0" w:color="000000"/>
            </w:tcBorders>
            <w:vAlign w:val="bottom"/>
          </w:tcPr>
          <w:p w:rsidR="00A124BC" w:rsidRPr="00FE3916" w:rsidRDefault="00A93BAD" w:rsidP="00A93BAD">
            <w:pPr>
              <w:pStyle w:val="afa"/>
              <w:rPr>
                <w:rFonts w:ascii="Times New Roman" w:hAnsi="Times New Roman" w:cs="Times New Roman"/>
                <w:sz w:val="24"/>
                <w:szCs w:val="24"/>
              </w:rPr>
            </w:pPr>
            <w:r w:rsidRPr="00FE3916">
              <w:rPr>
                <w:rFonts w:ascii="Times New Roman" w:hAnsi="Times New Roman" w:cs="Times New Roman"/>
                <w:sz w:val="24"/>
                <w:szCs w:val="24"/>
              </w:rPr>
              <w:t>23,4</w:t>
            </w:r>
          </w:p>
        </w:tc>
        <w:tc>
          <w:tcPr>
            <w:tcW w:w="1418" w:type="dxa"/>
            <w:tcBorders>
              <w:left w:val="single" w:sz="8" w:space="0" w:color="000000"/>
              <w:bottom w:val="single" w:sz="8" w:space="0" w:color="000000"/>
              <w:right w:val="single" w:sz="8" w:space="0" w:color="000000"/>
            </w:tcBorders>
          </w:tcPr>
          <w:p w:rsidR="00A124BC" w:rsidRPr="00FE3916" w:rsidRDefault="00A93BAD" w:rsidP="008216F9">
            <w:pPr>
              <w:pStyle w:val="afa"/>
              <w:rPr>
                <w:rFonts w:ascii="Times New Roman" w:hAnsi="Times New Roman" w:cs="Times New Roman"/>
                <w:sz w:val="24"/>
                <w:szCs w:val="24"/>
              </w:rPr>
            </w:pPr>
            <w:r w:rsidRPr="00FE3916">
              <w:rPr>
                <w:rFonts w:ascii="Times New Roman" w:hAnsi="Times New Roman" w:cs="Times New Roman"/>
                <w:sz w:val="24"/>
                <w:szCs w:val="24"/>
              </w:rPr>
              <w:t>23,4</w:t>
            </w:r>
          </w:p>
        </w:tc>
      </w:tr>
      <w:tr w:rsidR="00A124BC" w:rsidRPr="00FE3916" w:rsidTr="00FE3916">
        <w:trPr>
          <w:trHeight w:val="264"/>
        </w:trPr>
        <w:tc>
          <w:tcPr>
            <w:tcW w:w="5387" w:type="dxa"/>
            <w:tcBorders>
              <w:left w:val="single" w:sz="8" w:space="0" w:color="000000"/>
              <w:bottom w:val="single" w:sz="8" w:space="0" w:color="000000"/>
            </w:tcBorders>
          </w:tcPr>
          <w:p w:rsidR="00A124BC" w:rsidRPr="00FE3916" w:rsidRDefault="00A124BC" w:rsidP="00A93BAD">
            <w:pPr>
              <w:pStyle w:val="afa"/>
              <w:rPr>
                <w:rFonts w:ascii="Times New Roman" w:hAnsi="Times New Roman" w:cs="Times New Roman"/>
                <w:sz w:val="24"/>
                <w:szCs w:val="24"/>
              </w:rPr>
            </w:pPr>
            <w:r w:rsidRPr="00FE3916">
              <w:rPr>
                <w:rFonts w:ascii="Times New Roman" w:hAnsi="Times New Roman" w:cs="Times New Roman"/>
                <w:sz w:val="24"/>
                <w:szCs w:val="24"/>
              </w:rPr>
              <w:t xml:space="preserve">Благоустроенный жилой фонд </w:t>
            </w:r>
            <w:r w:rsidR="00A93BAD" w:rsidRPr="00FE3916">
              <w:rPr>
                <w:rFonts w:ascii="Times New Roman" w:hAnsi="Times New Roman" w:cs="Times New Roman"/>
                <w:sz w:val="24"/>
                <w:szCs w:val="24"/>
              </w:rPr>
              <w:t xml:space="preserve"> </w:t>
            </w:r>
            <w:r w:rsidRPr="00FE3916">
              <w:rPr>
                <w:rFonts w:ascii="Times New Roman" w:hAnsi="Times New Roman" w:cs="Times New Roman"/>
                <w:b/>
                <w:bCs/>
                <w:sz w:val="24"/>
                <w:szCs w:val="24"/>
              </w:rPr>
              <w:t>(</w:t>
            </w:r>
            <w:r w:rsidRPr="00FE3916">
              <w:rPr>
                <w:rFonts w:ascii="Times New Roman" w:hAnsi="Times New Roman" w:cs="Times New Roman"/>
                <w:sz w:val="24"/>
                <w:szCs w:val="24"/>
              </w:rPr>
              <w:t>газ, водопровод</w:t>
            </w:r>
            <w:r w:rsidR="00A93BAD" w:rsidRPr="00FE3916">
              <w:rPr>
                <w:rFonts w:ascii="Times New Roman" w:hAnsi="Times New Roman" w:cs="Times New Roman"/>
                <w:sz w:val="24"/>
                <w:szCs w:val="24"/>
              </w:rPr>
              <w:t>, канализация</w:t>
            </w:r>
            <w:r w:rsidRPr="00FE3916">
              <w:rPr>
                <w:rFonts w:ascii="Times New Roman" w:hAnsi="Times New Roman" w:cs="Times New Roman"/>
                <w:b/>
                <w:bCs/>
                <w:sz w:val="24"/>
                <w:szCs w:val="24"/>
              </w:rPr>
              <w:t>)</w:t>
            </w:r>
          </w:p>
        </w:tc>
        <w:tc>
          <w:tcPr>
            <w:tcW w:w="1418" w:type="dxa"/>
            <w:tcBorders>
              <w:left w:val="single" w:sz="8" w:space="0" w:color="000000"/>
              <w:bottom w:val="single" w:sz="8"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ед.</w:t>
            </w:r>
          </w:p>
        </w:tc>
        <w:tc>
          <w:tcPr>
            <w:tcW w:w="1417" w:type="dxa"/>
            <w:tcBorders>
              <w:left w:val="single" w:sz="8" w:space="0" w:color="000000"/>
              <w:bottom w:val="single" w:sz="8" w:space="0" w:color="000000"/>
            </w:tcBorders>
          </w:tcPr>
          <w:p w:rsidR="00A124BC" w:rsidRPr="00FE3916" w:rsidRDefault="00A124BC" w:rsidP="00A93BAD">
            <w:r w:rsidRPr="00FE3916">
              <w:t xml:space="preserve">  </w:t>
            </w:r>
            <w:r w:rsidR="00A93BAD" w:rsidRPr="00FE3916">
              <w:t>17,3</w:t>
            </w:r>
          </w:p>
        </w:tc>
        <w:tc>
          <w:tcPr>
            <w:tcW w:w="1418" w:type="dxa"/>
            <w:tcBorders>
              <w:left w:val="single" w:sz="8" w:space="0" w:color="000000"/>
              <w:bottom w:val="single" w:sz="8" w:space="0" w:color="000000"/>
              <w:right w:val="single" w:sz="8" w:space="0" w:color="000000"/>
            </w:tcBorders>
          </w:tcPr>
          <w:p w:rsidR="00A124BC" w:rsidRPr="00FE3916" w:rsidRDefault="00A93BAD" w:rsidP="00EF7C8C">
            <w:pPr>
              <w:pStyle w:val="afa"/>
              <w:rPr>
                <w:rFonts w:ascii="Times New Roman" w:hAnsi="Times New Roman" w:cs="Times New Roman"/>
                <w:sz w:val="24"/>
                <w:szCs w:val="24"/>
              </w:rPr>
            </w:pPr>
            <w:r w:rsidRPr="00FE3916">
              <w:rPr>
                <w:rFonts w:ascii="Times New Roman" w:hAnsi="Times New Roman" w:cs="Times New Roman"/>
                <w:sz w:val="24"/>
                <w:szCs w:val="24"/>
              </w:rPr>
              <w:t>17,5</w:t>
            </w:r>
          </w:p>
          <w:p w:rsidR="00A124BC" w:rsidRPr="00FE3916" w:rsidRDefault="00A124BC" w:rsidP="00EF7C8C">
            <w:pPr>
              <w:pStyle w:val="afa"/>
              <w:rPr>
                <w:rFonts w:ascii="Times New Roman" w:hAnsi="Times New Roman" w:cs="Times New Roman"/>
                <w:sz w:val="24"/>
                <w:szCs w:val="24"/>
              </w:rPr>
            </w:pPr>
          </w:p>
        </w:tc>
      </w:tr>
      <w:tr w:rsidR="00A124BC" w:rsidRPr="00FE3916" w:rsidTr="00FE3916">
        <w:trPr>
          <w:trHeight w:val="264"/>
        </w:trPr>
        <w:tc>
          <w:tcPr>
            <w:tcW w:w="5387" w:type="dxa"/>
            <w:tcBorders>
              <w:left w:val="single" w:sz="8" w:space="0" w:color="000000"/>
              <w:bottom w:val="single" w:sz="8" w:space="0" w:color="000000"/>
            </w:tcBorders>
          </w:tcPr>
          <w:p w:rsidR="00A124BC" w:rsidRPr="00FE3916" w:rsidRDefault="00A124BC" w:rsidP="00FE3916">
            <w:pPr>
              <w:pStyle w:val="afa"/>
              <w:rPr>
                <w:rFonts w:ascii="Times New Roman" w:hAnsi="Times New Roman" w:cs="Times New Roman"/>
                <w:sz w:val="24"/>
                <w:szCs w:val="24"/>
              </w:rPr>
            </w:pPr>
            <w:r w:rsidRPr="00FE3916">
              <w:rPr>
                <w:rFonts w:ascii="Times New Roman" w:hAnsi="Times New Roman" w:cs="Times New Roman"/>
                <w:sz w:val="24"/>
                <w:szCs w:val="24"/>
              </w:rPr>
              <w:t xml:space="preserve">Неблагоустроенный жилой фонд </w:t>
            </w:r>
            <w:r w:rsidR="00FE3916" w:rsidRPr="00FE3916">
              <w:rPr>
                <w:rFonts w:ascii="Times New Roman" w:hAnsi="Times New Roman" w:cs="Times New Roman"/>
                <w:sz w:val="24"/>
                <w:szCs w:val="24"/>
              </w:rPr>
              <w:t>(</w:t>
            </w:r>
            <w:r w:rsidRPr="00FE3916">
              <w:rPr>
                <w:rFonts w:ascii="Times New Roman" w:hAnsi="Times New Roman" w:cs="Times New Roman"/>
                <w:sz w:val="24"/>
                <w:szCs w:val="24"/>
              </w:rPr>
              <w:t>местн.</w:t>
            </w:r>
            <w:r w:rsidR="00FE3916" w:rsidRPr="00FE3916">
              <w:rPr>
                <w:rFonts w:ascii="Times New Roman" w:hAnsi="Times New Roman" w:cs="Times New Roman"/>
                <w:sz w:val="24"/>
                <w:szCs w:val="24"/>
              </w:rPr>
              <w:t xml:space="preserve"> </w:t>
            </w:r>
            <w:r w:rsidRPr="00FE3916">
              <w:rPr>
                <w:rFonts w:ascii="Times New Roman" w:hAnsi="Times New Roman" w:cs="Times New Roman"/>
                <w:sz w:val="24"/>
                <w:szCs w:val="24"/>
              </w:rPr>
              <w:t>отопление, без</w:t>
            </w:r>
            <w:r w:rsidR="00A93BAD" w:rsidRPr="00FE3916">
              <w:rPr>
                <w:rFonts w:ascii="Times New Roman" w:hAnsi="Times New Roman" w:cs="Times New Roman"/>
                <w:sz w:val="24"/>
                <w:szCs w:val="24"/>
              </w:rPr>
              <w:t xml:space="preserve"> водопровода и</w:t>
            </w:r>
            <w:r w:rsidRPr="00FE3916">
              <w:rPr>
                <w:rFonts w:ascii="Times New Roman" w:hAnsi="Times New Roman" w:cs="Times New Roman"/>
                <w:sz w:val="24"/>
                <w:szCs w:val="24"/>
              </w:rPr>
              <w:t xml:space="preserve"> канализации)</w:t>
            </w:r>
          </w:p>
        </w:tc>
        <w:tc>
          <w:tcPr>
            <w:tcW w:w="1418" w:type="dxa"/>
            <w:tcBorders>
              <w:left w:val="single" w:sz="8" w:space="0" w:color="000000"/>
              <w:bottom w:val="single" w:sz="8" w:space="0" w:color="000000"/>
            </w:tcBorders>
          </w:tcPr>
          <w:p w:rsidR="00A124BC" w:rsidRPr="00FE3916" w:rsidRDefault="00A124BC" w:rsidP="00EF7C8C">
            <w:pPr>
              <w:pStyle w:val="afa"/>
              <w:rPr>
                <w:rFonts w:ascii="Times New Roman" w:hAnsi="Times New Roman" w:cs="Times New Roman"/>
                <w:sz w:val="24"/>
                <w:szCs w:val="24"/>
              </w:rPr>
            </w:pPr>
            <w:r w:rsidRPr="00FE3916">
              <w:rPr>
                <w:rFonts w:ascii="Times New Roman" w:hAnsi="Times New Roman" w:cs="Times New Roman"/>
                <w:sz w:val="24"/>
                <w:szCs w:val="24"/>
              </w:rPr>
              <w:t>ед.</w:t>
            </w:r>
          </w:p>
        </w:tc>
        <w:tc>
          <w:tcPr>
            <w:tcW w:w="1417" w:type="dxa"/>
            <w:tcBorders>
              <w:left w:val="single" w:sz="8" w:space="0" w:color="000000"/>
              <w:bottom w:val="single" w:sz="8" w:space="0" w:color="000000"/>
            </w:tcBorders>
          </w:tcPr>
          <w:p w:rsidR="00A124BC" w:rsidRPr="00FE3916" w:rsidRDefault="00A93BAD" w:rsidP="00EF7C8C">
            <w:pPr>
              <w:pStyle w:val="afa"/>
              <w:rPr>
                <w:rFonts w:ascii="Times New Roman" w:hAnsi="Times New Roman" w:cs="Times New Roman"/>
                <w:sz w:val="24"/>
                <w:szCs w:val="24"/>
              </w:rPr>
            </w:pPr>
            <w:r w:rsidRPr="00FE3916">
              <w:rPr>
                <w:rFonts w:ascii="Times New Roman" w:hAnsi="Times New Roman" w:cs="Times New Roman"/>
                <w:sz w:val="24"/>
                <w:szCs w:val="24"/>
              </w:rPr>
              <w:t>6,1</w:t>
            </w:r>
          </w:p>
        </w:tc>
        <w:tc>
          <w:tcPr>
            <w:tcW w:w="1418" w:type="dxa"/>
            <w:tcBorders>
              <w:left w:val="single" w:sz="8" w:space="0" w:color="000000"/>
              <w:bottom w:val="single" w:sz="8" w:space="0" w:color="000000"/>
              <w:right w:val="single" w:sz="8" w:space="0" w:color="000000"/>
            </w:tcBorders>
          </w:tcPr>
          <w:p w:rsidR="00A124BC" w:rsidRPr="00FE3916" w:rsidRDefault="00A93BAD" w:rsidP="00EF7C8C">
            <w:pPr>
              <w:pStyle w:val="afa"/>
              <w:rPr>
                <w:rFonts w:ascii="Times New Roman" w:hAnsi="Times New Roman" w:cs="Times New Roman"/>
                <w:sz w:val="24"/>
                <w:szCs w:val="24"/>
              </w:rPr>
            </w:pPr>
            <w:r w:rsidRPr="00FE3916">
              <w:rPr>
                <w:rFonts w:ascii="Times New Roman" w:hAnsi="Times New Roman" w:cs="Times New Roman"/>
                <w:sz w:val="24"/>
                <w:szCs w:val="24"/>
              </w:rPr>
              <w:t>5,9</w:t>
            </w:r>
          </w:p>
        </w:tc>
      </w:tr>
    </w:tbl>
    <w:p w:rsidR="00FE3916" w:rsidRDefault="00FE3916" w:rsidP="00EF7C8C">
      <w:pPr>
        <w:pStyle w:val="afa"/>
        <w:rPr>
          <w:rFonts w:ascii="Times New Roman" w:hAnsi="Times New Roman" w:cs="Times New Roman"/>
          <w:sz w:val="24"/>
          <w:szCs w:val="24"/>
        </w:rPr>
      </w:pPr>
    </w:p>
    <w:p w:rsidR="00A124BC" w:rsidRPr="00EF7C8C" w:rsidRDefault="00A124BC" w:rsidP="00FE3916">
      <w:pPr>
        <w:pStyle w:val="afa"/>
        <w:rPr>
          <w:rFonts w:ascii="Times New Roman" w:hAnsi="Times New Roman" w:cs="Times New Roman"/>
          <w:sz w:val="24"/>
          <w:szCs w:val="24"/>
        </w:rPr>
      </w:pPr>
      <w:r w:rsidRPr="00EF7C8C">
        <w:rPr>
          <w:rFonts w:ascii="Times New Roman" w:hAnsi="Times New Roman" w:cs="Times New Roman"/>
          <w:sz w:val="24"/>
          <w:szCs w:val="24"/>
        </w:rPr>
        <w:t xml:space="preserve"> Жители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участвуют в  программ</w:t>
      </w:r>
      <w:r w:rsidR="00FE3916">
        <w:rPr>
          <w:rFonts w:ascii="Times New Roman" w:hAnsi="Times New Roman" w:cs="Times New Roman"/>
          <w:sz w:val="24"/>
          <w:szCs w:val="24"/>
        </w:rPr>
        <w:t>е</w:t>
      </w:r>
      <w:r w:rsidRPr="00EF7C8C">
        <w:rPr>
          <w:rFonts w:ascii="Times New Roman" w:hAnsi="Times New Roman" w:cs="Times New Roman"/>
          <w:sz w:val="24"/>
          <w:szCs w:val="24"/>
        </w:rPr>
        <w:t xml:space="preserve"> по обеспечению жильем: «Жилье молодым семьям».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lastRenderedPageBreak/>
        <w:t xml:space="preserve">            К услугам  ЖКХ предоставляемым  в поселении  относится </w:t>
      </w:r>
      <w:r w:rsidR="00823885">
        <w:rPr>
          <w:rFonts w:ascii="Times New Roman" w:hAnsi="Times New Roman" w:cs="Times New Roman"/>
          <w:sz w:val="24"/>
          <w:szCs w:val="24"/>
        </w:rPr>
        <w:t>газо</w:t>
      </w:r>
      <w:r w:rsidRPr="00EF7C8C">
        <w:rPr>
          <w:rFonts w:ascii="Times New Roman" w:hAnsi="Times New Roman" w:cs="Times New Roman"/>
          <w:sz w:val="24"/>
          <w:szCs w:val="24"/>
        </w:rPr>
        <w:t>снабжение,</w:t>
      </w:r>
      <w:r>
        <w:rPr>
          <w:rFonts w:ascii="Times New Roman" w:hAnsi="Times New Roman" w:cs="Times New Roman"/>
          <w:sz w:val="24"/>
          <w:szCs w:val="24"/>
        </w:rPr>
        <w:t xml:space="preserve"> </w:t>
      </w:r>
      <w:r w:rsidR="00F15DD6">
        <w:rPr>
          <w:rFonts w:ascii="Times New Roman" w:hAnsi="Times New Roman" w:cs="Times New Roman"/>
          <w:sz w:val="24"/>
          <w:szCs w:val="24"/>
        </w:rPr>
        <w:t xml:space="preserve">электроснабжение, </w:t>
      </w:r>
      <w:r>
        <w:rPr>
          <w:rFonts w:ascii="Times New Roman" w:hAnsi="Times New Roman" w:cs="Times New Roman"/>
          <w:sz w:val="24"/>
          <w:szCs w:val="24"/>
        </w:rPr>
        <w:t>водоснабжение.</w:t>
      </w:r>
      <w:r w:rsidRPr="00EF7C8C">
        <w:rPr>
          <w:rFonts w:ascii="Times New Roman" w:hAnsi="Times New Roman" w:cs="Times New Roman"/>
          <w:sz w:val="24"/>
          <w:szCs w:val="24"/>
        </w:rPr>
        <w:t xml:space="preserve"> Развитие среды проживания населения  поселения  создаст непосредственные условия для повышения качества жизни нынешнего и будущих поколений жителей. </w:t>
      </w:r>
    </w:p>
    <w:p w:rsidR="00DF44C3" w:rsidRDefault="00DF44C3"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b/>
          <w:bCs/>
          <w:sz w:val="24"/>
          <w:szCs w:val="24"/>
        </w:rPr>
        <w:t>2.1.</w:t>
      </w:r>
      <w:r w:rsidR="00B945D9">
        <w:rPr>
          <w:rFonts w:ascii="Times New Roman" w:hAnsi="Times New Roman" w:cs="Times New Roman"/>
          <w:b/>
          <w:bCs/>
          <w:sz w:val="24"/>
          <w:szCs w:val="24"/>
        </w:rPr>
        <w:t>7</w:t>
      </w:r>
      <w:r w:rsidRPr="00EF7C8C">
        <w:rPr>
          <w:rFonts w:ascii="Times New Roman" w:hAnsi="Times New Roman" w:cs="Times New Roman"/>
          <w:b/>
          <w:bCs/>
          <w:sz w:val="24"/>
          <w:szCs w:val="24"/>
        </w:rPr>
        <w:t>.   Анализ сильных и слабых сторон населения</w:t>
      </w: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sz w:val="24"/>
          <w:szCs w:val="24"/>
        </w:rPr>
        <w:t xml:space="preserve">Анализ ситуации в поселении сведен в таблицу и выполнен в виде </w:t>
      </w:r>
      <w:r w:rsidRPr="00EF7C8C">
        <w:rPr>
          <w:rFonts w:ascii="Times New Roman" w:hAnsi="Times New Roman" w:cs="Times New Roman"/>
          <w:sz w:val="24"/>
          <w:szCs w:val="24"/>
          <w:lang w:val="en-US"/>
        </w:rPr>
        <w:t>SWOT</w:t>
      </w:r>
      <w:r w:rsidRPr="00EF7C8C">
        <w:rPr>
          <w:rFonts w:ascii="Times New Roman" w:hAnsi="Times New Roman" w:cs="Times New Roman"/>
          <w:sz w:val="24"/>
          <w:szCs w:val="24"/>
        </w:rPr>
        <w:t xml:space="preserve">-анализа проанализированы сильные и слабые стороны, возможности и угрозы. </w:t>
      </w:r>
    </w:p>
    <w:p w:rsidR="004906BC" w:rsidRDefault="004906BC" w:rsidP="00EF7C8C">
      <w:pPr>
        <w:pStyle w:val="afa"/>
        <w:rPr>
          <w:rFonts w:ascii="Times New Roman" w:hAnsi="Times New Roman" w:cs="Times New Roman"/>
          <w:b/>
          <w:bCs/>
          <w:sz w:val="24"/>
          <w:szCs w:val="24"/>
        </w:rPr>
      </w:pPr>
    </w:p>
    <w:p w:rsidR="00A124BC" w:rsidRDefault="00A124BC" w:rsidP="00EF7C8C">
      <w:pPr>
        <w:pStyle w:val="afa"/>
        <w:rPr>
          <w:rFonts w:ascii="Times New Roman" w:hAnsi="Times New Roman" w:cs="Times New Roman"/>
          <w:b/>
          <w:bCs/>
          <w:sz w:val="24"/>
          <w:szCs w:val="24"/>
        </w:rPr>
      </w:pPr>
      <w:r w:rsidRPr="00EF7C8C">
        <w:rPr>
          <w:rFonts w:ascii="Times New Roman" w:hAnsi="Times New Roman" w:cs="Times New Roman"/>
          <w:b/>
          <w:bCs/>
          <w:sz w:val="24"/>
          <w:szCs w:val="24"/>
        </w:rPr>
        <w:t>Сильные и слабые стороны</w:t>
      </w:r>
    </w:p>
    <w:p w:rsidR="0089612E" w:rsidRPr="00EF7C8C" w:rsidRDefault="0089612E" w:rsidP="00EF7C8C">
      <w:pPr>
        <w:pStyle w:val="afa"/>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3369"/>
        <w:gridCol w:w="6242"/>
      </w:tblGrid>
      <w:tr w:rsidR="00A124BC" w:rsidRPr="004906BC">
        <w:tc>
          <w:tcPr>
            <w:tcW w:w="3369" w:type="dxa"/>
            <w:tcBorders>
              <w:top w:val="single" w:sz="8" w:space="0" w:color="000000"/>
              <w:left w:val="single" w:sz="8" w:space="0" w:color="000000"/>
              <w:bottom w:val="single" w:sz="8" w:space="0" w:color="000000"/>
            </w:tcBorders>
          </w:tcPr>
          <w:p w:rsidR="00A124BC" w:rsidRPr="004906BC" w:rsidRDefault="00A124BC" w:rsidP="00EF7C8C">
            <w:pPr>
              <w:pStyle w:val="afa"/>
              <w:rPr>
                <w:rFonts w:ascii="Times New Roman" w:hAnsi="Times New Roman" w:cs="Times New Roman"/>
                <w:b/>
                <w:bCs/>
                <w:sz w:val="24"/>
                <w:szCs w:val="24"/>
              </w:rPr>
            </w:pPr>
            <w:r w:rsidRPr="004906BC">
              <w:rPr>
                <w:rFonts w:ascii="Times New Roman" w:hAnsi="Times New Roman" w:cs="Times New Roman"/>
                <w:b/>
                <w:bCs/>
                <w:sz w:val="24"/>
                <w:szCs w:val="24"/>
              </w:rPr>
              <w:t xml:space="preserve">Сильные стороны </w:t>
            </w:r>
          </w:p>
        </w:tc>
        <w:tc>
          <w:tcPr>
            <w:tcW w:w="6242" w:type="dxa"/>
            <w:tcBorders>
              <w:top w:val="single" w:sz="8" w:space="0" w:color="000000"/>
              <w:left w:val="single" w:sz="8" w:space="0" w:color="000000"/>
              <w:bottom w:val="single" w:sz="8" w:space="0" w:color="000000"/>
              <w:right w:val="single" w:sz="8" w:space="0" w:color="000000"/>
            </w:tcBorders>
          </w:tcPr>
          <w:p w:rsidR="00A124BC" w:rsidRPr="004906BC" w:rsidRDefault="00A124BC" w:rsidP="00EF7C8C">
            <w:pPr>
              <w:pStyle w:val="afa"/>
              <w:rPr>
                <w:rFonts w:ascii="Times New Roman" w:hAnsi="Times New Roman" w:cs="Times New Roman"/>
                <w:sz w:val="24"/>
                <w:szCs w:val="24"/>
              </w:rPr>
            </w:pPr>
            <w:r w:rsidRPr="004906BC">
              <w:rPr>
                <w:rFonts w:ascii="Times New Roman" w:hAnsi="Times New Roman" w:cs="Times New Roman"/>
                <w:b/>
                <w:bCs/>
                <w:sz w:val="24"/>
                <w:szCs w:val="24"/>
              </w:rPr>
              <w:t>Слабые стороны</w:t>
            </w:r>
          </w:p>
        </w:tc>
      </w:tr>
      <w:tr w:rsidR="00A124BC" w:rsidRPr="001423AF">
        <w:tc>
          <w:tcPr>
            <w:tcW w:w="3369" w:type="dxa"/>
            <w:tcBorders>
              <w:left w:val="single" w:sz="8" w:space="0" w:color="000000"/>
              <w:bottom w:val="single" w:sz="8" w:space="0" w:color="000000"/>
            </w:tcBorders>
          </w:tcPr>
          <w:p w:rsidR="002D4EE4"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1.Близость к областному центру г. Воронеж</w:t>
            </w:r>
            <w:r w:rsidR="00823885" w:rsidRPr="004906BC">
              <w:rPr>
                <w:rFonts w:ascii="Times New Roman" w:hAnsi="Times New Roman" w:cs="Times New Roman"/>
                <w:sz w:val="24"/>
                <w:szCs w:val="24"/>
              </w:rPr>
              <w:t>.</w:t>
            </w:r>
          </w:p>
          <w:p w:rsidR="00A124BC"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2</w:t>
            </w:r>
            <w:r w:rsidR="00A124BC" w:rsidRPr="004906BC">
              <w:rPr>
                <w:rFonts w:ascii="Times New Roman" w:hAnsi="Times New Roman" w:cs="Times New Roman"/>
                <w:sz w:val="24"/>
                <w:szCs w:val="24"/>
              </w:rPr>
              <w:t>.Экономически выгодное  расположение по отношению  к  развитой  региональной  автомобильной  и   железнодорожной  транспортной  сети</w:t>
            </w:r>
            <w:r w:rsidR="00823885" w:rsidRPr="004906BC">
              <w:rPr>
                <w:rFonts w:ascii="Times New Roman" w:hAnsi="Times New Roman" w:cs="Times New Roman"/>
                <w:sz w:val="24"/>
                <w:szCs w:val="24"/>
              </w:rPr>
              <w:t>.</w:t>
            </w:r>
          </w:p>
          <w:p w:rsidR="002D4EE4"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 xml:space="preserve">3.Наличие рабочих </w:t>
            </w:r>
            <w:r w:rsidR="00823885" w:rsidRPr="004906BC">
              <w:rPr>
                <w:rFonts w:ascii="Times New Roman" w:hAnsi="Times New Roman" w:cs="Times New Roman"/>
                <w:sz w:val="24"/>
                <w:szCs w:val="24"/>
              </w:rPr>
              <w:t>мест.</w:t>
            </w:r>
          </w:p>
          <w:p w:rsidR="00A124BC"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4</w:t>
            </w:r>
            <w:r w:rsidR="00A124BC" w:rsidRPr="004906BC">
              <w:rPr>
                <w:rFonts w:ascii="Times New Roman" w:hAnsi="Times New Roman" w:cs="Times New Roman"/>
                <w:sz w:val="24"/>
                <w:szCs w:val="24"/>
              </w:rPr>
              <w:t>.Наличие дорог с твердым  покрытием</w:t>
            </w:r>
            <w:r w:rsidR="00823885" w:rsidRPr="004906BC">
              <w:rPr>
                <w:rFonts w:ascii="Times New Roman" w:hAnsi="Times New Roman" w:cs="Times New Roman"/>
                <w:sz w:val="24"/>
                <w:szCs w:val="24"/>
              </w:rPr>
              <w:t>.</w:t>
            </w:r>
            <w:r w:rsidR="00A124BC" w:rsidRPr="004906BC">
              <w:rPr>
                <w:rFonts w:ascii="Times New Roman" w:hAnsi="Times New Roman" w:cs="Times New Roman"/>
                <w:sz w:val="24"/>
                <w:szCs w:val="24"/>
              </w:rPr>
              <w:t xml:space="preserve"> </w:t>
            </w:r>
          </w:p>
          <w:p w:rsidR="00A124BC"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5</w:t>
            </w:r>
            <w:r w:rsidR="00A124BC" w:rsidRPr="004906BC">
              <w:rPr>
                <w:rFonts w:ascii="Times New Roman" w:hAnsi="Times New Roman" w:cs="Times New Roman"/>
                <w:sz w:val="24"/>
                <w:szCs w:val="24"/>
              </w:rPr>
              <w:t>. Сохранена социальная сфера - образовательные, медицинские учреждения.</w:t>
            </w:r>
          </w:p>
          <w:p w:rsidR="00A124BC"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6</w:t>
            </w:r>
            <w:r w:rsidR="00A124BC" w:rsidRPr="004906BC">
              <w:rPr>
                <w:rFonts w:ascii="Times New Roman" w:hAnsi="Times New Roman" w:cs="Times New Roman"/>
                <w:sz w:val="24"/>
                <w:szCs w:val="24"/>
              </w:rPr>
              <w:t>. Наличие земельных ресурсов для ведения сельскохозяйственного производства, личного подсобного хозяйства.</w:t>
            </w:r>
          </w:p>
          <w:p w:rsidR="00A124BC"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8</w:t>
            </w:r>
            <w:r w:rsidR="00A124BC" w:rsidRPr="004906BC">
              <w:rPr>
                <w:rFonts w:ascii="Times New Roman" w:hAnsi="Times New Roman" w:cs="Times New Roman"/>
                <w:sz w:val="24"/>
                <w:szCs w:val="24"/>
              </w:rPr>
              <w:t>.</w:t>
            </w:r>
            <w:r w:rsidR="004906BC">
              <w:rPr>
                <w:rFonts w:ascii="Times New Roman" w:hAnsi="Times New Roman" w:cs="Times New Roman"/>
                <w:sz w:val="24"/>
                <w:szCs w:val="24"/>
              </w:rPr>
              <w:t>Наличие сотовой связи.</w:t>
            </w:r>
          </w:p>
          <w:p w:rsidR="00A124BC" w:rsidRPr="004906BC" w:rsidRDefault="00A124BC" w:rsidP="004906BC">
            <w:pPr>
              <w:pStyle w:val="afa"/>
              <w:rPr>
                <w:rFonts w:ascii="Times New Roman" w:hAnsi="Times New Roman" w:cs="Times New Roman"/>
                <w:sz w:val="24"/>
                <w:szCs w:val="24"/>
              </w:rPr>
            </w:pPr>
          </w:p>
        </w:tc>
        <w:tc>
          <w:tcPr>
            <w:tcW w:w="6242" w:type="dxa"/>
            <w:tcBorders>
              <w:left w:val="single" w:sz="8" w:space="0" w:color="000000"/>
              <w:bottom w:val="single" w:sz="8" w:space="0" w:color="000000"/>
              <w:right w:val="single" w:sz="8" w:space="0" w:color="000000"/>
            </w:tcBorders>
          </w:tcPr>
          <w:p w:rsidR="00A124BC"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1</w:t>
            </w:r>
            <w:r w:rsidR="00A124BC" w:rsidRPr="004906BC">
              <w:rPr>
                <w:rFonts w:ascii="Times New Roman" w:hAnsi="Times New Roman" w:cs="Times New Roman"/>
                <w:sz w:val="24"/>
                <w:szCs w:val="24"/>
              </w:rPr>
              <w:t xml:space="preserve">. Неудовлетворительное  состояние  внутрипоселковых дорог </w:t>
            </w:r>
            <w:r w:rsidRPr="004906BC">
              <w:rPr>
                <w:rFonts w:ascii="Times New Roman" w:hAnsi="Times New Roman" w:cs="Times New Roman"/>
                <w:sz w:val="24"/>
                <w:szCs w:val="24"/>
              </w:rPr>
              <w:t xml:space="preserve"> грунтовых и со щебеночным</w:t>
            </w:r>
            <w:r w:rsidR="00A124BC" w:rsidRPr="004906BC">
              <w:rPr>
                <w:rFonts w:ascii="Times New Roman" w:hAnsi="Times New Roman" w:cs="Times New Roman"/>
                <w:sz w:val="24"/>
                <w:szCs w:val="24"/>
              </w:rPr>
              <w:t xml:space="preserve">  покрытием.</w:t>
            </w:r>
          </w:p>
          <w:p w:rsidR="00A124BC" w:rsidRPr="004906BC" w:rsidRDefault="002D4EE4" w:rsidP="00EF7C8C">
            <w:pPr>
              <w:pStyle w:val="afa"/>
              <w:rPr>
                <w:rFonts w:ascii="Times New Roman" w:hAnsi="Times New Roman" w:cs="Times New Roman"/>
                <w:sz w:val="24"/>
                <w:szCs w:val="24"/>
              </w:rPr>
            </w:pPr>
            <w:r w:rsidRPr="004906BC">
              <w:rPr>
                <w:rFonts w:ascii="Times New Roman" w:hAnsi="Times New Roman" w:cs="Times New Roman"/>
                <w:sz w:val="24"/>
                <w:szCs w:val="24"/>
              </w:rPr>
              <w:t>2</w:t>
            </w:r>
            <w:r w:rsidR="00A124BC" w:rsidRPr="004906BC">
              <w:rPr>
                <w:rFonts w:ascii="Times New Roman" w:hAnsi="Times New Roman" w:cs="Times New Roman"/>
                <w:sz w:val="24"/>
                <w:szCs w:val="24"/>
              </w:rPr>
              <w:t>.Неблагоприятная демографическая ситуация: высокий уровень естественной убыли, старение населения, отток молодёжи из поселения.</w:t>
            </w:r>
          </w:p>
          <w:p w:rsidR="004906BC" w:rsidRPr="004906BC" w:rsidRDefault="004906BC" w:rsidP="00EF7C8C">
            <w:pPr>
              <w:pStyle w:val="afa"/>
              <w:rPr>
                <w:rFonts w:ascii="Times New Roman" w:hAnsi="Times New Roman" w:cs="Times New Roman"/>
                <w:sz w:val="24"/>
                <w:szCs w:val="24"/>
              </w:rPr>
            </w:pPr>
            <w:r>
              <w:rPr>
                <w:rFonts w:ascii="Times New Roman" w:hAnsi="Times New Roman" w:cs="Times New Roman"/>
                <w:sz w:val="24"/>
                <w:szCs w:val="24"/>
              </w:rPr>
              <w:t>3.</w:t>
            </w:r>
            <w:r w:rsidRPr="004906BC">
              <w:rPr>
                <w:rFonts w:ascii="Times New Roman" w:hAnsi="Times New Roman" w:cs="Times New Roman"/>
                <w:sz w:val="24"/>
                <w:szCs w:val="24"/>
              </w:rPr>
              <w:t>Неблагоприятная экологическая ситуация  как результат работы предприятий по переработке с/х продукции</w:t>
            </w:r>
            <w:r>
              <w:rPr>
                <w:rFonts w:ascii="Times New Roman" w:hAnsi="Times New Roman" w:cs="Times New Roman"/>
                <w:sz w:val="24"/>
                <w:szCs w:val="24"/>
              </w:rPr>
              <w:t>.</w:t>
            </w:r>
          </w:p>
          <w:p w:rsidR="00A124BC" w:rsidRPr="004906BC" w:rsidRDefault="004906BC" w:rsidP="00EF7C8C">
            <w:pPr>
              <w:pStyle w:val="afa"/>
              <w:rPr>
                <w:rFonts w:ascii="Times New Roman" w:hAnsi="Times New Roman" w:cs="Times New Roman"/>
                <w:sz w:val="24"/>
                <w:szCs w:val="24"/>
              </w:rPr>
            </w:pPr>
            <w:r>
              <w:rPr>
                <w:rFonts w:ascii="Times New Roman" w:hAnsi="Times New Roman" w:cs="Times New Roman"/>
                <w:sz w:val="24"/>
                <w:szCs w:val="24"/>
              </w:rPr>
              <w:t>4</w:t>
            </w:r>
            <w:r w:rsidR="00A124BC" w:rsidRPr="004906BC">
              <w:rPr>
                <w:rFonts w:ascii="Times New Roman" w:hAnsi="Times New Roman" w:cs="Times New Roman"/>
                <w:sz w:val="24"/>
                <w:szCs w:val="24"/>
              </w:rPr>
              <w:t xml:space="preserve">. Недостаточно  развитая     инфраструктура. </w:t>
            </w:r>
          </w:p>
          <w:p w:rsidR="00A124BC" w:rsidRPr="004906BC" w:rsidRDefault="004906BC" w:rsidP="00EF7C8C">
            <w:pPr>
              <w:pStyle w:val="afa"/>
              <w:rPr>
                <w:rFonts w:ascii="Times New Roman" w:hAnsi="Times New Roman" w:cs="Times New Roman"/>
                <w:sz w:val="24"/>
                <w:szCs w:val="24"/>
              </w:rPr>
            </w:pPr>
            <w:r>
              <w:rPr>
                <w:rFonts w:ascii="Times New Roman" w:hAnsi="Times New Roman" w:cs="Times New Roman"/>
                <w:sz w:val="24"/>
                <w:szCs w:val="24"/>
              </w:rPr>
              <w:t>5</w:t>
            </w:r>
            <w:r w:rsidR="00A124BC" w:rsidRPr="004906BC">
              <w:rPr>
                <w:rFonts w:ascii="Times New Roman" w:hAnsi="Times New Roman" w:cs="Times New Roman"/>
                <w:sz w:val="24"/>
                <w:szCs w:val="24"/>
              </w:rPr>
              <w:t>.Изношенные коммунальные сети, требующие  ремонта    или  частичной   замены (водо</w:t>
            </w:r>
            <w:r w:rsidR="002D4EE4" w:rsidRPr="004906BC">
              <w:rPr>
                <w:rFonts w:ascii="Times New Roman" w:hAnsi="Times New Roman" w:cs="Times New Roman"/>
                <w:sz w:val="24"/>
                <w:szCs w:val="24"/>
              </w:rPr>
              <w:t xml:space="preserve">провод </w:t>
            </w:r>
            <w:r w:rsidR="00A124BC" w:rsidRPr="004906BC">
              <w:rPr>
                <w:rFonts w:ascii="Times New Roman" w:hAnsi="Times New Roman" w:cs="Times New Roman"/>
                <w:sz w:val="24"/>
                <w:szCs w:val="24"/>
              </w:rPr>
              <w:t xml:space="preserve">). </w:t>
            </w:r>
          </w:p>
          <w:p w:rsidR="00823885" w:rsidRPr="004906BC" w:rsidRDefault="004906BC" w:rsidP="00EF7C8C">
            <w:pPr>
              <w:pStyle w:val="afa"/>
              <w:rPr>
                <w:rFonts w:ascii="Times New Roman" w:hAnsi="Times New Roman" w:cs="Times New Roman"/>
                <w:sz w:val="24"/>
                <w:szCs w:val="24"/>
              </w:rPr>
            </w:pPr>
            <w:r>
              <w:rPr>
                <w:rFonts w:ascii="Times New Roman" w:hAnsi="Times New Roman" w:cs="Times New Roman"/>
                <w:sz w:val="24"/>
                <w:szCs w:val="24"/>
              </w:rPr>
              <w:t>6</w:t>
            </w:r>
            <w:r w:rsidR="00A124BC" w:rsidRPr="004906BC">
              <w:rPr>
                <w:rFonts w:ascii="Times New Roman" w:hAnsi="Times New Roman" w:cs="Times New Roman"/>
                <w:sz w:val="24"/>
                <w:szCs w:val="24"/>
              </w:rPr>
              <w:t xml:space="preserve">. Недостаточная доходная база бюджета поселения </w:t>
            </w:r>
          </w:p>
          <w:p w:rsidR="00A124BC" w:rsidRPr="004906BC" w:rsidRDefault="004906BC" w:rsidP="00EF7C8C">
            <w:pPr>
              <w:pStyle w:val="afa"/>
              <w:rPr>
                <w:rFonts w:ascii="Times New Roman" w:hAnsi="Times New Roman" w:cs="Times New Roman"/>
                <w:sz w:val="24"/>
                <w:szCs w:val="24"/>
              </w:rPr>
            </w:pPr>
            <w:r>
              <w:rPr>
                <w:rFonts w:ascii="Times New Roman" w:hAnsi="Times New Roman" w:cs="Times New Roman"/>
                <w:sz w:val="24"/>
                <w:szCs w:val="24"/>
              </w:rPr>
              <w:t>7</w:t>
            </w:r>
            <w:r w:rsidR="00A124BC" w:rsidRPr="004906BC">
              <w:rPr>
                <w:rFonts w:ascii="Times New Roman" w:hAnsi="Times New Roman" w:cs="Times New Roman"/>
                <w:sz w:val="24"/>
                <w:szCs w:val="24"/>
              </w:rPr>
              <w:t>. Н</w:t>
            </w:r>
            <w:r w:rsidR="00823885" w:rsidRPr="004906BC">
              <w:rPr>
                <w:rFonts w:ascii="Times New Roman" w:hAnsi="Times New Roman" w:cs="Times New Roman"/>
                <w:sz w:val="24"/>
                <w:szCs w:val="24"/>
              </w:rPr>
              <w:t xml:space="preserve">евысокий </w:t>
            </w:r>
            <w:r w:rsidR="00A124BC" w:rsidRPr="004906BC">
              <w:rPr>
                <w:rFonts w:ascii="Times New Roman" w:hAnsi="Times New Roman" w:cs="Times New Roman"/>
                <w:sz w:val="24"/>
                <w:szCs w:val="24"/>
              </w:rPr>
              <w:t xml:space="preserve">уровень заработной платы </w:t>
            </w:r>
            <w:r w:rsidR="00823885" w:rsidRPr="004906BC">
              <w:rPr>
                <w:rFonts w:ascii="Times New Roman" w:hAnsi="Times New Roman" w:cs="Times New Roman"/>
                <w:sz w:val="24"/>
                <w:szCs w:val="24"/>
              </w:rPr>
              <w:t>.</w:t>
            </w:r>
          </w:p>
          <w:p w:rsidR="00A124BC" w:rsidRPr="004906BC" w:rsidRDefault="004906BC" w:rsidP="00EF7C8C">
            <w:pPr>
              <w:pStyle w:val="afa"/>
              <w:rPr>
                <w:rFonts w:ascii="Times New Roman" w:hAnsi="Times New Roman" w:cs="Times New Roman"/>
                <w:sz w:val="24"/>
                <w:szCs w:val="24"/>
              </w:rPr>
            </w:pPr>
            <w:r>
              <w:rPr>
                <w:rFonts w:ascii="Times New Roman" w:hAnsi="Times New Roman" w:cs="Times New Roman"/>
                <w:sz w:val="24"/>
                <w:szCs w:val="24"/>
              </w:rPr>
              <w:t>8</w:t>
            </w:r>
            <w:r w:rsidR="00A124BC" w:rsidRPr="004906BC">
              <w:rPr>
                <w:rFonts w:ascii="Times New Roman" w:hAnsi="Times New Roman" w:cs="Times New Roman"/>
                <w:sz w:val="24"/>
                <w:szCs w:val="24"/>
              </w:rPr>
              <w:t>. У предпринимателей  зачастую отсутствие трудовых договоров с работниками.</w:t>
            </w:r>
          </w:p>
          <w:p w:rsidR="00A124BC" w:rsidRPr="004906BC" w:rsidRDefault="004906BC" w:rsidP="00EF7C8C">
            <w:pPr>
              <w:pStyle w:val="afa"/>
              <w:rPr>
                <w:rFonts w:ascii="Times New Roman" w:hAnsi="Times New Roman" w:cs="Times New Roman"/>
                <w:sz w:val="24"/>
                <w:szCs w:val="24"/>
              </w:rPr>
            </w:pPr>
            <w:r>
              <w:rPr>
                <w:rFonts w:ascii="Times New Roman" w:hAnsi="Times New Roman" w:cs="Times New Roman"/>
                <w:sz w:val="24"/>
                <w:szCs w:val="24"/>
              </w:rPr>
              <w:t>9</w:t>
            </w:r>
            <w:r w:rsidR="00A124BC" w:rsidRPr="004906BC">
              <w:rPr>
                <w:rFonts w:ascii="Times New Roman" w:hAnsi="Times New Roman" w:cs="Times New Roman"/>
                <w:sz w:val="24"/>
                <w:szCs w:val="24"/>
              </w:rPr>
              <w:t>. Низкая  покупательная  способность  населения.</w:t>
            </w:r>
          </w:p>
          <w:p w:rsidR="00A124BC" w:rsidRPr="004906BC" w:rsidRDefault="00A124BC" w:rsidP="00EF7C8C">
            <w:pPr>
              <w:pStyle w:val="afa"/>
              <w:rPr>
                <w:rFonts w:ascii="Times New Roman" w:hAnsi="Times New Roman" w:cs="Times New Roman"/>
                <w:sz w:val="24"/>
                <w:szCs w:val="24"/>
              </w:rPr>
            </w:pPr>
            <w:r w:rsidRPr="004906BC">
              <w:rPr>
                <w:rFonts w:ascii="Times New Roman" w:hAnsi="Times New Roman" w:cs="Times New Roman"/>
                <w:sz w:val="24"/>
                <w:szCs w:val="24"/>
              </w:rPr>
              <w:t>1</w:t>
            </w:r>
            <w:r w:rsidR="004906BC">
              <w:rPr>
                <w:rFonts w:ascii="Times New Roman" w:hAnsi="Times New Roman" w:cs="Times New Roman"/>
                <w:sz w:val="24"/>
                <w:szCs w:val="24"/>
              </w:rPr>
              <w:t>0</w:t>
            </w:r>
            <w:r w:rsidRPr="004906BC">
              <w:rPr>
                <w:rFonts w:ascii="Times New Roman" w:hAnsi="Times New Roman" w:cs="Times New Roman"/>
                <w:sz w:val="24"/>
                <w:szCs w:val="24"/>
              </w:rPr>
              <w:t>. Недостаток квалифицированных медицинских  работников, а именно   врачей.</w:t>
            </w:r>
          </w:p>
          <w:p w:rsidR="00A124BC" w:rsidRPr="004906BC" w:rsidRDefault="00A124BC" w:rsidP="00EF7C8C">
            <w:pPr>
              <w:pStyle w:val="afa"/>
              <w:rPr>
                <w:rFonts w:ascii="Times New Roman" w:hAnsi="Times New Roman" w:cs="Times New Roman"/>
                <w:sz w:val="24"/>
                <w:szCs w:val="24"/>
              </w:rPr>
            </w:pPr>
            <w:r w:rsidRPr="004906BC">
              <w:rPr>
                <w:rFonts w:ascii="Times New Roman" w:hAnsi="Times New Roman" w:cs="Times New Roman"/>
                <w:sz w:val="24"/>
                <w:szCs w:val="24"/>
              </w:rPr>
              <w:t>1</w:t>
            </w:r>
            <w:r w:rsidR="004906BC">
              <w:rPr>
                <w:rFonts w:ascii="Times New Roman" w:hAnsi="Times New Roman" w:cs="Times New Roman"/>
                <w:sz w:val="24"/>
                <w:szCs w:val="24"/>
              </w:rPr>
              <w:t>1</w:t>
            </w:r>
            <w:r w:rsidRPr="004906BC">
              <w:rPr>
                <w:rFonts w:ascii="Times New Roman" w:hAnsi="Times New Roman" w:cs="Times New Roman"/>
                <w:sz w:val="24"/>
                <w:szCs w:val="24"/>
              </w:rPr>
              <w:t xml:space="preserve">. Недостаток педагогических кадров и их старение </w:t>
            </w:r>
            <w:r w:rsidR="00AA24D0">
              <w:rPr>
                <w:rFonts w:ascii="Times New Roman" w:hAnsi="Times New Roman" w:cs="Times New Roman"/>
                <w:sz w:val="24"/>
                <w:szCs w:val="24"/>
              </w:rPr>
              <w:t>.</w:t>
            </w:r>
          </w:p>
          <w:p w:rsidR="00A124BC" w:rsidRPr="004906BC" w:rsidRDefault="00A124BC" w:rsidP="00EF7C8C">
            <w:pPr>
              <w:pStyle w:val="afa"/>
              <w:rPr>
                <w:rFonts w:ascii="Times New Roman" w:hAnsi="Times New Roman" w:cs="Times New Roman"/>
                <w:sz w:val="24"/>
                <w:szCs w:val="24"/>
              </w:rPr>
            </w:pPr>
            <w:r w:rsidRPr="004906BC">
              <w:rPr>
                <w:rFonts w:ascii="Times New Roman" w:hAnsi="Times New Roman" w:cs="Times New Roman"/>
                <w:sz w:val="24"/>
                <w:szCs w:val="24"/>
              </w:rPr>
              <w:t>1</w:t>
            </w:r>
            <w:r w:rsidR="004906BC">
              <w:rPr>
                <w:rFonts w:ascii="Times New Roman" w:hAnsi="Times New Roman" w:cs="Times New Roman"/>
                <w:sz w:val="24"/>
                <w:szCs w:val="24"/>
              </w:rPr>
              <w:t>2</w:t>
            </w:r>
            <w:r w:rsidRPr="004906BC">
              <w:rPr>
                <w:rFonts w:ascii="Times New Roman" w:hAnsi="Times New Roman" w:cs="Times New Roman"/>
                <w:sz w:val="24"/>
                <w:szCs w:val="24"/>
              </w:rPr>
              <w:t xml:space="preserve">. </w:t>
            </w:r>
            <w:r w:rsidR="00AA24D0" w:rsidRPr="004906BC">
              <w:rPr>
                <w:rFonts w:ascii="Times New Roman" w:hAnsi="Times New Roman" w:cs="Times New Roman"/>
                <w:sz w:val="24"/>
                <w:szCs w:val="24"/>
              </w:rPr>
              <w:t>Отсутствие системы бытового обслуживания на территории поселения;</w:t>
            </w:r>
          </w:p>
          <w:p w:rsidR="00A124BC" w:rsidRPr="004906BC" w:rsidRDefault="00A124BC" w:rsidP="00EF7C8C">
            <w:pPr>
              <w:pStyle w:val="afa"/>
              <w:rPr>
                <w:rFonts w:ascii="Times New Roman" w:hAnsi="Times New Roman" w:cs="Times New Roman"/>
                <w:sz w:val="24"/>
                <w:szCs w:val="24"/>
              </w:rPr>
            </w:pPr>
            <w:r w:rsidRPr="004906BC">
              <w:rPr>
                <w:rFonts w:ascii="Times New Roman" w:hAnsi="Times New Roman" w:cs="Times New Roman"/>
                <w:sz w:val="24"/>
                <w:szCs w:val="24"/>
              </w:rPr>
              <w:t>1</w:t>
            </w:r>
            <w:r w:rsidR="004906BC">
              <w:rPr>
                <w:rFonts w:ascii="Times New Roman" w:hAnsi="Times New Roman" w:cs="Times New Roman"/>
                <w:sz w:val="24"/>
                <w:szCs w:val="24"/>
              </w:rPr>
              <w:t>3</w:t>
            </w:r>
            <w:r w:rsidRPr="004906BC">
              <w:rPr>
                <w:rFonts w:ascii="Times New Roman" w:hAnsi="Times New Roman" w:cs="Times New Roman"/>
                <w:sz w:val="24"/>
                <w:szCs w:val="24"/>
              </w:rPr>
              <w:t xml:space="preserve">. </w:t>
            </w:r>
            <w:r w:rsidR="00AA24D0" w:rsidRPr="004906BC">
              <w:rPr>
                <w:rFonts w:ascii="Times New Roman" w:hAnsi="Times New Roman" w:cs="Times New Roman"/>
                <w:sz w:val="24"/>
                <w:szCs w:val="24"/>
              </w:rPr>
              <w:t>Недостаточно развитая  материальная база  для развития физкультуры и спорта, слабое финансирование этой сферы;</w:t>
            </w:r>
          </w:p>
          <w:p w:rsidR="00A124BC" w:rsidRPr="004906BC" w:rsidRDefault="00A124BC" w:rsidP="00EF7C8C">
            <w:pPr>
              <w:pStyle w:val="afa"/>
              <w:rPr>
                <w:rFonts w:ascii="Times New Roman" w:hAnsi="Times New Roman" w:cs="Times New Roman"/>
                <w:sz w:val="24"/>
                <w:szCs w:val="24"/>
              </w:rPr>
            </w:pPr>
            <w:r w:rsidRPr="004906BC">
              <w:rPr>
                <w:rFonts w:ascii="Times New Roman" w:hAnsi="Times New Roman" w:cs="Times New Roman"/>
                <w:sz w:val="24"/>
                <w:szCs w:val="24"/>
              </w:rPr>
              <w:t>1</w:t>
            </w:r>
            <w:r w:rsidR="004906BC">
              <w:rPr>
                <w:rFonts w:ascii="Times New Roman" w:hAnsi="Times New Roman" w:cs="Times New Roman"/>
                <w:sz w:val="24"/>
                <w:szCs w:val="24"/>
              </w:rPr>
              <w:t>4</w:t>
            </w:r>
            <w:r w:rsidRPr="004906BC">
              <w:rPr>
                <w:rFonts w:ascii="Times New Roman" w:hAnsi="Times New Roman" w:cs="Times New Roman"/>
                <w:sz w:val="24"/>
                <w:szCs w:val="24"/>
              </w:rPr>
              <w:t xml:space="preserve">. </w:t>
            </w:r>
            <w:r w:rsidR="00AA24D0" w:rsidRPr="004906BC">
              <w:rPr>
                <w:rFonts w:ascii="Times New Roman" w:hAnsi="Times New Roman" w:cs="Times New Roman"/>
                <w:sz w:val="24"/>
                <w:szCs w:val="24"/>
              </w:rPr>
              <w:t>Снижение объемов продукции в личных подсобных хозяйствах.</w:t>
            </w:r>
          </w:p>
          <w:p w:rsidR="004906BC" w:rsidRPr="001423AF" w:rsidRDefault="004906BC" w:rsidP="00AA24D0">
            <w:pPr>
              <w:pStyle w:val="afa"/>
              <w:rPr>
                <w:rFonts w:ascii="Times New Roman" w:hAnsi="Times New Roman" w:cs="Times New Roman"/>
                <w:sz w:val="24"/>
                <w:szCs w:val="24"/>
              </w:rPr>
            </w:pPr>
            <w:r>
              <w:rPr>
                <w:rFonts w:ascii="Times New Roman" w:hAnsi="Times New Roman" w:cs="Times New Roman"/>
                <w:sz w:val="24"/>
                <w:szCs w:val="24"/>
              </w:rPr>
              <w:t>1</w:t>
            </w:r>
            <w:r w:rsidR="00AA24D0">
              <w:rPr>
                <w:rFonts w:ascii="Times New Roman" w:hAnsi="Times New Roman" w:cs="Times New Roman"/>
                <w:sz w:val="24"/>
                <w:szCs w:val="24"/>
              </w:rPr>
              <w:t>5</w:t>
            </w:r>
            <w:r>
              <w:rPr>
                <w:rFonts w:ascii="Times New Roman" w:hAnsi="Times New Roman" w:cs="Times New Roman"/>
                <w:sz w:val="24"/>
                <w:szCs w:val="24"/>
              </w:rPr>
              <w:t>.Отсутствие скоростного интернета.</w:t>
            </w:r>
          </w:p>
        </w:tc>
      </w:tr>
    </w:tbl>
    <w:p w:rsidR="00A124BC" w:rsidRPr="00EF7C8C" w:rsidRDefault="00A124BC" w:rsidP="00EF7C8C">
      <w:pPr>
        <w:pStyle w:val="afa"/>
        <w:rPr>
          <w:rFonts w:ascii="Times New Roman" w:hAnsi="Times New Roman" w:cs="Times New Roman"/>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Проведенный анализ показывает как сильные, так и слабые стороны </w:t>
      </w:r>
      <w:r>
        <w:rPr>
          <w:rFonts w:ascii="Times New Roman" w:hAnsi="Times New Roman" w:cs="Times New Roman"/>
          <w:sz w:val="24"/>
          <w:szCs w:val="24"/>
        </w:rPr>
        <w:t>сельского</w:t>
      </w:r>
      <w:r w:rsidR="005234DC">
        <w:rPr>
          <w:rFonts w:ascii="Times New Roman" w:hAnsi="Times New Roman" w:cs="Times New Roman"/>
          <w:sz w:val="24"/>
          <w:szCs w:val="24"/>
        </w:rPr>
        <w:t xml:space="preserve"> поселения</w:t>
      </w:r>
      <w:r w:rsidRPr="00EF7C8C">
        <w:rPr>
          <w:rFonts w:ascii="Times New Roman" w:hAnsi="Times New Roman" w:cs="Times New Roman"/>
          <w:sz w:val="24"/>
          <w:szCs w:val="24"/>
        </w:rPr>
        <w:t xml:space="preserve">.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Экономический потенциал поселения значителен, но в настоящее время </w:t>
      </w:r>
      <w:r w:rsidR="005234DC">
        <w:rPr>
          <w:rFonts w:ascii="Times New Roman" w:hAnsi="Times New Roman" w:cs="Times New Roman"/>
          <w:sz w:val="24"/>
          <w:szCs w:val="24"/>
        </w:rPr>
        <w:t>недостаточно</w:t>
      </w:r>
      <w:r w:rsidRPr="00EF7C8C">
        <w:rPr>
          <w:rFonts w:ascii="Times New Roman" w:hAnsi="Times New Roman" w:cs="Times New Roman"/>
          <w:sz w:val="24"/>
          <w:szCs w:val="24"/>
        </w:rPr>
        <w:t xml:space="preserve"> задействован, особенно в части, развития услуг населению, развития личных подсобных хозяйств.</w:t>
      </w:r>
    </w:p>
    <w:p w:rsidR="00A124BC" w:rsidRPr="00EF7C8C" w:rsidRDefault="00A124BC" w:rsidP="005234DC">
      <w:pPr>
        <w:pStyle w:val="afa"/>
        <w:ind w:firstLine="708"/>
        <w:rPr>
          <w:rFonts w:ascii="Times New Roman" w:hAnsi="Times New Roman" w:cs="Times New Roman"/>
          <w:sz w:val="24"/>
          <w:szCs w:val="24"/>
        </w:rPr>
      </w:pPr>
      <w:r w:rsidRPr="00EF7C8C">
        <w:rPr>
          <w:rFonts w:ascii="Times New Roman" w:hAnsi="Times New Roman" w:cs="Times New Roman"/>
          <w:sz w:val="24"/>
          <w:szCs w:val="24"/>
        </w:rPr>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нехватка квалифицированной рабочей силы, выбытие и не возврат молодежи после обучения в вузах.</w:t>
      </w:r>
    </w:p>
    <w:p w:rsidR="00A124BC" w:rsidRPr="00EF7C8C" w:rsidRDefault="00A124BC" w:rsidP="005234DC">
      <w:pPr>
        <w:pStyle w:val="afa"/>
        <w:ind w:firstLine="708"/>
        <w:rPr>
          <w:rFonts w:ascii="Times New Roman" w:hAnsi="Times New Roman" w:cs="Times New Roman"/>
          <w:sz w:val="24"/>
          <w:szCs w:val="24"/>
        </w:rPr>
      </w:pPr>
      <w:r w:rsidRPr="00EF7C8C">
        <w:rPr>
          <w:rFonts w:ascii="Times New Roman" w:hAnsi="Times New Roman" w:cs="Times New Roman"/>
          <w:sz w:val="24"/>
          <w:szCs w:val="24"/>
        </w:rPr>
        <w:t>Старение объектов образования, культуры, спорта и их материальной базы, слабое обновление из-за  отсутствия финансирования.</w:t>
      </w:r>
    </w:p>
    <w:p w:rsidR="00A124BC" w:rsidRPr="00EF7C8C" w:rsidRDefault="005234DC" w:rsidP="005234DC">
      <w:pPr>
        <w:pStyle w:val="afa"/>
        <w:ind w:firstLine="708"/>
        <w:rPr>
          <w:rFonts w:ascii="Times New Roman" w:hAnsi="Times New Roman" w:cs="Times New Roman"/>
          <w:sz w:val="24"/>
          <w:szCs w:val="24"/>
        </w:rPr>
      </w:pPr>
      <w:r>
        <w:rPr>
          <w:rFonts w:ascii="Times New Roman" w:hAnsi="Times New Roman" w:cs="Times New Roman"/>
          <w:sz w:val="24"/>
          <w:szCs w:val="24"/>
        </w:rPr>
        <w:t>Г</w:t>
      </w:r>
      <w:r w:rsidR="00A124BC" w:rsidRPr="00EF7C8C">
        <w:rPr>
          <w:rFonts w:ascii="Times New Roman" w:hAnsi="Times New Roman" w:cs="Times New Roman"/>
          <w:sz w:val="24"/>
          <w:szCs w:val="24"/>
        </w:rPr>
        <w:t xml:space="preserve">лавной целью Программы развития  социальной   инфраструктуры  </w:t>
      </w:r>
      <w:r>
        <w:rPr>
          <w:rFonts w:ascii="Times New Roman" w:hAnsi="Times New Roman" w:cs="Times New Roman"/>
          <w:sz w:val="24"/>
          <w:szCs w:val="24"/>
        </w:rPr>
        <w:t xml:space="preserve">Правохавского </w:t>
      </w:r>
      <w:r w:rsidR="00A124BC">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Верхнехавского</w:t>
      </w:r>
      <w:r w:rsidR="00A124BC" w:rsidRPr="00EF7C8C">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Воронежской</w:t>
      </w:r>
      <w:r w:rsidR="00A124BC" w:rsidRPr="00EF7C8C">
        <w:rPr>
          <w:rFonts w:ascii="Times New Roman" w:hAnsi="Times New Roman" w:cs="Times New Roman"/>
          <w:sz w:val="24"/>
          <w:szCs w:val="24"/>
        </w:rPr>
        <w:t xml:space="preserve"> области на </w:t>
      </w:r>
      <w:r>
        <w:rPr>
          <w:rFonts w:ascii="Times New Roman" w:hAnsi="Times New Roman" w:cs="Times New Roman"/>
          <w:sz w:val="24"/>
          <w:szCs w:val="24"/>
        </w:rPr>
        <w:t xml:space="preserve">                 </w:t>
      </w:r>
      <w:r w:rsidR="00A124BC" w:rsidRPr="00EF7C8C">
        <w:rPr>
          <w:rFonts w:ascii="Times New Roman" w:hAnsi="Times New Roman" w:cs="Times New Roman"/>
          <w:sz w:val="24"/>
          <w:szCs w:val="24"/>
        </w:rPr>
        <w:t>201</w:t>
      </w:r>
      <w:r>
        <w:rPr>
          <w:rFonts w:ascii="Times New Roman" w:hAnsi="Times New Roman" w:cs="Times New Roman"/>
          <w:sz w:val="24"/>
          <w:szCs w:val="24"/>
        </w:rPr>
        <w:t>7</w:t>
      </w:r>
      <w:r w:rsidR="00A124BC" w:rsidRPr="00EF7C8C">
        <w:rPr>
          <w:rFonts w:ascii="Times New Roman" w:hAnsi="Times New Roman" w:cs="Times New Roman"/>
          <w:sz w:val="24"/>
          <w:szCs w:val="24"/>
        </w:rPr>
        <w:t>-202</w:t>
      </w:r>
      <w:r>
        <w:rPr>
          <w:rFonts w:ascii="Times New Roman" w:hAnsi="Times New Roman" w:cs="Times New Roman"/>
          <w:sz w:val="24"/>
          <w:szCs w:val="24"/>
        </w:rPr>
        <w:t>7</w:t>
      </w:r>
      <w:r w:rsidR="00A124BC" w:rsidRPr="00EF7C8C">
        <w:rPr>
          <w:rFonts w:ascii="Times New Roman" w:hAnsi="Times New Roman" w:cs="Times New Roman"/>
          <w:sz w:val="24"/>
          <w:szCs w:val="24"/>
        </w:rPr>
        <w:t xml:space="preserve"> гг. является устойчивое повышение качества жизни нынешних и будущих поколений </w:t>
      </w:r>
      <w:r w:rsidR="00A124BC" w:rsidRPr="00EF7C8C">
        <w:rPr>
          <w:rFonts w:ascii="Times New Roman" w:hAnsi="Times New Roman" w:cs="Times New Roman"/>
          <w:sz w:val="24"/>
          <w:szCs w:val="24"/>
        </w:rPr>
        <w:lastRenderedPageBreak/>
        <w:t xml:space="preserve">жителей и благополучие развития  </w:t>
      </w:r>
      <w:r w:rsidR="00A124BC">
        <w:rPr>
          <w:rFonts w:ascii="Times New Roman" w:hAnsi="Times New Roman" w:cs="Times New Roman"/>
          <w:sz w:val="24"/>
          <w:szCs w:val="24"/>
        </w:rPr>
        <w:t>сельского</w:t>
      </w:r>
      <w:r w:rsidR="00A124BC" w:rsidRPr="00EF7C8C">
        <w:rPr>
          <w:rFonts w:ascii="Times New Roman" w:hAnsi="Times New Roman" w:cs="Times New Roman"/>
          <w:sz w:val="24"/>
          <w:szCs w:val="24"/>
        </w:rPr>
        <w:t xml:space="preserve">   поселения  через устойчивое развитие территории в социальной и экономической сфере. </w:t>
      </w:r>
    </w:p>
    <w:p w:rsidR="00A124BC" w:rsidRPr="00EF7C8C" w:rsidRDefault="00A124BC" w:rsidP="005234DC">
      <w:pPr>
        <w:pStyle w:val="afa"/>
        <w:ind w:firstLine="708"/>
        <w:rPr>
          <w:rFonts w:ascii="Times New Roman" w:hAnsi="Times New Roman" w:cs="Times New Roman"/>
          <w:sz w:val="24"/>
          <w:szCs w:val="24"/>
        </w:rPr>
      </w:pPr>
      <w:r w:rsidRPr="00EF7C8C">
        <w:rPr>
          <w:rFonts w:ascii="Times New Roman" w:hAnsi="Times New Roman" w:cs="Times New Roman"/>
          <w:sz w:val="24"/>
          <w:szCs w:val="24"/>
        </w:rPr>
        <w:t>Для достижения поставленных целей в среднесрочной перспективе необходимо решить следующие задачи: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1. создать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2. развить и расширить сферу информационно-консультационного и правового обслуживания населения;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3. </w:t>
      </w:r>
      <w:r w:rsidR="00AA24D0">
        <w:rPr>
          <w:rFonts w:ascii="Times New Roman" w:hAnsi="Times New Roman" w:cs="Times New Roman"/>
          <w:sz w:val="24"/>
          <w:szCs w:val="24"/>
        </w:rPr>
        <w:t xml:space="preserve">проводить </w:t>
      </w:r>
      <w:r w:rsidRPr="00EF7C8C">
        <w:rPr>
          <w:rFonts w:ascii="Times New Roman" w:hAnsi="Times New Roman" w:cs="Times New Roman"/>
          <w:sz w:val="24"/>
          <w:szCs w:val="24"/>
        </w:rPr>
        <w:t>ремонт  водопроводны</w:t>
      </w:r>
      <w:r w:rsidR="00AA24D0">
        <w:rPr>
          <w:rFonts w:ascii="Times New Roman" w:hAnsi="Times New Roman" w:cs="Times New Roman"/>
          <w:sz w:val="24"/>
          <w:szCs w:val="24"/>
        </w:rPr>
        <w:t xml:space="preserve">х </w:t>
      </w:r>
      <w:r w:rsidRPr="00EF7C8C">
        <w:rPr>
          <w:rFonts w:ascii="Times New Roman" w:hAnsi="Times New Roman" w:cs="Times New Roman"/>
          <w:sz w:val="24"/>
          <w:szCs w:val="24"/>
        </w:rPr>
        <w:t>сет</w:t>
      </w:r>
      <w:r w:rsidR="00AA24D0">
        <w:rPr>
          <w:rFonts w:ascii="Times New Roman" w:hAnsi="Times New Roman" w:cs="Times New Roman"/>
          <w:sz w:val="24"/>
          <w:szCs w:val="24"/>
        </w:rPr>
        <w:t>ей</w:t>
      </w:r>
      <w:r w:rsidRPr="00EF7C8C">
        <w:rPr>
          <w:rFonts w:ascii="Times New Roman" w:hAnsi="Times New Roman" w:cs="Times New Roman"/>
          <w:sz w:val="24"/>
          <w:szCs w:val="24"/>
        </w:rPr>
        <w:t xml:space="preserve">;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4. </w:t>
      </w:r>
      <w:r w:rsidR="00AA24D0">
        <w:rPr>
          <w:rFonts w:ascii="Times New Roman" w:hAnsi="Times New Roman" w:cs="Times New Roman"/>
          <w:sz w:val="24"/>
          <w:szCs w:val="24"/>
        </w:rPr>
        <w:t>осуществлять ремонт дорог</w:t>
      </w:r>
      <w:r w:rsidRPr="00EF7C8C">
        <w:rPr>
          <w:rFonts w:ascii="Times New Roman" w:hAnsi="Times New Roman" w:cs="Times New Roman"/>
          <w:sz w:val="24"/>
          <w:szCs w:val="24"/>
        </w:rPr>
        <w:t xml:space="preserve"> внутри населенны</w:t>
      </w:r>
      <w:r w:rsidR="00AA24D0">
        <w:rPr>
          <w:rFonts w:ascii="Times New Roman" w:hAnsi="Times New Roman" w:cs="Times New Roman"/>
          <w:sz w:val="24"/>
          <w:szCs w:val="24"/>
        </w:rPr>
        <w:t>х</w:t>
      </w:r>
      <w:r w:rsidRPr="00EF7C8C">
        <w:rPr>
          <w:rFonts w:ascii="Times New Roman" w:hAnsi="Times New Roman" w:cs="Times New Roman"/>
          <w:sz w:val="24"/>
          <w:szCs w:val="24"/>
        </w:rPr>
        <w:t xml:space="preserve"> пункт</w:t>
      </w:r>
      <w:r w:rsidR="00AA24D0">
        <w:rPr>
          <w:rFonts w:ascii="Times New Roman" w:hAnsi="Times New Roman" w:cs="Times New Roman"/>
          <w:sz w:val="24"/>
          <w:szCs w:val="24"/>
        </w:rPr>
        <w:t>ов</w:t>
      </w:r>
      <w:r w:rsidRPr="00EF7C8C">
        <w:rPr>
          <w:rFonts w:ascii="Times New Roman" w:hAnsi="Times New Roman" w:cs="Times New Roman"/>
          <w:sz w:val="24"/>
          <w:szCs w:val="24"/>
        </w:rPr>
        <w:t xml:space="preserve"> поселения; </w:t>
      </w:r>
    </w:p>
    <w:p w:rsidR="00A124BC" w:rsidRPr="00EF7C8C" w:rsidRDefault="00D6093F" w:rsidP="00EF7C8C">
      <w:pPr>
        <w:pStyle w:val="afa"/>
        <w:rPr>
          <w:rFonts w:ascii="Times New Roman" w:hAnsi="Times New Roman" w:cs="Times New Roman"/>
          <w:sz w:val="24"/>
          <w:szCs w:val="24"/>
        </w:rPr>
      </w:pPr>
      <w:r>
        <w:rPr>
          <w:rFonts w:ascii="Times New Roman" w:hAnsi="Times New Roman" w:cs="Times New Roman"/>
          <w:sz w:val="24"/>
          <w:szCs w:val="24"/>
        </w:rPr>
        <w:t xml:space="preserve">5. </w:t>
      </w:r>
      <w:r w:rsidR="005234DC">
        <w:rPr>
          <w:rFonts w:ascii="Times New Roman" w:hAnsi="Times New Roman" w:cs="Times New Roman"/>
          <w:sz w:val="24"/>
          <w:szCs w:val="24"/>
        </w:rPr>
        <w:t>содержать</w:t>
      </w:r>
      <w:r>
        <w:rPr>
          <w:rFonts w:ascii="Times New Roman" w:hAnsi="Times New Roman" w:cs="Times New Roman"/>
          <w:sz w:val="24"/>
          <w:szCs w:val="24"/>
        </w:rPr>
        <w:t xml:space="preserve"> </w:t>
      </w:r>
      <w:r w:rsidR="005234DC">
        <w:rPr>
          <w:rFonts w:ascii="Times New Roman" w:hAnsi="Times New Roman" w:cs="Times New Roman"/>
          <w:sz w:val="24"/>
          <w:szCs w:val="24"/>
        </w:rPr>
        <w:t xml:space="preserve">в удовлетворительном состоянии </w:t>
      </w:r>
      <w:r>
        <w:rPr>
          <w:rFonts w:ascii="Times New Roman" w:hAnsi="Times New Roman" w:cs="Times New Roman"/>
          <w:sz w:val="24"/>
          <w:szCs w:val="24"/>
        </w:rPr>
        <w:t>с</w:t>
      </w:r>
      <w:r w:rsidR="00A124BC" w:rsidRPr="00EF7C8C">
        <w:rPr>
          <w:rFonts w:ascii="Times New Roman" w:hAnsi="Times New Roman" w:cs="Times New Roman"/>
          <w:sz w:val="24"/>
          <w:szCs w:val="24"/>
        </w:rPr>
        <w:t xml:space="preserve">портзал </w:t>
      </w:r>
      <w:r>
        <w:rPr>
          <w:rFonts w:ascii="Times New Roman" w:hAnsi="Times New Roman" w:cs="Times New Roman"/>
          <w:sz w:val="24"/>
          <w:szCs w:val="24"/>
        </w:rPr>
        <w:t xml:space="preserve">в </w:t>
      </w:r>
      <w:r w:rsidR="005234DC">
        <w:rPr>
          <w:rFonts w:ascii="Times New Roman" w:hAnsi="Times New Roman" w:cs="Times New Roman"/>
          <w:sz w:val="24"/>
          <w:szCs w:val="24"/>
        </w:rPr>
        <w:t>Правохавской</w:t>
      </w:r>
      <w:r>
        <w:rPr>
          <w:rFonts w:ascii="Times New Roman" w:hAnsi="Times New Roman" w:cs="Times New Roman"/>
          <w:sz w:val="24"/>
          <w:szCs w:val="24"/>
        </w:rPr>
        <w:t xml:space="preserve"> СОШ</w:t>
      </w:r>
      <w:r w:rsidR="00A124BC" w:rsidRPr="00EF7C8C">
        <w:rPr>
          <w:rFonts w:ascii="Times New Roman" w:hAnsi="Times New Roman" w:cs="Times New Roman"/>
          <w:sz w:val="24"/>
          <w:szCs w:val="24"/>
        </w:rPr>
        <w:t xml:space="preserve"> для  занятий    физкультурой  и спортом;</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6. улучшить состояние здоровья населения  путем  вовлечения  в  спортивную  и  культурную  жизнь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7. 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8. активиз</w:t>
      </w:r>
      <w:r w:rsidR="005234DC">
        <w:rPr>
          <w:rFonts w:ascii="Times New Roman" w:hAnsi="Times New Roman" w:cs="Times New Roman"/>
          <w:sz w:val="24"/>
          <w:szCs w:val="24"/>
        </w:rPr>
        <w:t>ировать</w:t>
      </w:r>
      <w:r w:rsidRPr="00EF7C8C">
        <w:rPr>
          <w:rFonts w:ascii="Times New Roman" w:hAnsi="Times New Roman" w:cs="Times New Roman"/>
          <w:sz w:val="24"/>
          <w:szCs w:val="24"/>
        </w:rPr>
        <w:t xml:space="preserve"> культурн</w:t>
      </w:r>
      <w:r w:rsidR="005234DC">
        <w:rPr>
          <w:rFonts w:ascii="Times New Roman" w:hAnsi="Times New Roman" w:cs="Times New Roman"/>
          <w:sz w:val="24"/>
          <w:szCs w:val="24"/>
        </w:rPr>
        <w:t>ую</w:t>
      </w:r>
      <w:r w:rsidRPr="00EF7C8C">
        <w:rPr>
          <w:rFonts w:ascii="Times New Roman" w:hAnsi="Times New Roman" w:cs="Times New Roman"/>
          <w:sz w:val="24"/>
          <w:szCs w:val="24"/>
        </w:rPr>
        <w:t xml:space="preserve"> деятельност</w:t>
      </w:r>
      <w:r w:rsidR="005234DC">
        <w:rPr>
          <w:rFonts w:ascii="Times New Roman" w:hAnsi="Times New Roman" w:cs="Times New Roman"/>
          <w:sz w:val="24"/>
          <w:szCs w:val="24"/>
        </w:rPr>
        <w:t>ь</w:t>
      </w:r>
      <w:r w:rsidRPr="00EF7C8C">
        <w:rPr>
          <w:rFonts w:ascii="Times New Roman" w:hAnsi="Times New Roman" w:cs="Times New Roman"/>
          <w:sz w:val="24"/>
          <w:szCs w:val="24"/>
        </w:rPr>
        <w:t>;</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9. разви</w:t>
      </w:r>
      <w:r w:rsidR="005234DC">
        <w:rPr>
          <w:rFonts w:ascii="Times New Roman" w:hAnsi="Times New Roman" w:cs="Times New Roman"/>
          <w:sz w:val="24"/>
          <w:szCs w:val="24"/>
        </w:rPr>
        <w:t>ва</w:t>
      </w:r>
      <w:r w:rsidRPr="00EF7C8C">
        <w:rPr>
          <w:rFonts w:ascii="Times New Roman" w:hAnsi="Times New Roman" w:cs="Times New Roman"/>
          <w:sz w:val="24"/>
          <w:szCs w:val="24"/>
        </w:rPr>
        <w:t>ть личные подсобные хозяйства;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10. создать условия для безопасного проживания населения на территории поселения;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11. повыш</w:t>
      </w:r>
      <w:r w:rsidR="005234DC">
        <w:rPr>
          <w:rFonts w:ascii="Times New Roman" w:hAnsi="Times New Roman" w:cs="Times New Roman"/>
          <w:sz w:val="24"/>
          <w:szCs w:val="24"/>
        </w:rPr>
        <w:t>ать</w:t>
      </w:r>
      <w:r w:rsidRPr="00EF7C8C">
        <w:rPr>
          <w:rFonts w:ascii="Times New Roman" w:hAnsi="Times New Roman" w:cs="Times New Roman"/>
          <w:sz w:val="24"/>
          <w:szCs w:val="24"/>
        </w:rPr>
        <w:t xml:space="preserve"> качеств</w:t>
      </w:r>
      <w:r w:rsidR="005234DC">
        <w:rPr>
          <w:rFonts w:ascii="Times New Roman" w:hAnsi="Times New Roman" w:cs="Times New Roman"/>
          <w:sz w:val="24"/>
          <w:szCs w:val="24"/>
        </w:rPr>
        <w:t>о</w:t>
      </w:r>
      <w:r w:rsidRPr="00EF7C8C">
        <w:rPr>
          <w:rFonts w:ascii="Times New Roman" w:hAnsi="Times New Roman" w:cs="Times New Roman"/>
          <w:sz w:val="24"/>
          <w:szCs w:val="24"/>
        </w:rPr>
        <w:t xml:space="preserve"> и  уров</w:t>
      </w:r>
      <w:r w:rsidR="005234DC">
        <w:rPr>
          <w:rFonts w:ascii="Times New Roman" w:hAnsi="Times New Roman" w:cs="Times New Roman"/>
          <w:sz w:val="24"/>
          <w:szCs w:val="24"/>
        </w:rPr>
        <w:t>ень</w:t>
      </w:r>
      <w:r w:rsidRPr="00EF7C8C">
        <w:rPr>
          <w:rFonts w:ascii="Times New Roman" w:hAnsi="Times New Roman" w:cs="Times New Roman"/>
          <w:sz w:val="24"/>
          <w:szCs w:val="24"/>
        </w:rPr>
        <w:t xml:space="preserve"> жизни населения, его занятости и самозанятости</w:t>
      </w:r>
      <w:r w:rsidR="005234DC">
        <w:rPr>
          <w:rFonts w:ascii="Times New Roman" w:hAnsi="Times New Roman" w:cs="Times New Roman"/>
          <w:sz w:val="24"/>
          <w:szCs w:val="24"/>
        </w:rPr>
        <w:t>,</w:t>
      </w:r>
      <w:r w:rsidRPr="00EF7C8C">
        <w:rPr>
          <w:rFonts w:ascii="Times New Roman" w:hAnsi="Times New Roman" w:cs="Times New Roman"/>
          <w:sz w:val="24"/>
          <w:szCs w:val="24"/>
        </w:rPr>
        <w:t xml:space="preserve"> экономически</w:t>
      </w:r>
      <w:r w:rsidR="005234DC">
        <w:rPr>
          <w:rFonts w:ascii="Times New Roman" w:hAnsi="Times New Roman" w:cs="Times New Roman"/>
          <w:sz w:val="24"/>
          <w:szCs w:val="24"/>
        </w:rPr>
        <w:t>е</w:t>
      </w:r>
      <w:r w:rsidRPr="00EF7C8C">
        <w:rPr>
          <w:rFonts w:ascii="Times New Roman" w:hAnsi="Times New Roman" w:cs="Times New Roman"/>
          <w:sz w:val="24"/>
          <w:szCs w:val="24"/>
        </w:rPr>
        <w:t>, социальны</w:t>
      </w:r>
      <w:r w:rsidR="005234DC">
        <w:rPr>
          <w:rFonts w:ascii="Times New Roman" w:hAnsi="Times New Roman" w:cs="Times New Roman"/>
          <w:sz w:val="24"/>
          <w:szCs w:val="24"/>
        </w:rPr>
        <w:t>е</w:t>
      </w:r>
      <w:r w:rsidRPr="00EF7C8C">
        <w:rPr>
          <w:rFonts w:ascii="Times New Roman" w:hAnsi="Times New Roman" w:cs="Times New Roman"/>
          <w:sz w:val="24"/>
          <w:szCs w:val="24"/>
        </w:rPr>
        <w:t xml:space="preserve"> и культурны</w:t>
      </w:r>
      <w:r w:rsidR="005234DC">
        <w:rPr>
          <w:rFonts w:ascii="Times New Roman" w:hAnsi="Times New Roman" w:cs="Times New Roman"/>
          <w:sz w:val="24"/>
          <w:szCs w:val="24"/>
        </w:rPr>
        <w:t>е</w:t>
      </w:r>
      <w:r w:rsidRPr="00EF7C8C">
        <w:rPr>
          <w:rFonts w:ascii="Times New Roman" w:hAnsi="Times New Roman" w:cs="Times New Roman"/>
          <w:sz w:val="24"/>
          <w:szCs w:val="24"/>
        </w:rPr>
        <w:t xml:space="preserve"> возможност</w:t>
      </w:r>
      <w:r w:rsidR="005234DC">
        <w:rPr>
          <w:rFonts w:ascii="Times New Roman" w:hAnsi="Times New Roman" w:cs="Times New Roman"/>
          <w:sz w:val="24"/>
          <w:szCs w:val="24"/>
        </w:rPr>
        <w:t>и</w:t>
      </w:r>
      <w:r w:rsidRPr="00EF7C8C">
        <w:rPr>
          <w:rFonts w:ascii="Times New Roman" w:hAnsi="Times New Roman" w:cs="Times New Roman"/>
          <w:sz w:val="24"/>
          <w:szCs w:val="24"/>
        </w:rPr>
        <w:t xml:space="preserve"> на основе развития сельхозпроизводства</w:t>
      </w:r>
      <w:r w:rsidR="005234DC">
        <w:rPr>
          <w:rFonts w:ascii="Times New Roman" w:hAnsi="Times New Roman" w:cs="Times New Roman"/>
          <w:sz w:val="24"/>
          <w:szCs w:val="24"/>
        </w:rPr>
        <w:t xml:space="preserve"> и переработки</w:t>
      </w:r>
      <w:r w:rsidRPr="00EF7C8C">
        <w:rPr>
          <w:rFonts w:ascii="Times New Roman" w:hAnsi="Times New Roman" w:cs="Times New Roman"/>
          <w:sz w:val="24"/>
          <w:szCs w:val="24"/>
        </w:rPr>
        <w:t xml:space="preserve">, предпринимательства,  личных подсобных хозяйств, торговой инфраструктуры и сферы услуг. </w:t>
      </w: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sz w:val="24"/>
          <w:szCs w:val="24"/>
        </w:rPr>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B945D9" w:rsidRDefault="00B945D9"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b/>
          <w:bCs/>
          <w:sz w:val="24"/>
          <w:szCs w:val="24"/>
        </w:rPr>
        <w:t>3. Основные стратегически</w:t>
      </w:r>
      <w:r w:rsidR="00431B39">
        <w:rPr>
          <w:rFonts w:ascii="Times New Roman" w:hAnsi="Times New Roman" w:cs="Times New Roman"/>
          <w:b/>
          <w:bCs/>
          <w:sz w:val="24"/>
          <w:szCs w:val="24"/>
        </w:rPr>
        <w:t xml:space="preserve">е </w:t>
      </w:r>
      <w:r w:rsidRPr="00EF7C8C">
        <w:rPr>
          <w:rFonts w:ascii="Times New Roman" w:hAnsi="Times New Roman" w:cs="Times New Roman"/>
          <w:b/>
          <w:bCs/>
          <w:sz w:val="24"/>
          <w:szCs w:val="24"/>
        </w:rPr>
        <w:t>направления развития поселения</w:t>
      </w:r>
    </w:p>
    <w:p w:rsidR="00A124BC" w:rsidRPr="00EF7C8C" w:rsidRDefault="00A124BC"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Из   анализа вытекает, что стратегическими направлениями развития поселения должны стать  следующие действия:</w:t>
      </w:r>
    </w:p>
    <w:p w:rsidR="00B945D9" w:rsidRDefault="00B945D9" w:rsidP="00EF7C8C">
      <w:pPr>
        <w:pStyle w:val="afa"/>
        <w:rPr>
          <w:rFonts w:ascii="Times New Roman" w:hAnsi="Times New Roman" w:cs="Times New Roman"/>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w:t>
      </w:r>
      <w:r w:rsidRPr="00EF7C8C">
        <w:rPr>
          <w:rFonts w:ascii="Times New Roman" w:hAnsi="Times New Roman" w:cs="Times New Roman"/>
          <w:b/>
          <w:bCs/>
          <w:sz w:val="24"/>
          <w:szCs w:val="24"/>
        </w:rPr>
        <w:t>Экономические:</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1.    Содействие развитию   бизнеса и вовлечение его как потенциального инвестора для выполнения социальных проектов.   </w:t>
      </w:r>
    </w:p>
    <w:p w:rsidR="00A124BC" w:rsidRPr="00EF7C8C" w:rsidRDefault="00A124BC" w:rsidP="00EF7C8C">
      <w:pPr>
        <w:pStyle w:val="afa"/>
        <w:rPr>
          <w:rFonts w:ascii="Times New Roman" w:hAnsi="Times New Roman" w:cs="Times New Roman"/>
          <w:i/>
          <w:iCs/>
          <w:sz w:val="24"/>
          <w:szCs w:val="24"/>
        </w:rPr>
      </w:pPr>
      <w:r w:rsidRPr="00EF7C8C">
        <w:rPr>
          <w:rFonts w:ascii="Times New Roman" w:hAnsi="Times New Roman" w:cs="Times New Roman"/>
          <w:sz w:val="24"/>
          <w:szCs w:val="24"/>
        </w:rPr>
        <w:t>2.    Содействие развитию   малого и  среднего  предпринимательства  для развития поселения и организации новых рабочих мест.</w:t>
      </w:r>
      <w:r w:rsidRPr="00EF7C8C">
        <w:rPr>
          <w:rFonts w:ascii="Times New Roman" w:hAnsi="Times New Roman" w:cs="Times New Roman"/>
          <w:i/>
          <w:iCs/>
          <w:sz w:val="24"/>
          <w:szCs w:val="24"/>
        </w:rPr>
        <w:t>    </w:t>
      </w:r>
    </w:p>
    <w:p w:rsidR="00A124BC" w:rsidRPr="00EF7C8C" w:rsidRDefault="00A124BC" w:rsidP="00EF7C8C">
      <w:pPr>
        <w:pStyle w:val="afa"/>
        <w:rPr>
          <w:rFonts w:ascii="Times New Roman" w:hAnsi="Times New Roman" w:cs="Times New Roman"/>
          <w:i/>
          <w:iCs/>
          <w:sz w:val="24"/>
          <w:szCs w:val="24"/>
        </w:rPr>
      </w:pPr>
      <w:r w:rsidRPr="00EF7C8C">
        <w:rPr>
          <w:rFonts w:ascii="Times New Roman" w:hAnsi="Times New Roman" w:cs="Times New Roman"/>
          <w:i/>
          <w:iCs/>
          <w:sz w:val="24"/>
          <w:szCs w:val="24"/>
        </w:rPr>
        <w:t>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i/>
          <w:iCs/>
          <w:sz w:val="24"/>
          <w:szCs w:val="24"/>
        </w:rPr>
        <w:t> </w:t>
      </w:r>
      <w:r w:rsidRPr="00EF7C8C">
        <w:rPr>
          <w:rFonts w:ascii="Times New Roman" w:hAnsi="Times New Roman" w:cs="Times New Roman"/>
          <w:sz w:val="24"/>
          <w:szCs w:val="24"/>
        </w:rPr>
        <w:t> </w:t>
      </w:r>
      <w:r w:rsidRPr="00EF7C8C">
        <w:rPr>
          <w:rFonts w:ascii="Times New Roman" w:hAnsi="Times New Roman" w:cs="Times New Roman"/>
          <w:b/>
          <w:bCs/>
          <w:sz w:val="24"/>
          <w:szCs w:val="24"/>
        </w:rPr>
        <w:t>Социальные</w:t>
      </w:r>
      <w:r w:rsidRPr="00EF7C8C">
        <w:rPr>
          <w:rFonts w:ascii="Times New Roman" w:hAnsi="Times New Roman" w:cs="Times New Roman"/>
          <w:sz w:val="24"/>
          <w:szCs w:val="24"/>
        </w:rPr>
        <w:t>:</w:t>
      </w:r>
    </w:p>
    <w:p w:rsidR="00A124BC" w:rsidRPr="00EF7C8C" w:rsidRDefault="00A124BC" w:rsidP="00EF7C8C">
      <w:pPr>
        <w:pStyle w:val="afa"/>
        <w:rPr>
          <w:rFonts w:ascii="Times New Roman" w:hAnsi="Times New Roman" w:cs="Times New Roman"/>
          <w:i/>
          <w:iCs/>
          <w:sz w:val="24"/>
          <w:szCs w:val="24"/>
        </w:rPr>
      </w:pPr>
      <w:r w:rsidRPr="00EF7C8C">
        <w:rPr>
          <w:rFonts w:ascii="Times New Roman" w:hAnsi="Times New Roman" w:cs="Times New Roman"/>
          <w:sz w:val="24"/>
          <w:szCs w:val="24"/>
        </w:rPr>
        <w:t xml:space="preserve">1.  Развитие социальной инфраструктуры, образования, здравоохранения, культуры, физкультуры и спорта: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i/>
          <w:iCs/>
          <w:sz w:val="24"/>
          <w:szCs w:val="24"/>
        </w:rPr>
        <w:t xml:space="preserve">  </w:t>
      </w:r>
      <w:r w:rsidRPr="00EF7C8C">
        <w:rPr>
          <w:rFonts w:ascii="Times New Roman" w:hAnsi="Times New Roman" w:cs="Times New Roman"/>
          <w:sz w:val="24"/>
          <w:szCs w:val="24"/>
        </w:rPr>
        <w:t>- участие в отраслевых  районных, областных программах</w:t>
      </w:r>
      <w:r w:rsidR="00A66DF3">
        <w:rPr>
          <w:rFonts w:ascii="Times New Roman" w:hAnsi="Times New Roman" w:cs="Times New Roman"/>
          <w:sz w:val="24"/>
          <w:szCs w:val="24"/>
        </w:rPr>
        <w:t xml:space="preserve"> </w:t>
      </w:r>
      <w:r w:rsidRPr="00EF7C8C">
        <w:rPr>
          <w:rFonts w:ascii="Times New Roman" w:hAnsi="Times New Roman" w:cs="Times New Roman"/>
          <w:sz w:val="24"/>
          <w:szCs w:val="24"/>
        </w:rPr>
        <w:t xml:space="preserve"> по развитию и укреплению данных отраслей;</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образования, здравоохранения, культуры, спорта на территории поселения).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2.    Развитие личного подворья граждан, как источника доходов населения.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привлечение льготных кредитов из областного бюджета </w:t>
      </w:r>
      <w:r w:rsidR="004166DF">
        <w:rPr>
          <w:rFonts w:ascii="Times New Roman" w:hAnsi="Times New Roman" w:cs="Times New Roman"/>
          <w:sz w:val="24"/>
          <w:szCs w:val="24"/>
        </w:rPr>
        <w:t xml:space="preserve">для </w:t>
      </w:r>
      <w:r w:rsidRPr="00EF7C8C">
        <w:rPr>
          <w:rFonts w:ascii="Times New Roman" w:hAnsi="Times New Roman" w:cs="Times New Roman"/>
          <w:sz w:val="24"/>
          <w:szCs w:val="24"/>
        </w:rPr>
        <w:t xml:space="preserve"> развити</w:t>
      </w:r>
      <w:r w:rsidR="00A66DF3">
        <w:rPr>
          <w:rFonts w:ascii="Times New Roman" w:hAnsi="Times New Roman" w:cs="Times New Roman"/>
          <w:sz w:val="24"/>
          <w:szCs w:val="24"/>
        </w:rPr>
        <w:t xml:space="preserve">я </w:t>
      </w:r>
      <w:r w:rsidRPr="00EF7C8C">
        <w:rPr>
          <w:rFonts w:ascii="Times New Roman" w:hAnsi="Times New Roman" w:cs="Times New Roman"/>
          <w:sz w:val="24"/>
          <w:szCs w:val="24"/>
        </w:rPr>
        <w:t>личных подсобных хозяйств;</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организация торговли населения продукцией с личных подворий на </w:t>
      </w:r>
      <w:r w:rsidR="004166DF">
        <w:rPr>
          <w:rFonts w:ascii="Times New Roman" w:hAnsi="Times New Roman" w:cs="Times New Roman"/>
          <w:sz w:val="24"/>
          <w:szCs w:val="24"/>
        </w:rPr>
        <w:t>ярмарках</w:t>
      </w:r>
      <w:r w:rsidRPr="00EF7C8C">
        <w:rPr>
          <w:rFonts w:ascii="Times New Roman" w:hAnsi="Times New Roman" w:cs="Times New Roman"/>
          <w:sz w:val="24"/>
          <w:szCs w:val="24"/>
        </w:rPr>
        <w:t>;</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lastRenderedPageBreak/>
        <w:t>-по максимуму привлечение населения к участию в сезонных ярмарках со своей продукцией;</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-привлечение средств из районного бюджета  на восстановление пастбищ;</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-помощь населению в реализации мяса</w:t>
      </w:r>
      <w:r w:rsidR="004166DF">
        <w:rPr>
          <w:rFonts w:ascii="Times New Roman" w:hAnsi="Times New Roman" w:cs="Times New Roman"/>
          <w:sz w:val="24"/>
          <w:szCs w:val="24"/>
        </w:rPr>
        <w:t xml:space="preserve"> и молока</w:t>
      </w:r>
      <w:r w:rsidRPr="00EF7C8C">
        <w:rPr>
          <w:rFonts w:ascii="Times New Roman" w:hAnsi="Times New Roman" w:cs="Times New Roman"/>
          <w:sz w:val="24"/>
          <w:szCs w:val="24"/>
        </w:rPr>
        <w:t xml:space="preserve"> с личных подсобных хозяйств;</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-поддержка предпринимателей</w:t>
      </w:r>
      <w:r w:rsidR="004166DF">
        <w:rPr>
          <w:rFonts w:ascii="Times New Roman" w:hAnsi="Times New Roman" w:cs="Times New Roman"/>
          <w:sz w:val="24"/>
          <w:szCs w:val="24"/>
        </w:rPr>
        <w:t>,</w:t>
      </w:r>
      <w:r w:rsidRPr="00EF7C8C">
        <w:rPr>
          <w:rFonts w:ascii="Times New Roman" w:hAnsi="Times New Roman" w:cs="Times New Roman"/>
          <w:sz w:val="24"/>
          <w:szCs w:val="24"/>
        </w:rPr>
        <w:t xml:space="preserve"> ведущих закупку продукции с личных подсобных хозяйств</w:t>
      </w:r>
      <w:r w:rsidR="00A66DF3">
        <w:rPr>
          <w:rFonts w:ascii="Times New Roman" w:hAnsi="Times New Roman" w:cs="Times New Roman"/>
          <w:sz w:val="24"/>
          <w:szCs w:val="24"/>
        </w:rPr>
        <w:t>,</w:t>
      </w:r>
      <w:r w:rsidRPr="00EF7C8C">
        <w:rPr>
          <w:rFonts w:ascii="Times New Roman" w:hAnsi="Times New Roman" w:cs="Times New Roman"/>
          <w:sz w:val="24"/>
          <w:szCs w:val="24"/>
        </w:rPr>
        <w:t xml:space="preserve"> на выгодных для населения условиях.</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3.   Содействие в привлечении молодых специалистов в поселение (врачей, учителей, работников культуры, муниципальных служащих);</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-помощь членам их семей в устройстве на работу;</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-помощь в решении вопросов по  приобретению  этими  специалистами жилья через районные, областные и федеральные программы, направленные на строительство </w:t>
      </w:r>
      <w:r w:rsidR="004166DF">
        <w:rPr>
          <w:rFonts w:ascii="Times New Roman" w:hAnsi="Times New Roman" w:cs="Times New Roman"/>
          <w:sz w:val="24"/>
          <w:szCs w:val="24"/>
        </w:rPr>
        <w:t xml:space="preserve">и </w:t>
      </w:r>
      <w:r w:rsidRPr="00EF7C8C">
        <w:rPr>
          <w:rFonts w:ascii="Times New Roman" w:hAnsi="Times New Roman" w:cs="Times New Roman"/>
          <w:sz w:val="24"/>
          <w:szCs w:val="24"/>
        </w:rPr>
        <w:t>приобретени</w:t>
      </w:r>
      <w:r w:rsidR="004166DF">
        <w:rPr>
          <w:rFonts w:ascii="Times New Roman" w:hAnsi="Times New Roman" w:cs="Times New Roman"/>
          <w:sz w:val="24"/>
          <w:szCs w:val="24"/>
        </w:rPr>
        <w:t>е</w:t>
      </w:r>
      <w:r w:rsidRPr="00EF7C8C">
        <w:rPr>
          <w:rFonts w:ascii="Times New Roman" w:hAnsi="Times New Roman" w:cs="Times New Roman"/>
          <w:sz w:val="24"/>
          <w:szCs w:val="24"/>
        </w:rPr>
        <w:t xml:space="preserve"> жилья</w:t>
      </w:r>
      <w:r w:rsidR="004166DF">
        <w:rPr>
          <w:rFonts w:ascii="Times New Roman" w:hAnsi="Times New Roman" w:cs="Times New Roman"/>
          <w:sz w:val="24"/>
          <w:szCs w:val="24"/>
        </w:rPr>
        <w:t>;</w:t>
      </w:r>
      <w:r w:rsidRPr="00EF7C8C">
        <w:rPr>
          <w:rFonts w:ascii="Times New Roman" w:hAnsi="Times New Roman" w:cs="Times New Roman"/>
          <w:sz w:val="24"/>
          <w:szCs w:val="24"/>
        </w:rPr>
        <w:t xml:space="preserve"> 4.    Содействие в обеспечении социальной поддержки слабозащищенным слоям населения: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-консультирование, помощь в получении субсидий, пособий</w:t>
      </w:r>
      <w:r w:rsidR="004166DF">
        <w:rPr>
          <w:rFonts w:ascii="Times New Roman" w:hAnsi="Times New Roman" w:cs="Times New Roman"/>
          <w:sz w:val="24"/>
          <w:szCs w:val="24"/>
        </w:rPr>
        <w:t>,</w:t>
      </w:r>
      <w:r w:rsidRPr="00EF7C8C">
        <w:rPr>
          <w:rFonts w:ascii="Times New Roman" w:hAnsi="Times New Roman" w:cs="Times New Roman"/>
          <w:sz w:val="24"/>
          <w:szCs w:val="24"/>
        </w:rPr>
        <w:t xml:space="preserve"> различных льготных выплат;</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-содействие в привлечении бюджетных средств, спонсорской помощи для поддержания одиноких пенсионеров, инвалидов, многодетных семей (заготовка твердого топлива, пиломатериал</w:t>
      </w:r>
      <w:r w:rsidR="00A66DF3">
        <w:rPr>
          <w:rFonts w:ascii="Times New Roman" w:hAnsi="Times New Roman" w:cs="Times New Roman"/>
          <w:sz w:val="24"/>
          <w:szCs w:val="24"/>
        </w:rPr>
        <w:t>а</w:t>
      </w:r>
      <w:r w:rsidRPr="00EF7C8C">
        <w:rPr>
          <w:rFonts w:ascii="Times New Roman" w:hAnsi="Times New Roman" w:cs="Times New Roman"/>
          <w:sz w:val="24"/>
          <w:szCs w:val="24"/>
        </w:rPr>
        <w:t xml:space="preserve"> для ремонта жилья, проведение ремонта жилья,  лечение в учреждениях здравоохранения).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5.   Привлечение средств из областного и федерального бюджетов на укрепление жилищно-коммунальной сферы:</w:t>
      </w:r>
    </w:p>
    <w:p w:rsidR="00A124BC" w:rsidRPr="00EF7C8C" w:rsidRDefault="00D6093F" w:rsidP="00EF7C8C">
      <w:pPr>
        <w:pStyle w:val="afa"/>
        <w:rPr>
          <w:rFonts w:ascii="Times New Roman" w:hAnsi="Times New Roman" w:cs="Times New Roman"/>
          <w:sz w:val="24"/>
          <w:szCs w:val="24"/>
        </w:rPr>
      </w:pPr>
      <w:r>
        <w:rPr>
          <w:rFonts w:ascii="Times New Roman" w:hAnsi="Times New Roman" w:cs="Times New Roman"/>
          <w:sz w:val="24"/>
          <w:szCs w:val="24"/>
        </w:rPr>
        <w:t> -</w:t>
      </w:r>
      <w:r w:rsidR="004166DF">
        <w:rPr>
          <w:rFonts w:ascii="Times New Roman" w:hAnsi="Times New Roman" w:cs="Times New Roman"/>
          <w:sz w:val="24"/>
          <w:szCs w:val="24"/>
        </w:rPr>
        <w:t>для</w:t>
      </w:r>
      <w:r>
        <w:rPr>
          <w:rFonts w:ascii="Times New Roman" w:hAnsi="Times New Roman" w:cs="Times New Roman"/>
          <w:sz w:val="24"/>
          <w:szCs w:val="24"/>
        </w:rPr>
        <w:t xml:space="preserve"> реконструкци</w:t>
      </w:r>
      <w:r w:rsidR="004166DF">
        <w:rPr>
          <w:rFonts w:ascii="Times New Roman" w:hAnsi="Times New Roman" w:cs="Times New Roman"/>
          <w:sz w:val="24"/>
          <w:szCs w:val="24"/>
        </w:rPr>
        <w:t>и и строительства новых</w:t>
      </w:r>
      <w:r w:rsidR="004F1DDD">
        <w:rPr>
          <w:rFonts w:ascii="Times New Roman" w:hAnsi="Times New Roman" w:cs="Times New Roman"/>
          <w:sz w:val="24"/>
          <w:szCs w:val="24"/>
        </w:rPr>
        <w:t xml:space="preserve"> водопроводных сетей в </w:t>
      </w:r>
      <w:r w:rsidR="004166DF">
        <w:rPr>
          <w:rFonts w:ascii="Times New Roman" w:hAnsi="Times New Roman" w:cs="Times New Roman"/>
          <w:sz w:val="24"/>
          <w:szCs w:val="24"/>
        </w:rPr>
        <w:t>населенных пунктах поселения</w:t>
      </w:r>
      <w:r w:rsidR="00A124BC" w:rsidRPr="00EF7C8C">
        <w:rPr>
          <w:rFonts w:ascii="Times New Roman" w:hAnsi="Times New Roman" w:cs="Times New Roman"/>
          <w:sz w:val="24"/>
          <w:szCs w:val="24"/>
        </w:rPr>
        <w:t>;</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по программам молодая семья, сельское жилье, жилье для молодых специалистов, ипотечное кредитование для строительства приобретения жилья гражданами, работающими проживающими на территории поселения;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6.   Содействие в развити</w:t>
      </w:r>
      <w:r w:rsidR="00C37EB3">
        <w:rPr>
          <w:rFonts w:ascii="Times New Roman" w:hAnsi="Times New Roman" w:cs="Times New Roman"/>
          <w:sz w:val="24"/>
          <w:szCs w:val="24"/>
        </w:rPr>
        <w:t>и</w:t>
      </w:r>
      <w:r w:rsidRPr="00EF7C8C">
        <w:rPr>
          <w:rFonts w:ascii="Times New Roman" w:hAnsi="Times New Roman" w:cs="Times New Roman"/>
          <w:sz w:val="24"/>
          <w:szCs w:val="24"/>
        </w:rPr>
        <w:t xml:space="preserve"> систем телефонной и сотовой связи, </w:t>
      </w:r>
      <w:r w:rsidR="00C37EB3">
        <w:rPr>
          <w:rFonts w:ascii="Times New Roman" w:hAnsi="Times New Roman" w:cs="Times New Roman"/>
          <w:sz w:val="24"/>
          <w:szCs w:val="24"/>
        </w:rPr>
        <w:t>интернета.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7.   Освещение населенных пунктов поселения  на  должном  уровне.</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8.   Привлечение средств  из областного и федерального бюджетов на строительство и ремонт внутрипоселковых дорог.</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9.  Привлечение средств из бюджетов различных уровней для благоустройства  поселения.</w:t>
      </w:r>
    </w:p>
    <w:p w:rsidR="00431B39" w:rsidRPr="00431B39" w:rsidRDefault="00431B39" w:rsidP="00431B39">
      <w:pPr>
        <w:pStyle w:val="2"/>
        <w:rPr>
          <w:rFonts w:ascii="Times New Roman" w:hAnsi="Times New Roman" w:cs="Times New Roman"/>
          <w:b w:val="0"/>
          <w:sz w:val="24"/>
          <w:szCs w:val="24"/>
        </w:rPr>
      </w:pPr>
      <w:r w:rsidRPr="00431B39">
        <w:rPr>
          <w:rFonts w:ascii="Times New Roman" w:hAnsi="Times New Roman" w:cs="Times New Roman"/>
          <w:i w:val="0"/>
          <w:sz w:val="24"/>
          <w:szCs w:val="24"/>
        </w:rPr>
        <w:t xml:space="preserve">4.Перечень мероприятий (инвестиционных проектов) по проектированию, строительству, реконструкции объектов социальной инфраструктуры  2017– 2027 годы  </w:t>
      </w:r>
      <w:r w:rsidRPr="00431B39">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985"/>
        <w:gridCol w:w="1417"/>
        <w:gridCol w:w="2127"/>
        <w:gridCol w:w="1275"/>
        <w:gridCol w:w="993"/>
        <w:gridCol w:w="2409"/>
      </w:tblGrid>
      <w:tr w:rsidR="001C5730" w:rsidRPr="00431B39" w:rsidTr="00632F00">
        <w:trPr>
          <w:cantSplit/>
          <w:trHeight w:val="2160"/>
        </w:trPr>
        <w:tc>
          <w:tcPr>
            <w:tcW w:w="426" w:type="dxa"/>
            <w:tcBorders>
              <w:top w:val="single" w:sz="4" w:space="0" w:color="auto"/>
              <w:left w:val="single" w:sz="4" w:space="0" w:color="auto"/>
              <w:bottom w:val="single" w:sz="4" w:space="0" w:color="auto"/>
              <w:right w:val="single" w:sz="4" w:space="0" w:color="auto"/>
            </w:tcBorders>
            <w:vAlign w:val="center"/>
          </w:tcPr>
          <w:p w:rsidR="001C5730" w:rsidRPr="00431B39" w:rsidRDefault="001C5730" w:rsidP="007B181F">
            <w:pPr>
              <w:jc w:val="center"/>
              <w:rPr>
                <w:rFonts w:ascii="Times New Roman" w:hAnsi="Times New Roman" w:cs="Times New Roman"/>
                <w:b/>
                <w:sz w:val="20"/>
                <w:szCs w:val="20"/>
              </w:rPr>
            </w:pPr>
            <w:r w:rsidRPr="00431B39">
              <w:rPr>
                <w:rFonts w:ascii="Times New Roman" w:hAnsi="Times New Roman" w:cs="Times New Roman"/>
                <w:b/>
                <w:sz w:val="20"/>
                <w:szCs w:val="20"/>
              </w:rPr>
              <w:t>№</w:t>
            </w:r>
          </w:p>
          <w:p w:rsidR="001C5730" w:rsidRPr="00431B39" w:rsidRDefault="001C5730" w:rsidP="007B181F">
            <w:pPr>
              <w:jc w:val="center"/>
              <w:rPr>
                <w:rFonts w:ascii="Times New Roman" w:hAnsi="Times New Roman" w:cs="Times New Roman"/>
                <w:b/>
                <w:sz w:val="20"/>
                <w:szCs w:val="20"/>
              </w:rPr>
            </w:pPr>
            <w:r w:rsidRPr="00431B39">
              <w:rPr>
                <w:rFonts w:ascii="Times New Roman" w:hAnsi="Times New Roman" w:cs="Times New Roman"/>
                <w:b/>
                <w:sz w:val="20"/>
                <w:szCs w:val="20"/>
              </w:rPr>
              <w:t>п/п</w:t>
            </w:r>
          </w:p>
          <w:p w:rsidR="001C5730" w:rsidRPr="00431B39" w:rsidRDefault="001C5730" w:rsidP="007B181F">
            <w:pPr>
              <w:jc w:val="center"/>
              <w:rPr>
                <w:rFonts w:ascii="Times New Roman" w:hAnsi="Times New Roman" w:cs="Times New Roman"/>
                <w:b/>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7B181F">
            <w:pPr>
              <w:jc w:val="center"/>
              <w:rPr>
                <w:rFonts w:ascii="Times New Roman" w:hAnsi="Times New Roman" w:cs="Times New Roman"/>
                <w:b/>
                <w:sz w:val="20"/>
                <w:szCs w:val="20"/>
              </w:rPr>
            </w:pPr>
            <w:r w:rsidRPr="00431B39">
              <w:rPr>
                <w:rFonts w:ascii="Times New Roman" w:hAnsi="Times New Roman" w:cs="Times New Roman"/>
                <w:b/>
                <w:sz w:val="20"/>
                <w:szCs w:val="20"/>
              </w:rPr>
              <w:t>Наименование</w:t>
            </w:r>
          </w:p>
          <w:p w:rsidR="001C5730" w:rsidRPr="00431B39" w:rsidRDefault="001C5730" w:rsidP="007B181F">
            <w:pPr>
              <w:jc w:val="center"/>
              <w:rPr>
                <w:rFonts w:ascii="Times New Roman" w:hAnsi="Times New Roman" w:cs="Times New Roman"/>
                <w:b/>
                <w:sz w:val="20"/>
                <w:szCs w:val="20"/>
              </w:rPr>
            </w:pPr>
            <w:r w:rsidRPr="00431B39">
              <w:rPr>
                <w:rFonts w:ascii="Times New Roman" w:hAnsi="Times New Roman" w:cs="Times New Roman"/>
                <w:b/>
                <w:sz w:val="20"/>
                <w:szCs w:val="20"/>
              </w:rPr>
              <w:t>Мероприятия (проекта)</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rsidR="001C5730" w:rsidRPr="00431B39" w:rsidRDefault="001C5730" w:rsidP="001C5730">
            <w:pPr>
              <w:ind w:left="113" w:right="113"/>
              <w:jc w:val="center"/>
              <w:rPr>
                <w:rFonts w:ascii="Times New Roman" w:hAnsi="Times New Roman" w:cs="Times New Roman"/>
                <w:b/>
                <w:sz w:val="20"/>
                <w:szCs w:val="20"/>
              </w:rPr>
            </w:pPr>
            <w:r w:rsidRPr="00431B39">
              <w:rPr>
                <w:rFonts w:ascii="Times New Roman" w:hAnsi="Times New Roman" w:cs="Times New Roman"/>
                <w:b/>
                <w:sz w:val="20"/>
                <w:szCs w:val="20"/>
              </w:rPr>
              <w:t>Тип (реконструкция, проектирование, строительство)</w:t>
            </w:r>
          </w:p>
        </w:tc>
        <w:tc>
          <w:tcPr>
            <w:tcW w:w="2127" w:type="dxa"/>
            <w:tcBorders>
              <w:top w:val="single" w:sz="4" w:space="0" w:color="auto"/>
              <w:left w:val="single" w:sz="4" w:space="0" w:color="auto"/>
              <w:bottom w:val="single" w:sz="4" w:space="0" w:color="auto"/>
              <w:right w:val="single" w:sz="4" w:space="0" w:color="auto"/>
            </w:tcBorders>
            <w:textDirection w:val="btLr"/>
            <w:vAlign w:val="center"/>
            <w:hideMark/>
          </w:tcPr>
          <w:p w:rsidR="001C5730" w:rsidRPr="00431B39" w:rsidRDefault="001C5730" w:rsidP="00431B39">
            <w:pPr>
              <w:ind w:left="113" w:right="113"/>
              <w:jc w:val="center"/>
              <w:rPr>
                <w:rFonts w:ascii="Times New Roman" w:hAnsi="Times New Roman" w:cs="Times New Roman"/>
                <w:b/>
                <w:sz w:val="20"/>
                <w:szCs w:val="20"/>
              </w:rPr>
            </w:pPr>
            <w:r w:rsidRPr="00431B39">
              <w:rPr>
                <w:rFonts w:ascii="Times New Roman" w:hAnsi="Times New Roman" w:cs="Times New Roman"/>
                <w:b/>
                <w:sz w:val="20"/>
                <w:szCs w:val="20"/>
              </w:rPr>
              <w:t>Характеристика мероприятия</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C5730" w:rsidRPr="00431B39" w:rsidRDefault="001C5730" w:rsidP="007B181F">
            <w:pPr>
              <w:ind w:left="113" w:right="113"/>
              <w:jc w:val="center"/>
              <w:rPr>
                <w:rFonts w:ascii="Times New Roman" w:hAnsi="Times New Roman" w:cs="Times New Roman"/>
                <w:b/>
                <w:sz w:val="20"/>
                <w:szCs w:val="20"/>
              </w:rPr>
            </w:pPr>
            <w:r w:rsidRPr="00431B39">
              <w:rPr>
                <w:rFonts w:ascii="Times New Roman" w:hAnsi="Times New Roman" w:cs="Times New Roman"/>
                <w:b/>
                <w:sz w:val="20"/>
                <w:szCs w:val="20"/>
              </w:rPr>
              <w:t>Затраты на реализацию проекта (млн. руб.)</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C5730" w:rsidRPr="00431B39" w:rsidRDefault="001C5730" w:rsidP="007B181F">
            <w:pPr>
              <w:ind w:left="113" w:right="113"/>
              <w:jc w:val="center"/>
              <w:rPr>
                <w:rFonts w:ascii="Times New Roman" w:hAnsi="Times New Roman" w:cs="Times New Roman"/>
                <w:b/>
                <w:sz w:val="20"/>
                <w:szCs w:val="20"/>
              </w:rPr>
            </w:pPr>
            <w:r w:rsidRPr="00431B39">
              <w:rPr>
                <w:rFonts w:ascii="Times New Roman" w:hAnsi="Times New Roman" w:cs="Times New Roman"/>
                <w:b/>
                <w:sz w:val="20"/>
                <w:szCs w:val="20"/>
              </w:rPr>
              <w:t>Срок реализации проекта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7B181F">
            <w:pPr>
              <w:jc w:val="center"/>
              <w:rPr>
                <w:rFonts w:ascii="Times New Roman" w:hAnsi="Times New Roman" w:cs="Times New Roman"/>
                <w:b/>
                <w:sz w:val="20"/>
                <w:szCs w:val="20"/>
              </w:rPr>
            </w:pPr>
            <w:r w:rsidRPr="00431B39">
              <w:rPr>
                <w:rFonts w:ascii="Times New Roman" w:hAnsi="Times New Roman" w:cs="Times New Roman"/>
                <w:b/>
                <w:sz w:val="20"/>
                <w:szCs w:val="20"/>
              </w:rPr>
              <w:t>Предполагаемый источник финансирования</w:t>
            </w:r>
          </w:p>
        </w:tc>
      </w:tr>
      <w:tr w:rsidR="001C5730" w:rsidRPr="00431B39" w:rsidTr="00FA6CA5">
        <w:trPr>
          <w:trHeight w:val="1289"/>
        </w:trPr>
        <w:tc>
          <w:tcPr>
            <w:tcW w:w="426"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7B181F">
            <w:pPr>
              <w:jc w:val="center"/>
              <w:rPr>
                <w:rFonts w:ascii="Times New Roman" w:hAnsi="Times New Roman" w:cs="Times New Roman"/>
                <w:sz w:val="24"/>
                <w:szCs w:val="24"/>
              </w:rPr>
            </w:pPr>
            <w:r w:rsidRPr="00431B3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1C5730">
            <w:pPr>
              <w:jc w:val="center"/>
              <w:rPr>
                <w:rFonts w:ascii="Times New Roman" w:hAnsi="Times New Roman" w:cs="Times New Roman"/>
                <w:sz w:val="24"/>
                <w:szCs w:val="24"/>
              </w:rPr>
            </w:pPr>
            <w:r>
              <w:rPr>
                <w:rFonts w:ascii="Times New Roman" w:hAnsi="Times New Roman" w:cs="Times New Roman"/>
                <w:sz w:val="24"/>
                <w:szCs w:val="24"/>
              </w:rPr>
              <w:t>Устройство ограждения кладбища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7B181F">
            <w:pPr>
              <w:jc w:val="center"/>
              <w:rPr>
                <w:rFonts w:ascii="Times New Roman" w:hAnsi="Times New Roman" w:cs="Times New Roman"/>
                <w:sz w:val="24"/>
                <w:szCs w:val="24"/>
              </w:rPr>
            </w:pPr>
            <w:r>
              <w:rPr>
                <w:rFonts w:ascii="Times New Roman" w:hAnsi="Times New Roman" w:cs="Times New Roman"/>
                <w:sz w:val="24"/>
                <w:szCs w:val="24"/>
              </w:rPr>
              <w:t>строительство</w:t>
            </w:r>
          </w:p>
        </w:tc>
        <w:tc>
          <w:tcPr>
            <w:tcW w:w="2127"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2B20D7" w:rsidP="002B20D7">
            <w:pPr>
              <w:jc w:val="center"/>
              <w:rPr>
                <w:rFonts w:ascii="Times New Roman" w:hAnsi="Times New Roman" w:cs="Times New Roman"/>
                <w:sz w:val="24"/>
                <w:szCs w:val="24"/>
              </w:rPr>
            </w:pPr>
            <w:r w:rsidRPr="00431B39">
              <w:rPr>
                <w:rFonts w:ascii="Times New Roman" w:hAnsi="Times New Roman" w:cs="Times New Roman"/>
                <w:sz w:val="24"/>
                <w:szCs w:val="24"/>
              </w:rPr>
              <w:t>Установка ограждения</w:t>
            </w:r>
            <w:r>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7B181F">
            <w:pPr>
              <w:jc w:val="center"/>
              <w:rPr>
                <w:rFonts w:ascii="Times New Roman" w:hAnsi="Times New Roman" w:cs="Times New Roman"/>
                <w:sz w:val="24"/>
                <w:szCs w:val="24"/>
              </w:rPr>
            </w:pPr>
            <w:r>
              <w:rPr>
                <w:rFonts w:ascii="Times New Roman" w:hAnsi="Times New Roman" w:cs="Times New Roman"/>
                <w:sz w:val="24"/>
                <w:szCs w:val="24"/>
              </w:rPr>
              <w:t>0,4</w:t>
            </w:r>
          </w:p>
        </w:tc>
        <w:tc>
          <w:tcPr>
            <w:tcW w:w="993"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431B39">
            <w:pPr>
              <w:jc w:val="center"/>
              <w:rPr>
                <w:rFonts w:ascii="Times New Roman" w:hAnsi="Times New Roman" w:cs="Times New Roman"/>
                <w:sz w:val="24"/>
                <w:szCs w:val="24"/>
              </w:rPr>
            </w:pPr>
            <w:r w:rsidRPr="00431B39">
              <w:rPr>
                <w:rFonts w:ascii="Times New Roman" w:hAnsi="Times New Roman" w:cs="Times New Roman"/>
                <w:sz w:val="24"/>
                <w:szCs w:val="24"/>
              </w:rPr>
              <w:t>20</w:t>
            </w:r>
            <w:r>
              <w:rPr>
                <w:rFonts w:ascii="Times New Roman" w:hAnsi="Times New Roman" w:cs="Times New Roman"/>
                <w:sz w:val="24"/>
                <w:szCs w:val="24"/>
              </w:rPr>
              <w:t>18</w:t>
            </w:r>
          </w:p>
        </w:tc>
        <w:tc>
          <w:tcPr>
            <w:tcW w:w="2409" w:type="dxa"/>
            <w:tcBorders>
              <w:top w:val="single" w:sz="4" w:space="0" w:color="auto"/>
              <w:left w:val="single" w:sz="4" w:space="0" w:color="auto"/>
              <w:bottom w:val="single" w:sz="4" w:space="0" w:color="auto"/>
              <w:right w:val="single" w:sz="4" w:space="0" w:color="auto"/>
            </w:tcBorders>
            <w:vAlign w:val="center"/>
          </w:tcPr>
          <w:p w:rsidR="00632F00" w:rsidRDefault="001C5730" w:rsidP="00A66DF3">
            <w:pPr>
              <w:pStyle w:val="afc"/>
              <w:jc w:val="center"/>
              <w:rPr>
                <w:rFonts w:ascii="Times New Roman" w:hAnsi="Times New Roman"/>
                <w:noProof/>
                <w:sz w:val="24"/>
                <w:szCs w:val="24"/>
              </w:rPr>
            </w:pPr>
            <w:r>
              <w:rPr>
                <w:rFonts w:ascii="Times New Roman" w:hAnsi="Times New Roman"/>
                <w:noProof/>
                <w:sz w:val="24"/>
                <w:szCs w:val="24"/>
              </w:rPr>
              <w:t>ТОС</w:t>
            </w:r>
          </w:p>
          <w:p w:rsidR="001C5730" w:rsidRPr="00431B39" w:rsidRDefault="00A66DF3" w:rsidP="00A66DF3">
            <w:pPr>
              <w:jc w:val="center"/>
              <w:rPr>
                <w:rFonts w:ascii="Times New Roman" w:hAnsi="Times New Roman"/>
                <w:sz w:val="24"/>
                <w:szCs w:val="24"/>
              </w:rPr>
            </w:pPr>
            <w:r w:rsidRPr="00431B39">
              <w:rPr>
                <w:rFonts w:ascii="Times New Roman" w:hAnsi="Times New Roman" w:cs="Times New Roman"/>
                <w:sz w:val="24"/>
                <w:szCs w:val="24"/>
              </w:rPr>
              <w:t>Местный бюджет</w:t>
            </w:r>
            <w:r>
              <w:rPr>
                <w:rFonts w:ascii="Times New Roman" w:hAnsi="Times New Roman" w:cs="Times New Roman"/>
                <w:sz w:val="24"/>
                <w:szCs w:val="24"/>
              </w:rPr>
              <w:t xml:space="preserve">    </w:t>
            </w:r>
            <w:r w:rsidR="00632F00">
              <w:rPr>
                <w:rFonts w:ascii="Times New Roman" w:hAnsi="Times New Roman"/>
                <w:noProof/>
                <w:sz w:val="24"/>
                <w:szCs w:val="24"/>
              </w:rPr>
              <w:t>С</w:t>
            </w:r>
            <w:r w:rsidR="001C5730" w:rsidRPr="00431B39">
              <w:rPr>
                <w:rFonts w:ascii="Times New Roman" w:hAnsi="Times New Roman"/>
                <w:noProof/>
                <w:sz w:val="24"/>
                <w:szCs w:val="24"/>
              </w:rPr>
              <w:t>понсорская помощь</w:t>
            </w:r>
          </w:p>
        </w:tc>
      </w:tr>
      <w:tr w:rsidR="001C5730" w:rsidRPr="00431B39" w:rsidTr="00632F00">
        <w:trPr>
          <w:trHeight w:val="1559"/>
        </w:trPr>
        <w:tc>
          <w:tcPr>
            <w:tcW w:w="426"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7B181F">
            <w:pPr>
              <w:jc w:val="center"/>
              <w:rPr>
                <w:rFonts w:ascii="Times New Roman" w:hAnsi="Times New Roman" w:cs="Times New Roman"/>
                <w:sz w:val="24"/>
                <w:szCs w:val="24"/>
              </w:rPr>
            </w:pPr>
            <w:r w:rsidRPr="00431B39">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2B20D7" w:rsidP="007B181F">
            <w:pPr>
              <w:jc w:val="center"/>
              <w:rPr>
                <w:rFonts w:ascii="Times New Roman" w:hAnsi="Times New Roman" w:cs="Times New Roman"/>
                <w:sz w:val="24"/>
                <w:szCs w:val="24"/>
              </w:rPr>
            </w:pPr>
            <w:r>
              <w:rPr>
                <w:rFonts w:ascii="Times New Roman" w:hAnsi="Times New Roman" w:cs="Times New Roman"/>
                <w:sz w:val="24"/>
                <w:szCs w:val="24"/>
              </w:rPr>
              <w:t>Газификация здания администрации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2B20D7" w:rsidP="007B181F">
            <w:pPr>
              <w:jc w:val="center"/>
              <w:rPr>
                <w:rFonts w:ascii="Times New Roman" w:hAnsi="Times New Roman" w:cs="Times New Roman"/>
                <w:sz w:val="24"/>
                <w:szCs w:val="24"/>
              </w:rPr>
            </w:pPr>
            <w:r>
              <w:rPr>
                <w:rFonts w:ascii="Times New Roman" w:hAnsi="Times New Roman" w:cs="Times New Roman"/>
                <w:sz w:val="24"/>
                <w:szCs w:val="24"/>
              </w:rPr>
              <w:t>Проектирование, строительство</w:t>
            </w:r>
          </w:p>
        </w:tc>
        <w:tc>
          <w:tcPr>
            <w:tcW w:w="2127"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2B20D7" w:rsidP="002B20D7">
            <w:pPr>
              <w:rPr>
                <w:rFonts w:ascii="Times New Roman" w:hAnsi="Times New Roman" w:cs="Times New Roman"/>
                <w:sz w:val="24"/>
                <w:szCs w:val="24"/>
              </w:rPr>
            </w:pPr>
            <w:r>
              <w:rPr>
                <w:rFonts w:ascii="Times New Roman" w:hAnsi="Times New Roman" w:cs="Times New Roman"/>
                <w:sz w:val="24"/>
                <w:szCs w:val="24"/>
              </w:rPr>
              <w:t>Строительство котельной, подвод газа, ремонт системы отопления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2B20D7" w:rsidP="007B181F">
            <w:pPr>
              <w:jc w:val="center"/>
              <w:rPr>
                <w:rFonts w:ascii="Times New Roman" w:hAnsi="Times New Roman" w:cs="Times New Roman"/>
                <w:sz w:val="24"/>
                <w:szCs w:val="24"/>
              </w:rPr>
            </w:pPr>
            <w:r>
              <w:rPr>
                <w:rFonts w:ascii="Times New Roman" w:hAnsi="Times New Roman" w:cs="Times New Roman"/>
                <w:sz w:val="24"/>
                <w:szCs w:val="24"/>
              </w:rPr>
              <w:t>0,65</w:t>
            </w:r>
          </w:p>
        </w:tc>
        <w:tc>
          <w:tcPr>
            <w:tcW w:w="993"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2B20D7" w:rsidP="007B181F">
            <w:pPr>
              <w:jc w:val="center"/>
              <w:rPr>
                <w:rFonts w:ascii="Times New Roman" w:hAnsi="Times New Roman" w:cs="Times New Roman"/>
                <w:sz w:val="24"/>
                <w:szCs w:val="24"/>
              </w:rPr>
            </w:pPr>
            <w:r>
              <w:rPr>
                <w:rFonts w:ascii="Times New Roman" w:hAnsi="Times New Roman" w:cs="Times New Roman"/>
                <w:sz w:val="24"/>
                <w:szCs w:val="24"/>
              </w:rPr>
              <w:t>2018</w:t>
            </w:r>
          </w:p>
        </w:tc>
        <w:tc>
          <w:tcPr>
            <w:tcW w:w="2409" w:type="dxa"/>
            <w:tcBorders>
              <w:top w:val="single" w:sz="4" w:space="0" w:color="auto"/>
              <w:left w:val="single" w:sz="4" w:space="0" w:color="auto"/>
              <w:bottom w:val="single" w:sz="4" w:space="0" w:color="auto"/>
              <w:right w:val="single" w:sz="4" w:space="0" w:color="auto"/>
            </w:tcBorders>
            <w:vAlign w:val="center"/>
            <w:hideMark/>
          </w:tcPr>
          <w:p w:rsidR="001C5730" w:rsidRPr="00431B39" w:rsidRDefault="001C5730" w:rsidP="007B181F">
            <w:pPr>
              <w:jc w:val="center"/>
              <w:rPr>
                <w:rFonts w:ascii="Times New Roman" w:hAnsi="Times New Roman" w:cs="Times New Roman"/>
                <w:sz w:val="24"/>
                <w:szCs w:val="24"/>
              </w:rPr>
            </w:pPr>
            <w:r w:rsidRPr="00431B39">
              <w:rPr>
                <w:rFonts w:ascii="Times New Roman" w:hAnsi="Times New Roman" w:cs="Times New Roman"/>
                <w:sz w:val="24"/>
                <w:szCs w:val="24"/>
              </w:rPr>
              <w:t>Местный бюджет</w:t>
            </w:r>
          </w:p>
          <w:p w:rsidR="001C5730" w:rsidRPr="00431B39" w:rsidRDefault="001C5730" w:rsidP="007B181F">
            <w:pPr>
              <w:jc w:val="center"/>
              <w:rPr>
                <w:rFonts w:ascii="Times New Roman" w:hAnsi="Times New Roman" w:cs="Times New Roman"/>
                <w:sz w:val="24"/>
                <w:szCs w:val="24"/>
              </w:rPr>
            </w:pPr>
            <w:r w:rsidRPr="00431B39">
              <w:rPr>
                <w:rFonts w:ascii="Times New Roman" w:hAnsi="Times New Roman" w:cs="Times New Roman"/>
                <w:sz w:val="24"/>
                <w:szCs w:val="24"/>
              </w:rPr>
              <w:t>Спонсорская помощь</w:t>
            </w:r>
          </w:p>
        </w:tc>
      </w:tr>
      <w:tr w:rsidR="001C5730" w:rsidRPr="00431B39" w:rsidTr="00632F00">
        <w:trPr>
          <w:trHeight w:val="1283"/>
        </w:trPr>
        <w:tc>
          <w:tcPr>
            <w:tcW w:w="426" w:type="dxa"/>
            <w:tcBorders>
              <w:top w:val="single" w:sz="4" w:space="0" w:color="auto"/>
              <w:left w:val="single" w:sz="4" w:space="0" w:color="auto"/>
              <w:bottom w:val="single" w:sz="4" w:space="0" w:color="auto"/>
              <w:right w:val="single" w:sz="4" w:space="0" w:color="auto"/>
            </w:tcBorders>
            <w:vAlign w:val="center"/>
            <w:hideMark/>
          </w:tcPr>
          <w:p w:rsidR="001C5730" w:rsidRPr="00FA6CA5" w:rsidRDefault="001C5730" w:rsidP="007B181F">
            <w:pPr>
              <w:jc w:val="center"/>
              <w:rPr>
                <w:rFonts w:ascii="Times New Roman" w:hAnsi="Times New Roman" w:cs="Times New Roman"/>
              </w:rPr>
            </w:pPr>
            <w:r w:rsidRPr="00FA6CA5">
              <w:rPr>
                <w:rFonts w:ascii="Times New Roman" w:hAnsi="Times New Roman" w:cs="Times New Roman"/>
              </w:rPr>
              <w:lastRenderedPageBreak/>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5730" w:rsidRPr="00FA6CA5" w:rsidRDefault="002B20D7" w:rsidP="002B20D7">
            <w:pPr>
              <w:jc w:val="center"/>
              <w:rPr>
                <w:rFonts w:ascii="Times New Roman" w:hAnsi="Times New Roman" w:cs="Times New Roman"/>
              </w:rPr>
            </w:pPr>
            <w:r w:rsidRPr="00FA6CA5">
              <w:rPr>
                <w:rFonts w:ascii="Times New Roman" w:hAnsi="Times New Roman" w:cs="Times New Roman"/>
              </w:rPr>
              <w:t>Капитальный</w:t>
            </w:r>
            <w:r w:rsidR="00B007E9" w:rsidRPr="00FA6CA5">
              <w:rPr>
                <w:rFonts w:ascii="Times New Roman" w:hAnsi="Times New Roman" w:cs="Times New Roman"/>
              </w:rPr>
              <w:t xml:space="preserve"> </w:t>
            </w:r>
            <w:r w:rsidRPr="00FA6CA5">
              <w:rPr>
                <w:rFonts w:ascii="Times New Roman" w:hAnsi="Times New Roman" w:cs="Times New Roman"/>
              </w:rPr>
              <w:t>р</w:t>
            </w:r>
            <w:r w:rsidR="001C5730" w:rsidRPr="00FA6CA5">
              <w:rPr>
                <w:rFonts w:ascii="Times New Roman" w:hAnsi="Times New Roman" w:cs="Times New Roman"/>
              </w:rPr>
              <w:t xml:space="preserve">емонт здания администрации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1C5730" w:rsidRPr="00FA6CA5" w:rsidRDefault="001C5730" w:rsidP="007B181F">
            <w:pPr>
              <w:jc w:val="center"/>
              <w:rPr>
                <w:rFonts w:ascii="Times New Roman" w:hAnsi="Times New Roman" w:cs="Times New Roman"/>
              </w:rPr>
            </w:pPr>
            <w:r w:rsidRPr="00FA6CA5">
              <w:rPr>
                <w:rFonts w:ascii="Times New Roman" w:hAnsi="Times New Roman" w:cs="Times New Roman"/>
              </w:rPr>
              <w:t>Ремонт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1C5730" w:rsidRPr="00FA6CA5" w:rsidRDefault="001C5730" w:rsidP="00B007E9">
            <w:pPr>
              <w:jc w:val="center"/>
              <w:rPr>
                <w:rFonts w:ascii="Times New Roman" w:hAnsi="Times New Roman" w:cs="Times New Roman"/>
              </w:rPr>
            </w:pPr>
            <w:r w:rsidRPr="00FA6CA5">
              <w:rPr>
                <w:rFonts w:ascii="Times New Roman" w:hAnsi="Times New Roman" w:cs="Times New Roman"/>
              </w:rPr>
              <w:t>Замена оконны</w:t>
            </w:r>
            <w:r w:rsidR="002B20D7" w:rsidRPr="00FA6CA5">
              <w:rPr>
                <w:rFonts w:ascii="Times New Roman" w:hAnsi="Times New Roman" w:cs="Times New Roman"/>
              </w:rPr>
              <w:t>х</w:t>
            </w:r>
            <w:r w:rsidRPr="00FA6CA5">
              <w:rPr>
                <w:rFonts w:ascii="Times New Roman" w:hAnsi="Times New Roman" w:cs="Times New Roman"/>
              </w:rPr>
              <w:t xml:space="preserve"> блоков, замена дверных блоков</w:t>
            </w:r>
            <w:r w:rsidR="00B007E9" w:rsidRPr="00FA6CA5">
              <w:rPr>
                <w:rFonts w:ascii="Times New Roman" w:hAnsi="Times New Roman" w:cs="Times New Roman"/>
              </w:rPr>
              <w:t xml:space="preserve"> </w:t>
            </w:r>
          </w:p>
        </w:tc>
        <w:tc>
          <w:tcPr>
            <w:tcW w:w="1275" w:type="dxa"/>
            <w:tcBorders>
              <w:top w:val="single" w:sz="4" w:space="0" w:color="auto"/>
              <w:left w:val="single" w:sz="4" w:space="0" w:color="auto"/>
              <w:bottom w:val="single" w:sz="4" w:space="0" w:color="auto"/>
              <w:right w:val="single" w:sz="4" w:space="0" w:color="auto"/>
            </w:tcBorders>
            <w:vAlign w:val="center"/>
            <w:hideMark/>
          </w:tcPr>
          <w:p w:rsidR="001C5730" w:rsidRPr="00FA6CA5" w:rsidRDefault="002B20D7" w:rsidP="007B181F">
            <w:pPr>
              <w:jc w:val="center"/>
              <w:rPr>
                <w:rFonts w:ascii="Times New Roman" w:hAnsi="Times New Roman" w:cs="Times New Roman"/>
              </w:rPr>
            </w:pPr>
            <w:r w:rsidRPr="00FA6CA5">
              <w:rPr>
                <w:rFonts w:ascii="Times New Roman" w:hAnsi="Times New Roman" w:cs="Times New Roman"/>
              </w:rPr>
              <w:t>0,3</w:t>
            </w:r>
          </w:p>
        </w:tc>
        <w:tc>
          <w:tcPr>
            <w:tcW w:w="993" w:type="dxa"/>
            <w:tcBorders>
              <w:top w:val="single" w:sz="4" w:space="0" w:color="auto"/>
              <w:left w:val="single" w:sz="4" w:space="0" w:color="auto"/>
              <w:bottom w:val="single" w:sz="4" w:space="0" w:color="auto"/>
              <w:right w:val="single" w:sz="4" w:space="0" w:color="auto"/>
            </w:tcBorders>
            <w:vAlign w:val="center"/>
            <w:hideMark/>
          </w:tcPr>
          <w:p w:rsidR="001C5730" w:rsidRPr="00FA6CA5" w:rsidRDefault="002B20D7" w:rsidP="007B181F">
            <w:pPr>
              <w:jc w:val="center"/>
              <w:rPr>
                <w:rFonts w:ascii="Times New Roman" w:hAnsi="Times New Roman" w:cs="Times New Roman"/>
              </w:rPr>
            </w:pPr>
            <w:r w:rsidRPr="00FA6CA5">
              <w:rPr>
                <w:rFonts w:ascii="Times New Roman" w:hAnsi="Times New Roman" w:cs="Times New Roman"/>
              </w:rPr>
              <w:t>2019</w:t>
            </w:r>
          </w:p>
        </w:tc>
        <w:tc>
          <w:tcPr>
            <w:tcW w:w="2409" w:type="dxa"/>
            <w:tcBorders>
              <w:top w:val="single" w:sz="4" w:space="0" w:color="auto"/>
              <w:left w:val="single" w:sz="4" w:space="0" w:color="auto"/>
              <w:bottom w:val="single" w:sz="4" w:space="0" w:color="auto"/>
              <w:right w:val="single" w:sz="4" w:space="0" w:color="auto"/>
            </w:tcBorders>
            <w:vAlign w:val="center"/>
            <w:hideMark/>
          </w:tcPr>
          <w:p w:rsidR="001C5730" w:rsidRPr="00FA6CA5" w:rsidRDefault="001C5730" w:rsidP="007B181F">
            <w:pPr>
              <w:jc w:val="center"/>
              <w:rPr>
                <w:rFonts w:ascii="Times New Roman" w:hAnsi="Times New Roman" w:cs="Times New Roman"/>
              </w:rPr>
            </w:pPr>
            <w:r w:rsidRPr="00FA6CA5">
              <w:rPr>
                <w:rFonts w:ascii="Times New Roman" w:hAnsi="Times New Roman" w:cs="Times New Roman"/>
              </w:rPr>
              <w:t>Местный бюджет</w:t>
            </w:r>
          </w:p>
          <w:p w:rsidR="001C5730" w:rsidRPr="00FA6CA5" w:rsidRDefault="001C5730" w:rsidP="007B181F">
            <w:pPr>
              <w:jc w:val="center"/>
              <w:rPr>
                <w:rFonts w:ascii="Times New Roman" w:hAnsi="Times New Roman" w:cs="Times New Roman"/>
              </w:rPr>
            </w:pPr>
            <w:r w:rsidRPr="00FA6CA5">
              <w:rPr>
                <w:rFonts w:ascii="Times New Roman" w:hAnsi="Times New Roman" w:cs="Times New Roman"/>
              </w:rPr>
              <w:t>Спонсорская помощь</w:t>
            </w:r>
          </w:p>
        </w:tc>
      </w:tr>
      <w:tr w:rsidR="002B20D7" w:rsidRPr="00431B39" w:rsidTr="00FA6CA5">
        <w:trPr>
          <w:trHeight w:val="2885"/>
        </w:trPr>
        <w:tc>
          <w:tcPr>
            <w:tcW w:w="426"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7B181F">
            <w:pPr>
              <w:jc w:val="center"/>
              <w:rPr>
                <w:rFonts w:ascii="Times New Roman" w:hAnsi="Times New Roman" w:cs="Times New Roman"/>
              </w:rPr>
            </w:pPr>
            <w:r w:rsidRPr="00FA6CA5">
              <w:rPr>
                <w:rFonts w:ascii="Times New Roman" w:hAnsi="Times New Roman" w:cs="Times New Roman"/>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B007E9">
            <w:pPr>
              <w:jc w:val="center"/>
              <w:rPr>
                <w:rFonts w:ascii="Times New Roman" w:hAnsi="Times New Roman" w:cs="Times New Roman"/>
              </w:rPr>
            </w:pPr>
            <w:r w:rsidRPr="00FA6CA5">
              <w:rPr>
                <w:rFonts w:ascii="Times New Roman" w:hAnsi="Times New Roman" w:cs="Times New Roman"/>
              </w:rPr>
              <w:t xml:space="preserve">Ремонт памятника и благоустройство территории, прилегающей к памятнику </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7B181F">
            <w:pPr>
              <w:jc w:val="center"/>
              <w:rPr>
                <w:rFonts w:ascii="Times New Roman" w:hAnsi="Times New Roman" w:cs="Times New Roman"/>
              </w:rPr>
            </w:pPr>
            <w:r w:rsidRPr="00FA6CA5">
              <w:rPr>
                <w:rFonts w:ascii="Times New Roman" w:hAnsi="Times New Roman" w:cs="Times New Roman"/>
              </w:rPr>
              <w:t>Ремонт</w:t>
            </w:r>
            <w:r w:rsidR="00B007E9" w:rsidRPr="00FA6CA5">
              <w:rPr>
                <w:rFonts w:ascii="Times New Roman" w:hAnsi="Times New Roman" w:cs="Times New Roman"/>
              </w:rPr>
              <w:t>, благоустройство</w:t>
            </w:r>
          </w:p>
        </w:tc>
        <w:tc>
          <w:tcPr>
            <w:tcW w:w="2127"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B007E9">
            <w:pPr>
              <w:rPr>
                <w:rFonts w:ascii="Times New Roman" w:hAnsi="Times New Roman" w:cs="Times New Roman"/>
              </w:rPr>
            </w:pPr>
            <w:r w:rsidRPr="00FA6CA5">
              <w:rPr>
                <w:rFonts w:ascii="Times New Roman" w:hAnsi="Times New Roman" w:cs="Times New Roman"/>
              </w:rPr>
              <w:t>установка  гранитных плит с именами погибших</w:t>
            </w:r>
            <w:r w:rsidR="00B007E9" w:rsidRPr="00FA6CA5">
              <w:rPr>
                <w:rFonts w:ascii="Times New Roman" w:hAnsi="Times New Roman" w:cs="Times New Roman"/>
              </w:rPr>
              <w:t>, укладка тротуарной брусчатки, озеленение территории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7B181F">
            <w:pPr>
              <w:jc w:val="center"/>
              <w:rPr>
                <w:rFonts w:ascii="Times New Roman" w:hAnsi="Times New Roman" w:cs="Times New Roman"/>
              </w:rPr>
            </w:pPr>
            <w:r w:rsidRPr="00FA6CA5">
              <w:rPr>
                <w:rFonts w:ascii="Times New Roman" w:hAnsi="Times New Roman" w:cs="Times New Roman"/>
              </w:rPr>
              <w:t>0,85</w:t>
            </w:r>
          </w:p>
        </w:tc>
        <w:tc>
          <w:tcPr>
            <w:tcW w:w="993"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B007E9">
            <w:pPr>
              <w:jc w:val="center"/>
              <w:rPr>
                <w:rFonts w:ascii="Times New Roman" w:hAnsi="Times New Roman" w:cs="Times New Roman"/>
              </w:rPr>
            </w:pPr>
            <w:r w:rsidRPr="00FA6CA5">
              <w:rPr>
                <w:rFonts w:ascii="Times New Roman" w:hAnsi="Times New Roman" w:cs="Times New Roman"/>
              </w:rPr>
              <w:t>201</w:t>
            </w:r>
            <w:r w:rsidR="00B007E9" w:rsidRPr="00FA6CA5">
              <w:rPr>
                <w:rFonts w:ascii="Times New Roman" w:hAnsi="Times New Roman" w:cs="Times New Roman"/>
              </w:rPr>
              <w:t>9</w:t>
            </w:r>
          </w:p>
        </w:tc>
        <w:tc>
          <w:tcPr>
            <w:tcW w:w="2409" w:type="dxa"/>
            <w:tcBorders>
              <w:top w:val="single" w:sz="4" w:space="0" w:color="auto"/>
              <w:left w:val="single" w:sz="4" w:space="0" w:color="auto"/>
              <w:bottom w:val="single" w:sz="4" w:space="0" w:color="auto"/>
              <w:right w:val="single" w:sz="4" w:space="0" w:color="auto"/>
            </w:tcBorders>
            <w:vAlign w:val="center"/>
            <w:hideMark/>
          </w:tcPr>
          <w:p w:rsidR="00B007E9" w:rsidRPr="00FA6CA5" w:rsidRDefault="00B007E9" w:rsidP="00B007E9">
            <w:pPr>
              <w:jc w:val="center"/>
              <w:rPr>
                <w:rFonts w:ascii="Times New Roman" w:hAnsi="Times New Roman" w:cs="Times New Roman"/>
              </w:rPr>
            </w:pPr>
            <w:r w:rsidRPr="00FA6CA5">
              <w:rPr>
                <w:rFonts w:ascii="Times New Roman" w:hAnsi="Times New Roman" w:cs="Times New Roman"/>
              </w:rPr>
              <w:t>Местный бюджет</w:t>
            </w:r>
          </w:p>
          <w:p w:rsidR="002B20D7" w:rsidRPr="00FA6CA5" w:rsidRDefault="002B20D7" w:rsidP="007B181F">
            <w:pPr>
              <w:jc w:val="center"/>
              <w:rPr>
                <w:rFonts w:ascii="Times New Roman" w:hAnsi="Times New Roman" w:cs="Times New Roman"/>
              </w:rPr>
            </w:pPr>
            <w:r w:rsidRPr="00FA6CA5">
              <w:rPr>
                <w:rFonts w:ascii="Times New Roman" w:hAnsi="Times New Roman" w:cs="Times New Roman"/>
              </w:rPr>
              <w:t>Средства ТОСа</w:t>
            </w:r>
          </w:p>
          <w:p w:rsidR="002B20D7" w:rsidRPr="00FA6CA5" w:rsidRDefault="002B20D7" w:rsidP="007B181F">
            <w:pPr>
              <w:jc w:val="center"/>
              <w:rPr>
                <w:rFonts w:ascii="Times New Roman" w:hAnsi="Times New Roman" w:cs="Times New Roman"/>
              </w:rPr>
            </w:pPr>
            <w:r w:rsidRPr="00FA6CA5">
              <w:rPr>
                <w:rFonts w:ascii="Times New Roman" w:hAnsi="Times New Roman" w:cs="Times New Roman"/>
              </w:rPr>
              <w:t>Спонсорская помощь</w:t>
            </w:r>
          </w:p>
        </w:tc>
      </w:tr>
      <w:tr w:rsidR="002B20D7" w:rsidRPr="00431B39" w:rsidTr="00FA6CA5">
        <w:trPr>
          <w:trHeight w:val="1228"/>
        </w:trPr>
        <w:tc>
          <w:tcPr>
            <w:tcW w:w="426"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7B181F">
            <w:pPr>
              <w:jc w:val="center"/>
              <w:rPr>
                <w:rFonts w:ascii="Times New Roman" w:hAnsi="Times New Roman" w:cs="Times New Roman"/>
              </w:rPr>
            </w:pPr>
            <w:r w:rsidRPr="00FA6CA5">
              <w:rPr>
                <w:rFonts w:ascii="Times New Roman" w:hAnsi="Times New Roman" w:cs="Times New Roman"/>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7B181F">
            <w:pPr>
              <w:jc w:val="center"/>
              <w:rPr>
                <w:rFonts w:ascii="Times New Roman" w:hAnsi="Times New Roman" w:cs="Times New Roman"/>
              </w:rPr>
            </w:pPr>
            <w:r w:rsidRPr="00FA6CA5">
              <w:rPr>
                <w:rFonts w:ascii="Times New Roman" w:hAnsi="Times New Roman" w:cs="Times New Roman"/>
              </w:rPr>
              <w:t>Капитальный ремонт внутри здания администрации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7B181F">
            <w:pPr>
              <w:jc w:val="center"/>
              <w:rPr>
                <w:rFonts w:ascii="Times New Roman" w:hAnsi="Times New Roman" w:cs="Times New Roman"/>
              </w:rPr>
            </w:pPr>
            <w:r w:rsidRPr="00FA6CA5">
              <w:rPr>
                <w:rFonts w:ascii="Times New Roman" w:hAnsi="Times New Roman" w:cs="Times New Roman"/>
              </w:rPr>
              <w:t>ремонт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A66DF3">
            <w:pPr>
              <w:jc w:val="center"/>
              <w:rPr>
                <w:rFonts w:ascii="Times New Roman" w:hAnsi="Times New Roman" w:cs="Times New Roman"/>
              </w:rPr>
            </w:pPr>
            <w:r w:rsidRPr="00FA6CA5">
              <w:rPr>
                <w:rFonts w:ascii="Times New Roman" w:hAnsi="Times New Roman" w:cs="Times New Roman"/>
              </w:rPr>
              <w:t xml:space="preserve"> перепланировка, </w:t>
            </w:r>
            <w:r w:rsidR="00A66DF3" w:rsidRPr="00FA6CA5">
              <w:rPr>
                <w:rFonts w:ascii="Times New Roman" w:hAnsi="Times New Roman" w:cs="Times New Roman"/>
              </w:rPr>
              <w:t xml:space="preserve">внутренний </w:t>
            </w:r>
            <w:r w:rsidRPr="00FA6CA5">
              <w:rPr>
                <w:rFonts w:ascii="Times New Roman" w:hAnsi="Times New Roman" w:cs="Times New Roman"/>
              </w:rPr>
              <w:t xml:space="preserve">ремонт </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7B181F">
            <w:pPr>
              <w:jc w:val="center"/>
              <w:rPr>
                <w:rFonts w:ascii="Times New Roman" w:hAnsi="Times New Roman" w:cs="Times New Roman"/>
              </w:rPr>
            </w:pPr>
            <w:r w:rsidRPr="00FA6CA5">
              <w:rPr>
                <w:rFonts w:ascii="Times New Roman" w:hAnsi="Times New Roman" w:cs="Times New Roman"/>
              </w:rPr>
              <w:t>0,8</w:t>
            </w:r>
          </w:p>
        </w:tc>
        <w:tc>
          <w:tcPr>
            <w:tcW w:w="993"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B007E9">
            <w:pPr>
              <w:jc w:val="center"/>
              <w:rPr>
                <w:rFonts w:ascii="Times New Roman" w:hAnsi="Times New Roman" w:cs="Times New Roman"/>
              </w:rPr>
            </w:pPr>
            <w:r w:rsidRPr="00FA6CA5">
              <w:rPr>
                <w:rFonts w:ascii="Times New Roman" w:hAnsi="Times New Roman" w:cs="Times New Roman"/>
              </w:rPr>
              <w:t>20</w:t>
            </w:r>
            <w:r w:rsidR="00B007E9" w:rsidRPr="00FA6CA5">
              <w:rPr>
                <w:rFonts w:ascii="Times New Roman" w:hAnsi="Times New Roman" w:cs="Times New Roman"/>
              </w:rPr>
              <w:t>20</w:t>
            </w:r>
          </w:p>
        </w:tc>
        <w:tc>
          <w:tcPr>
            <w:tcW w:w="2409"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7B181F">
            <w:pPr>
              <w:jc w:val="center"/>
              <w:rPr>
                <w:rFonts w:ascii="Times New Roman" w:hAnsi="Times New Roman" w:cs="Times New Roman"/>
              </w:rPr>
            </w:pPr>
            <w:r w:rsidRPr="00FA6CA5">
              <w:rPr>
                <w:rFonts w:ascii="Times New Roman" w:hAnsi="Times New Roman" w:cs="Times New Roman"/>
              </w:rPr>
              <w:t>Местный бюджет</w:t>
            </w:r>
          </w:p>
          <w:p w:rsidR="002B20D7" w:rsidRPr="00FA6CA5" w:rsidRDefault="002B20D7" w:rsidP="007B181F">
            <w:pPr>
              <w:jc w:val="center"/>
              <w:rPr>
                <w:rFonts w:ascii="Times New Roman" w:hAnsi="Times New Roman" w:cs="Times New Roman"/>
              </w:rPr>
            </w:pPr>
            <w:r w:rsidRPr="00FA6CA5">
              <w:rPr>
                <w:rFonts w:ascii="Times New Roman" w:hAnsi="Times New Roman" w:cs="Times New Roman"/>
              </w:rPr>
              <w:t>Спонсорская помощь</w:t>
            </w:r>
          </w:p>
        </w:tc>
      </w:tr>
      <w:tr w:rsidR="002B20D7" w:rsidRPr="00431B39" w:rsidTr="00632F00">
        <w:trPr>
          <w:trHeight w:val="449"/>
        </w:trPr>
        <w:tc>
          <w:tcPr>
            <w:tcW w:w="426"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7B181F">
            <w:pPr>
              <w:jc w:val="center"/>
              <w:rPr>
                <w:rFonts w:ascii="Times New Roman" w:hAnsi="Times New Roman" w:cs="Times New Roman"/>
              </w:rPr>
            </w:pPr>
            <w:r w:rsidRPr="00FA6CA5">
              <w:rPr>
                <w:rFonts w:ascii="Times New Roman" w:hAnsi="Times New Roman" w:cs="Times New Roman"/>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B007E9">
            <w:pPr>
              <w:jc w:val="center"/>
              <w:rPr>
                <w:rFonts w:ascii="Times New Roman" w:hAnsi="Times New Roman" w:cs="Times New Roman"/>
              </w:rPr>
            </w:pPr>
            <w:r w:rsidRPr="00FA6CA5">
              <w:rPr>
                <w:rFonts w:ascii="Times New Roman" w:hAnsi="Times New Roman" w:cs="Times New Roman"/>
              </w:rPr>
              <w:t>Капитальный ремонт  здания администрации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7B181F">
            <w:pPr>
              <w:jc w:val="center"/>
              <w:rPr>
                <w:rFonts w:ascii="Times New Roman" w:hAnsi="Times New Roman" w:cs="Times New Roman"/>
              </w:rPr>
            </w:pPr>
            <w:r w:rsidRPr="00FA6CA5">
              <w:rPr>
                <w:rFonts w:ascii="Times New Roman" w:hAnsi="Times New Roman" w:cs="Times New Roman"/>
              </w:rPr>
              <w:t>ремонт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B007E9" w:rsidP="00A66DF3">
            <w:pPr>
              <w:jc w:val="center"/>
              <w:rPr>
                <w:rFonts w:ascii="Times New Roman" w:hAnsi="Times New Roman" w:cs="Times New Roman"/>
              </w:rPr>
            </w:pPr>
            <w:r w:rsidRPr="00FA6CA5">
              <w:rPr>
                <w:rFonts w:ascii="Times New Roman" w:hAnsi="Times New Roman" w:cs="Times New Roman"/>
              </w:rPr>
              <w:t xml:space="preserve">Устройство новой </w:t>
            </w:r>
            <w:r w:rsidR="00A66DF3" w:rsidRPr="00FA6CA5">
              <w:rPr>
                <w:rFonts w:ascii="Times New Roman" w:hAnsi="Times New Roman" w:cs="Times New Roman"/>
              </w:rPr>
              <w:t>кровли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B007E9">
            <w:pPr>
              <w:jc w:val="center"/>
              <w:rPr>
                <w:rFonts w:ascii="Times New Roman" w:hAnsi="Times New Roman" w:cs="Times New Roman"/>
              </w:rPr>
            </w:pPr>
            <w:r w:rsidRPr="00FA6CA5">
              <w:rPr>
                <w:rFonts w:ascii="Times New Roman" w:hAnsi="Times New Roman" w:cs="Times New Roman"/>
              </w:rPr>
              <w:t>0,</w:t>
            </w:r>
            <w:r w:rsidR="00B007E9" w:rsidRPr="00FA6CA5">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B007E9">
            <w:pPr>
              <w:jc w:val="center"/>
              <w:rPr>
                <w:rFonts w:ascii="Times New Roman" w:hAnsi="Times New Roman" w:cs="Times New Roman"/>
              </w:rPr>
            </w:pPr>
            <w:r w:rsidRPr="00FA6CA5">
              <w:rPr>
                <w:rFonts w:ascii="Times New Roman" w:hAnsi="Times New Roman" w:cs="Times New Roman"/>
              </w:rPr>
              <w:t>20</w:t>
            </w:r>
            <w:r w:rsidR="00B007E9" w:rsidRPr="00FA6CA5">
              <w:rPr>
                <w:rFonts w:ascii="Times New Roman" w:hAnsi="Times New Roman" w:cs="Times New Roman"/>
              </w:rPr>
              <w:t>21</w:t>
            </w:r>
          </w:p>
        </w:tc>
        <w:tc>
          <w:tcPr>
            <w:tcW w:w="2409" w:type="dxa"/>
            <w:tcBorders>
              <w:top w:val="single" w:sz="4" w:space="0" w:color="auto"/>
              <w:left w:val="single" w:sz="4" w:space="0" w:color="auto"/>
              <w:bottom w:val="single" w:sz="4" w:space="0" w:color="auto"/>
              <w:right w:val="single" w:sz="4" w:space="0" w:color="auto"/>
            </w:tcBorders>
            <w:vAlign w:val="center"/>
            <w:hideMark/>
          </w:tcPr>
          <w:p w:rsidR="002B20D7" w:rsidRPr="00FA6CA5" w:rsidRDefault="002B20D7" w:rsidP="00632F00">
            <w:pPr>
              <w:jc w:val="center"/>
              <w:rPr>
                <w:rFonts w:ascii="Times New Roman" w:hAnsi="Times New Roman" w:cs="Times New Roman"/>
              </w:rPr>
            </w:pPr>
            <w:r w:rsidRPr="00FA6CA5">
              <w:rPr>
                <w:rFonts w:ascii="Times New Roman" w:hAnsi="Times New Roman" w:cs="Times New Roman"/>
              </w:rPr>
              <w:t>Местный бюджет</w:t>
            </w:r>
            <w:r w:rsidR="00632F00" w:rsidRPr="00FA6CA5">
              <w:rPr>
                <w:rFonts w:ascii="Times New Roman" w:hAnsi="Times New Roman" w:cs="Times New Roman"/>
              </w:rPr>
              <w:t xml:space="preserve">   </w:t>
            </w:r>
            <w:r w:rsidRPr="00FA6CA5">
              <w:rPr>
                <w:rFonts w:ascii="Times New Roman" w:hAnsi="Times New Roman" w:cs="Times New Roman"/>
              </w:rPr>
              <w:t>Спонсорская помощь</w:t>
            </w:r>
          </w:p>
        </w:tc>
      </w:tr>
      <w:tr w:rsidR="00632F00" w:rsidRPr="00431B39" w:rsidTr="00FA6CA5">
        <w:trPr>
          <w:trHeight w:val="1280"/>
        </w:trPr>
        <w:tc>
          <w:tcPr>
            <w:tcW w:w="426"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7B181F">
            <w:pPr>
              <w:jc w:val="center"/>
              <w:rPr>
                <w:rFonts w:ascii="Times New Roman" w:hAnsi="Times New Roman" w:cs="Times New Roman"/>
              </w:rPr>
            </w:pPr>
            <w:r w:rsidRPr="00FA6CA5">
              <w:rPr>
                <w:rFonts w:ascii="Times New Roman" w:hAnsi="Times New Roman" w:cs="Times New Roman"/>
              </w:rPr>
              <w:t>7</w:t>
            </w:r>
          </w:p>
        </w:tc>
        <w:tc>
          <w:tcPr>
            <w:tcW w:w="1985"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B007E9">
            <w:pPr>
              <w:jc w:val="center"/>
              <w:rPr>
                <w:rFonts w:ascii="Times New Roman" w:hAnsi="Times New Roman" w:cs="Times New Roman"/>
              </w:rPr>
            </w:pPr>
            <w:r w:rsidRPr="00FA6CA5">
              <w:rPr>
                <w:rFonts w:ascii="Times New Roman" w:hAnsi="Times New Roman" w:cs="Times New Roman"/>
              </w:rPr>
              <w:t>Текущий ремонт здания администрации, СДК, памятника</w:t>
            </w:r>
          </w:p>
        </w:tc>
        <w:tc>
          <w:tcPr>
            <w:tcW w:w="1417"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7B181F">
            <w:pPr>
              <w:jc w:val="center"/>
              <w:rPr>
                <w:rFonts w:ascii="Times New Roman" w:hAnsi="Times New Roman" w:cs="Times New Roman"/>
              </w:rPr>
            </w:pPr>
            <w:r w:rsidRPr="00FA6CA5">
              <w:rPr>
                <w:rFonts w:ascii="Times New Roman" w:hAnsi="Times New Roman" w:cs="Times New Roman"/>
              </w:rPr>
              <w:t>ремонт</w:t>
            </w:r>
          </w:p>
        </w:tc>
        <w:tc>
          <w:tcPr>
            <w:tcW w:w="2127"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7B181F">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632F00" w:rsidRPr="00FA6CA5" w:rsidRDefault="00C30A79" w:rsidP="00B007E9">
            <w:pPr>
              <w:jc w:val="center"/>
              <w:rPr>
                <w:rFonts w:ascii="Times New Roman" w:hAnsi="Times New Roman" w:cs="Times New Roman"/>
              </w:rPr>
            </w:pPr>
            <w:r>
              <w:rPr>
                <w:rFonts w:ascii="Times New Roman" w:hAnsi="Times New Roman" w:cs="Times New Roman"/>
              </w:rPr>
              <w:t>0,48 (ежегодно по 0,08)</w:t>
            </w:r>
          </w:p>
        </w:tc>
        <w:tc>
          <w:tcPr>
            <w:tcW w:w="993"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B007E9">
            <w:pPr>
              <w:jc w:val="center"/>
              <w:rPr>
                <w:rFonts w:ascii="Times New Roman" w:hAnsi="Times New Roman" w:cs="Times New Roman"/>
              </w:rPr>
            </w:pPr>
            <w:r w:rsidRPr="00FA6CA5">
              <w:rPr>
                <w:rFonts w:ascii="Times New Roman" w:hAnsi="Times New Roman" w:cs="Times New Roman"/>
              </w:rPr>
              <w:t>2022-2027</w:t>
            </w:r>
          </w:p>
        </w:tc>
        <w:tc>
          <w:tcPr>
            <w:tcW w:w="2409"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632F00">
            <w:pPr>
              <w:jc w:val="center"/>
              <w:rPr>
                <w:rFonts w:ascii="Times New Roman" w:hAnsi="Times New Roman" w:cs="Times New Roman"/>
              </w:rPr>
            </w:pPr>
            <w:r w:rsidRPr="00FA6CA5">
              <w:rPr>
                <w:rFonts w:ascii="Times New Roman" w:hAnsi="Times New Roman" w:cs="Times New Roman"/>
              </w:rPr>
              <w:t>Местный бюджет   Спонсорская помощь</w:t>
            </w:r>
          </w:p>
        </w:tc>
      </w:tr>
      <w:tr w:rsidR="00632F00" w:rsidRPr="00431B39" w:rsidTr="00FA6CA5">
        <w:trPr>
          <w:trHeight w:val="1216"/>
        </w:trPr>
        <w:tc>
          <w:tcPr>
            <w:tcW w:w="426"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7B181F">
            <w:pPr>
              <w:jc w:val="center"/>
              <w:rPr>
                <w:rFonts w:ascii="Times New Roman" w:hAnsi="Times New Roman" w:cs="Times New Roman"/>
              </w:rPr>
            </w:pPr>
            <w:r w:rsidRPr="00FA6CA5">
              <w:rPr>
                <w:rFonts w:ascii="Times New Roman" w:hAnsi="Times New Roman" w:cs="Times New Roman"/>
              </w:rPr>
              <w:t>8</w:t>
            </w:r>
          </w:p>
        </w:tc>
        <w:tc>
          <w:tcPr>
            <w:tcW w:w="1985"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B007E9">
            <w:pPr>
              <w:jc w:val="center"/>
              <w:rPr>
                <w:rFonts w:ascii="Times New Roman" w:hAnsi="Times New Roman" w:cs="Times New Roman"/>
              </w:rPr>
            </w:pPr>
            <w:r w:rsidRPr="00FA6CA5">
              <w:rPr>
                <w:rFonts w:ascii="Times New Roman" w:hAnsi="Times New Roman" w:cs="Times New Roman"/>
              </w:rPr>
              <w:t>Благоустройство территории</w:t>
            </w:r>
          </w:p>
        </w:tc>
        <w:tc>
          <w:tcPr>
            <w:tcW w:w="1417"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7B181F">
            <w:pPr>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632F00" w:rsidRPr="00FA6CA5" w:rsidRDefault="00A66DF3" w:rsidP="007B181F">
            <w:pPr>
              <w:jc w:val="center"/>
              <w:rPr>
                <w:rFonts w:ascii="Times New Roman" w:hAnsi="Times New Roman" w:cs="Times New Roman"/>
              </w:rPr>
            </w:pPr>
            <w:r w:rsidRPr="00FA6CA5">
              <w:rPr>
                <w:rFonts w:ascii="Times New Roman" w:hAnsi="Times New Roman" w:cs="Times New Roman"/>
              </w:rPr>
              <w:t xml:space="preserve">озеленение, обкос территории, расчистка дорог от снега </w:t>
            </w:r>
          </w:p>
        </w:tc>
        <w:tc>
          <w:tcPr>
            <w:tcW w:w="1275"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C30A79">
            <w:pPr>
              <w:jc w:val="center"/>
              <w:rPr>
                <w:rFonts w:ascii="Times New Roman" w:hAnsi="Times New Roman" w:cs="Times New Roman"/>
              </w:rPr>
            </w:pPr>
            <w:r w:rsidRPr="00FA6CA5">
              <w:rPr>
                <w:rFonts w:ascii="Times New Roman" w:hAnsi="Times New Roman" w:cs="Times New Roman"/>
              </w:rPr>
              <w:t>0</w:t>
            </w:r>
            <w:r w:rsidR="00C30A79">
              <w:rPr>
                <w:rFonts w:ascii="Times New Roman" w:hAnsi="Times New Roman" w:cs="Times New Roman"/>
              </w:rPr>
              <w:t>,33 (ежегодно по 0,03)</w:t>
            </w:r>
          </w:p>
        </w:tc>
        <w:tc>
          <w:tcPr>
            <w:tcW w:w="993"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7B181F">
            <w:pPr>
              <w:jc w:val="center"/>
              <w:rPr>
                <w:rFonts w:ascii="Times New Roman" w:hAnsi="Times New Roman" w:cs="Times New Roman"/>
              </w:rPr>
            </w:pPr>
            <w:r w:rsidRPr="00FA6CA5">
              <w:rPr>
                <w:rFonts w:ascii="Times New Roman" w:hAnsi="Times New Roman" w:cs="Times New Roman"/>
              </w:rPr>
              <w:t>2022-2027</w:t>
            </w:r>
          </w:p>
        </w:tc>
        <w:tc>
          <w:tcPr>
            <w:tcW w:w="2409" w:type="dxa"/>
            <w:tcBorders>
              <w:top w:val="single" w:sz="4" w:space="0" w:color="auto"/>
              <w:left w:val="single" w:sz="4" w:space="0" w:color="auto"/>
              <w:bottom w:val="single" w:sz="4" w:space="0" w:color="auto"/>
              <w:right w:val="single" w:sz="4" w:space="0" w:color="auto"/>
            </w:tcBorders>
            <w:vAlign w:val="center"/>
          </w:tcPr>
          <w:p w:rsidR="00632F00" w:rsidRPr="00FA6CA5" w:rsidRDefault="00632F00" w:rsidP="007B181F">
            <w:pPr>
              <w:jc w:val="center"/>
              <w:rPr>
                <w:rFonts w:ascii="Times New Roman" w:hAnsi="Times New Roman" w:cs="Times New Roman"/>
              </w:rPr>
            </w:pPr>
            <w:r w:rsidRPr="00FA6CA5">
              <w:rPr>
                <w:rFonts w:ascii="Times New Roman" w:hAnsi="Times New Roman" w:cs="Times New Roman"/>
              </w:rPr>
              <w:t>Местный бюджет   Спонсорская помощь</w:t>
            </w:r>
          </w:p>
        </w:tc>
      </w:tr>
      <w:tr w:rsidR="00FA6CA5" w:rsidRPr="00431B39" w:rsidTr="00FA6CA5">
        <w:trPr>
          <w:trHeight w:val="1024"/>
        </w:trPr>
        <w:tc>
          <w:tcPr>
            <w:tcW w:w="426" w:type="dxa"/>
            <w:tcBorders>
              <w:top w:val="single" w:sz="4" w:space="0" w:color="auto"/>
              <w:left w:val="single" w:sz="4" w:space="0" w:color="auto"/>
              <w:bottom w:val="single" w:sz="4" w:space="0" w:color="auto"/>
              <w:right w:val="single" w:sz="4" w:space="0" w:color="auto"/>
            </w:tcBorders>
            <w:vAlign w:val="center"/>
          </w:tcPr>
          <w:p w:rsidR="00FA6CA5" w:rsidRPr="00FA6CA5" w:rsidRDefault="00FA6CA5" w:rsidP="007B181F">
            <w:pPr>
              <w:jc w:val="center"/>
              <w:rPr>
                <w:rFonts w:ascii="Times New Roman" w:hAnsi="Times New Roman" w:cs="Times New Roman"/>
              </w:rPr>
            </w:pPr>
            <w:r w:rsidRPr="00FA6CA5">
              <w:rPr>
                <w:rFonts w:ascii="Times New Roman" w:hAnsi="Times New Roman" w:cs="Times New Roman"/>
              </w:rPr>
              <w:t>9</w:t>
            </w:r>
          </w:p>
        </w:tc>
        <w:tc>
          <w:tcPr>
            <w:tcW w:w="1985" w:type="dxa"/>
            <w:tcBorders>
              <w:top w:val="single" w:sz="4" w:space="0" w:color="auto"/>
              <w:left w:val="single" w:sz="4" w:space="0" w:color="auto"/>
              <w:bottom w:val="single" w:sz="4" w:space="0" w:color="auto"/>
              <w:right w:val="single" w:sz="4" w:space="0" w:color="auto"/>
            </w:tcBorders>
            <w:vAlign w:val="center"/>
          </w:tcPr>
          <w:p w:rsidR="00FA6CA5" w:rsidRPr="00FA6CA5" w:rsidRDefault="00FA6CA5" w:rsidP="00B007E9">
            <w:pPr>
              <w:jc w:val="center"/>
              <w:rPr>
                <w:rFonts w:ascii="Times New Roman" w:hAnsi="Times New Roman" w:cs="Times New Roman"/>
              </w:rPr>
            </w:pPr>
            <w:r w:rsidRPr="00FA6CA5">
              <w:rPr>
                <w:rFonts w:ascii="Times New Roman" w:hAnsi="Times New Roman" w:cs="Times New Roman"/>
              </w:rPr>
              <w:t>Ремонт водопровода</w:t>
            </w:r>
          </w:p>
        </w:tc>
        <w:tc>
          <w:tcPr>
            <w:tcW w:w="1417" w:type="dxa"/>
            <w:tcBorders>
              <w:top w:val="single" w:sz="4" w:space="0" w:color="auto"/>
              <w:left w:val="single" w:sz="4" w:space="0" w:color="auto"/>
              <w:bottom w:val="single" w:sz="4" w:space="0" w:color="auto"/>
              <w:right w:val="single" w:sz="4" w:space="0" w:color="auto"/>
            </w:tcBorders>
            <w:vAlign w:val="center"/>
          </w:tcPr>
          <w:p w:rsidR="00FA6CA5" w:rsidRPr="00FA6CA5" w:rsidRDefault="00FA6CA5" w:rsidP="007B181F">
            <w:pPr>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FA6CA5" w:rsidRPr="00FA6CA5" w:rsidRDefault="00FA6CA5" w:rsidP="007B181F">
            <w:pPr>
              <w:jc w:val="center"/>
              <w:rPr>
                <w:rFonts w:ascii="Times New Roman" w:hAnsi="Times New Roman" w:cs="Times New Roman"/>
              </w:rPr>
            </w:pPr>
            <w:r w:rsidRPr="00FA6CA5">
              <w:rPr>
                <w:rFonts w:ascii="Times New Roman" w:hAnsi="Times New Roman" w:cs="Times New Roman"/>
              </w:rPr>
              <w:t>Текущий ремонт</w:t>
            </w:r>
          </w:p>
        </w:tc>
        <w:tc>
          <w:tcPr>
            <w:tcW w:w="1275" w:type="dxa"/>
            <w:tcBorders>
              <w:top w:val="single" w:sz="4" w:space="0" w:color="auto"/>
              <w:left w:val="single" w:sz="4" w:space="0" w:color="auto"/>
              <w:bottom w:val="single" w:sz="4" w:space="0" w:color="auto"/>
              <w:right w:val="single" w:sz="4" w:space="0" w:color="auto"/>
            </w:tcBorders>
            <w:vAlign w:val="center"/>
          </w:tcPr>
          <w:p w:rsidR="00FA6CA5" w:rsidRPr="00FA6CA5" w:rsidRDefault="00FA6CA5" w:rsidP="00DD1CFB">
            <w:pPr>
              <w:jc w:val="center"/>
              <w:rPr>
                <w:rFonts w:ascii="Times New Roman" w:hAnsi="Times New Roman" w:cs="Times New Roman"/>
              </w:rPr>
            </w:pPr>
            <w:r w:rsidRPr="00FA6CA5">
              <w:rPr>
                <w:rFonts w:ascii="Times New Roman" w:hAnsi="Times New Roman" w:cs="Times New Roman"/>
              </w:rPr>
              <w:t>0,</w:t>
            </w:r>
            <w:r w:rsidR="00DD1CFB">
              <w:rPr>
                <w:rFonts w:ascii="Times New Roman" w:hAnsi="Times New Roman" w:cs="Times New Roman"/>
              </w:rPr>
              <w:t>3</w:t>
            </w:r>
            <w:r w:rsidR="00C30A79">
              <w:rPr>
                <w:rFonts w:ascii="Times New Roman" w:hAnsi="Times New Roman" w:cs="Times New Roman"/>
              </w:rPr>
              <w:t xml:space="preserve"> (ежегодно по 0,03)</w:t>
            </w:r>
          </w:p>
        </w:tc>
        <w:tc>
          <w:tcPr>
            <w:tcW w:w="993" w:type="dxa"/>
            <w:tcBorders>
              <w:top w:val="single" w:sz="4" w:space="0" w:color="auto"/>
              <w:left w:val="single" w:sz="4" w:space="0" w:color="auto"/>
              <w:bottom w:val="single" w:sz="4" w:space="0" w:color="auto"/>
              <w:right w:val="single" w:sz="4" w:space="0" w:color="auto"/>
            </w:tcBorders>
            <w:vAlign w:val="center"/>
          </w:tcPr>
          <w:p w:rsidR="00FA6CA5" w:rsidRPr="00FA6CA5" w:rsidRDefault="00FA6CA5" w:rsidP="00DD1CFB">
            <w:pPr>
              <w:jc w:val="center"/>
              <w:rPr>
                <w:rFonts w:ascii="Times New Roman" w:hAnsi="Times New Roman" w:cs="Times New Roman"/>
              </w:rPr>
            </w:pPr>
            <w:r w:rsidRPr="00FA6CA5">
              <w:rPr>
                <w:rFonts w:ascii="Times New Roman" w:hAnsi="Times New Roman" w:cs="Times New Roman"/>
              </w:rPr>
              <w:t>201</w:t>
            </w:r>
            <w:r w:rsidR="00DD1CFB">
              <w:rPr>
                <w:rFonts w:ascii="Times New Roman" w:hAnsi="Times New Roman" w:cs="Times New Roman"/>
              </w:rPr>
              <w:t>8</w:t>
            </w:r>
            <w:r w:rsidRPr="00FA6CA5">
              <w:rPr>
                <w:rFonts w:ascii="Times New Roman" w:hAnsi="Times New Roman" w:cs="Times New Roman"/>
              </w:rPr>
              <w:t>-2027</w:t>
            </w:r>
          </w:p>
        </w:tc>
        <w:tc>
          <w:tcPr>
            <w:tcW w:w="2409" w:type="dxa"/>
            <w:tcBorders>
              <w:top w:val="single" w:sz="4" w:space="0" w:color="auto"/>
              <w:left w:val="single" w:sz="4" w:space="0" w:color="auto"/>
              <w:bottom w:val="single" w:sz="4" w:space="0" w:color="auto"/>
              <w:right w:val="single" w:sz="4" w:space="0" w:color="auto"/>
            </w:tcBorders>
            <w:vAlign w:val="center"/>
          </w:tcPr>
          <w:p w:rsidR="00FA6CA5" w:rsidRPr="00FA6CA5" w:rsidRDefault="00FA6CA5" w:rsidP="007B181F">
            <w:pPr>
              <w:jc w:val="center"/>
              <w:rPr>
                <w:rFonts w:ascii="Times New Roman" w:hAnsi="Times New Roman" w:cs="Times New Roman"/>
              </w:rPr>
            </w:pPr>
            <w:r w:rsidRPr="00FA6CA5">
              <w:rPr>
                <w:rFonts w:ascii="Times New Roman" w:hAnsi="Times New Roman" w:cs="Times New Roman"/>
              </w:rPr>
              <w:t>Местный бюджет   Спонсорская помощь</w:t>
            </w:r>
          </w:p>
        </w:tc>
      </w:tr>
    </w:tbl>
    <w:p w:rsidR="00431B39" w:rsidRDefault="00431B39" w:rsidP="00EF7C8C">
      <w:pPr>
        <w:pStyle w:val="afa"/>
        <w:rPr>
          <w:rFonts w:ascii="Times New Roman" w:hAnsi="Times New Roman" w:cs="Times New Roman"/>
          <w:b/>
          <w:bCs/>
          <w:sz w:val="24"/>
          <w:szCs w:val="24"/>
        </w:rPr>
      </w:pPr>
    </w:p>
    <w:p w:rsidR="00A124BC" w:rsidRPr="00F15DD6" w:rsidRDefault="00A124BC" w:rsidP="00EF7C8C">
      <w:pPr>
        <w:pStyle w:val="afa"/>
        <w:rPr>
          <w:rFonts w:ascii="Times New Roman" w:hAnsi="Times New Roman" w:cs="Times New Roman"/>
          <w:b/>
          <w:sz w:val="24"/>
          <w:szCs w:val="24"/>
          <w:u w:val="single"/>
        </w:rPr>
      </w:pPr>
      <w:r w:rsidRPr="00F15DD6">
        <w:rPr>
          <w:rFonts w:ascii="Times New Roman" w:hAnsi="Times New Roman" w:cs="Times New Roman"/>
          <w:b/>
          <w:sz w:val="24"/>
          <w:szCs w:val="24"/>
          <w:u w:val="single"/>
        </w:rPr>
        <w:t>Развитие и поддержка малого предпринимательства</w:t>
      </w:r>
    </w:p>
    <w:p w:rsidR="00A124BC" w:rsidRPr="00EF7C8C" w:rsidRDefault="00A124BC" w:rsidP="005E2AE8">
      <w:pPr>
        <w:pStyle w:val="afa"/>
        <w:ind w:firstLine="708"/>
        <w:rPr>
          <w:rFonts w:ascii="Times New Roman" w:hAnsi="Times New Roman" w:cs="Times New Roman"/>
          <w:sz w:val="24"/>
          <w:szCs w:val="24"/>
        </w:rPr>
      </w:pPr>
      <w:r w:rsidRPr="00EF7C8C">
        <w:rPr>
          <w:rFonts w:ascii="Times New Roman" w:hAnsi="Times New Roman" w:cs="Times New Roman"/>
          <w:sz w:val="24"/>
          <w:szCs w:val="24"/>
        </w:rPr>
        <w:t>Развитие субъектов  малого  и  среднего предпринимательства является одним из главных направлений экономической деятельности, т.к.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A124BC" w:rsidRPr="00EF7C8C" w:rsidRDefault="00A124BC" w:rsidP="005E2AE8">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w:t>
      </w:r>
      <w:r w:rsidR="00632F00">
        <w:rPr>
          <w:rFonts w:ascii="Times New Roman" w:hAnsi="Times New Roman" w:cs="Times New Roman"/>
          <w:sz w:val="24"/>
          <w:szCs w:val="24"/>
        </w:rPr>
        <w:t>б</w:t>
      </w:r>
      <w:r w:rsidRPr="00EF7C8C">
        <w:rPr>
          <w:rFonts w:ascii="Times New Roman" w:hAnsi="Times New Roman" w:cs="Times New Roman"/>
          <w:sz w:val="24"/>
          <w:szCs w:val="24"/>
        </w:rPr>
        <w:t>лагосостояние и достаточный уровень жизни.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Основные задачи: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lastRenderedPageBreak/>
        <w:t>- формирование правового пространства, обеспечивающего беспрепятственное развитие малого и  среднего  предпринимательства.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выявление и поддержка приоритетных направлений развития малого бизнеса.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участие предпринимателей в формировании политики поселения по развитию малого и среднего предпринимательства (Совет предпринимателей);</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вовлечение в предпринимательскую деятельность представителей различных слоев населения;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увеличение  доходов  населения  и создание условий для самореализации граждан;</w:t>
      </w:r>
    </w:p>
    <w:p w:rsidR="00A124BC" w:rsidRPr="00EF7C8C" w:rsidRDefault="005E2AE8" w:rsidP="00EF7C8C">
      <w:pPr>
        <w:pStyle w:val="afa"/>
        <w:rPr>
          <w:rFonts w:ascii="Times New Roman" w:hAnsi="Times New Roman" w:cs="Times New Roman"/>
          <w:sz w:val="24"/>
          <w:szCs w:val="24"/>
        </w:rPr>
      </w:pPr>
      <w:r>
        <w:rPr>
          <w:rFonts w:ascii="Times New Roman" w:hAnsi="Times New Roman" w:cs="Times New Roman"/>
          <w:sz w:val="24"/>
          <w:szCs w:val="24"/>
        </w:rPr>
        <w:t>-</w:t>
      </w:r>
      <w:r w:rsidR="00A124BC" w:rsidRPr="00EF7C8C">
        <w:rPr>
          <w:rFonts w:ascii="Times New Roman" w:hAnsi="Times New Roman" w:cs="Times New Roman"/>
          <w:sz w:val="24"/>
          <w:szCs w:val="24"/>
        </w:rPr>
        <w:t>поддержка в продвижении местных товаропроизводителей посредством ярмарочно-выставочных   мероприятий.</w:t>
      </w:r>
    </w:p>
    <w:p w:rsidR="00A124BC" w:rsidRPr="00EF7C8C" w:rsidRDefault="00A124BC" w:rsidP="00EF7C8C">
      <w:pPr>
        <w:pStyle w:val="afa"/>
        <w:rPr>
          <w:rFonts w:ascii="Times New Roman" w:hAnsi="Times New Roman" w:cs="Times New Roman"/>
          <w:sz w:val="24"/>
          <w:szCs w:val="24"/>
        </w:rPr>
      </w:pPr>
    </w:p>
    <w:p w:rsidR="00A124BC" w:rsidRPr="00EF7C8C" w:rsidRDefault="00A124BC" w:rsidP="005E2AE8">
      <w:pPr>
        <w:pStyle w:val="afa"/>
        <w:ind w:firstLine="708"/>
        <w:rPr>
          <w:rFonts w:ascii="Times New Roman" w:hAnsi="Times New Roman" w:cs="Times New Roman"/>
          <w:sz w:val="24"/>
          <w:szCs w:val="24"/>
        </w:rPr>
      </w:pPr>
      <w:r w:rsidRPr="00EF7C8C">
        <w:rPr>
          <w:rFonts w:ascii="Times New Roman" w:hAnsi="Times New Roman" w:cs="Times New Roman"/>
          <w:sz w:val="24"/>
          <w:szCs w:val="24"/>
        </w:rPr>
        <w:t>В рамках реализации политики в области развития малого и среднего предпринимательства определены следующие приоритеты:</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1) организация мероприятий  по сбыту  сельскохозяйственной продукции;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2) производство товаров народного потребления продовольственного и промышленного назначения;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3) развитие народных ремесел, туризма;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4) бытовые услуги (ремонт, реставрация и пошив обуви; ремонт и пошив верхней одежды; фотография; парикмахерские и др.)</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5) строительство, в том числе жилья;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6) выполнение дорожных работ;</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7) производство строительных материалов;</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Система программных мероприятий по развитию малого и среднего предпринимательства представлена следующими направлениями: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1. Сдача в аренду земли с целью производства сельскохозяйственной продукции, организации культурного отдыха населения, создания новых рабочих мест, увеличения местного бюджета. </w:t>
      </w:r>
    </w:p>
    <w:p w:rsidR="00A124BC" w:rsidRPr="00EF7C8C" w:rsidRDefault="004111BF" w:rsidP="00EF7C8C">
      <w:pPr>
        <w:pStyle w:val="afa"/>
        <w:rPr>
          <w:rFonts w:ascii="Times New Roman" w:hAnsi="Times New Roman" w:cs="Times New Roman"/>
          <w:sz w:val="24"/>
          <w:szCs w:val="24"/>
        </w:rPr>
      </w:pPr>
      <w:r>
        <w:rPr>
          <w:rFonts w:ascii="Times New Roman" w:hAnsi="Times New Roman" w:cs="Times New Roman"/>
          <w:sz w:val="24"/>
          <w:szCs w:val="24"/>
        </w:rPr>
        <w:t>2.</w:t>
      </w:r>
      <w:r w:rsidR="00A124BC" w:rsidRPr="00EF7C8C">
        <w:rPr>
          <w:rFonts w:ascii="Times New Roman" w:hAnsi="Times New Roman" w:cs="Times New Roman"/>
          <w:sz w:val="24"/>
          <w:szCs w:val="24"/>
        </w:rPr>
        <w:t>Проведение различных конкурсов среди предпринимателей.</w:t>
      </w:r>
    </w:p>
    <w:p w:rsidR="00A124BC" w:rsidRPr="00EF7C8C" w:rsidRDefault="004111BF" w:rsidP="00EF7C8C">
      <w:pPr>
        <w:pStyle w:val="afa"/>
        <w:rPr>
          <w:rFonts w:ascii="Times New Roman" w:hAnsi="Times New Roman" w:cs="Times New Roman"/>
          <w:sz w:val="24"/>
          <w:szCs w:val="24"/>
          <w:u w:val="single"/>
        </w:rPr>
      </w:pPr>
      <w:r>
        <w:rPr>
          <w:rFonts w:ascii="Times New Roman" w:hAnsi="Times New Roman" w:cs="Times New Roman"/>
          <w:sz w:val="24"/>
          <w:szCs w:val="24"/>
        </w:rPr>
        <w:t>3.</w:t>
      </w:r>
      <w:r w:rsidR="00A124BC" w:rsidRPr="00EF7C8C">
        <w:rPr>
          <w:rFonts w:ascii="Times New Roman" w:hAnsi="Times New Roman" w:cs="Times New Roman"/>
          <w:sz w:val="24"/>
          <w:szCs w:val="24"/>
        </w:rPr>
        <w:t>Сдача в аренду нежилых  муниципальных помещений  и помещений   муниципальных учреждений   и  предприятий  под создание и развитие приоритетных сфер услуг.</w:t>
      </w:r>
    </w:p>
    <w:p w:rsidR="004111BF" w:rsidRDefault="004111BF" w:rsidP="00EF7C8C">
      <w:pPr>
        <w:pStyle w:val="afa"/>
        <w:rPr>
          <w:rFonts w:ascii="Times New Roman" w:hAnsi="Times New Roman" w:cs="Times New Roman"/>
          <w:sz w:val="24"/>
          <w:szCs w:val="24"/>
          <w:u w:val="single"/>
        </w:rPr>
      </w:pPr>
    </w:p>
    <w:p w:rsidR="00A124BC" w:rsidRPr="00F15DD6" w:rsidRDefault="00A124BC" w:rsidP="00EF7C8C">
      <w:pPr>
        <w:pStyle w:val="afa"/>
        <w:rPr>
          <w:rFonts w:ascii="Times New Roman" w:hAnsi="Times New Roman" w:cs="Times New Roman"/>
          <w:b/>
          <w:sz w:val="24"/>
          <w:szCs w:val="24"/>
          <w:u w:val="single"/>
        </w:rPr>
      </w:pPr>
      <w:r w:rsidRPr="00F15DD6">
        <w:rPr>
          <w:rFonts w:ascii="Times New Roman" w:hAnsi="Times New Roman" w:cs="Times New Roman"/>
          <w:b/>
          <w:sz w:val="24"/>
          <w:szCs w:val="24"/>
          <w:u w:val="single"/>
        </w:rPr>
        <w:t>Развитие коммунального комплекса</w:t>
      </w:r>
    </w:p>
    <w:p w:rsidR="00A124BC" w:rsidRPr="00EF7C8C" w:rsidRDefault="00A124BC" w:rsidP="00EF7C8C">
      <w:pPr>
        <w:pStyle w:val="afa"/>
        <w:rPr>
          <w:rFonts w:ascii="Times New Roman" w:hAnsi="Times New Roman" w:cs="Times New Roman"/>
          <w:sz w:val="24"/>
          <w:szCs w:val="24"/>
          <w:u w:val="single"/>
        </w:rPr>
      </w:pPr>
    </w:p>
    <w:p w:rsidR="00A124BC" w:rsidRPr="00EF7C8C" w:rsidRDefault="00A124BC" w:rsidP="004111BF">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Развитие среды проживания населения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предоставления коммунальный  услуг.</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w:t>
      </w:r>
      <w:r w:rsidR="004111BF">
        <w:rPr>
          <w:rFonts w:ascii="Times New Roman" w:hAnsi="Times New Roman" w:cs="Times New Roman"/>
          <w:sz w:val="24"/>
          <w:szCs w:val="24"/>
        </w:rPr>
        <w:t>газо</w:t>
      </w:r>
      <w:r w:rsidRPr="00EF7C8C">
        <w:rPr>
          <w:rFonts w:ascii="Times New Roman" w:hAnsi="Times New Roman" w:cs="Times New Roman"/>
          <w:sz w:val="24"/>
          <w:szCs w:val="24"/>
        </w:rPr>
        <w:t>снабжение, элек</w:t>
      </w:r>
      <w:r w:rsidR="004111BF">
        <w:rPr>
          <w:rFonts w:ascii="Times New Roman" w:hAnsi="Times New Roman" w:cs="Times New Roman"/>
          <w:sz w:val="24"/>
          <w:szCs w:val="24"/>
        </w:rPr>
        <w:t xml:space="preserve">троснабжение, водоснабжение </w:t>
      </w:r>
      <w:r w:rsidRPr="00EF7C8C">
        <w:rPr>
          <w:rFonts w:ascii="Times New Roman" w:hAnsi="Times New Roman" w:cs="Times New Roman"/>
          <w:sz w:val="24"/>
          <w:szCs w:val="24"/>
        </w:rPr>
        <w:t>.</w:t>
      </w:r>
    </w:p>
    <w:p w:rsidR="004111BF" w:rsidRDefault="004111BF" w:rsidP="00EF7C8C">
      <w:pPr>
        <w:pStyle w:val="afa"/>
        <w:rPr>
          <w:rFonts w:ascii="Times New Roman" w:hAnsi="Times New Roman" w:cs="Times New Roman"/>
          <w:sz w:val="24"/>
          <w:szCs w:val="24"/>
          <w:u w:val="single"/>
        </w:rPr>
      </w:pPr>
    </w:p>
    <w:p w:rsidR="00A124BC" w:rsidRPr="00F15DD6" w:rsidRDefault="00A124BC" w:rsidP="00EF7C8C">
      <w:pPr>
        <w:pStyle w:val="afa"/>
        <w:rPr>
          <w:rFonts w:ascii="Times New Roman" w:hAnsi="Times New Roman" w:cs="Times New Roman"/>
          <w:b/>
          <w:sz w:val="24"/>
          <w:szCs w:val="24"/>
          <w:u w:val="single"/>
        </w:rPr>
      </w:pPr>
      <w:r w:rsidRPr="00F15DD6">
        <w:rPr>
          <w:rFonts w:ascii="Times New Roman" w:hAnsi="Times New Roman" w:cs="Times New Roman"/>
          <w:b/>
          <w:sz w:val="24"/>
          <w:szCs w:val="24"/>
          <w:u w:val="single"/>
        </w:rPr>
        <w:t>Благоустройство</w:t>
      </w:r>
    </w:p>
    <w:p w:rsidR="00A124BC" w:rsidRPr="00EF7C8C" w:rsidRDefault="00A124BC" w:rsidP="00EF7C8C">
      <w:pPr>
        <w:pStyle w:val="afa"/>
        <w:rPr>
          <w:rFonts w:ascii="Times New Roman" w:hAnsi="Times New Roman" w:cs="Times New Roman"/>
          <w:sz w:val="24"/>
          <w:szCs w:val="24"/>
          <w:u w:val="single"/>
        </w:rPr>
      </w:pPr>
    </w:p>
    <w:p w:rsidR="00A124BC" w:rsidRPr="00EF7C8C" w:rsidRDefault="00A124BC" w:rsidP="004111BF">
      <w:pPr>
        <w:pStyle w:val="afa"/>
        <w:ind w:firstLine="708"/>
        <w:rPr>
          <w:rFonts w:ascii="Times New Roman" w:hAnsi="Times New Roman" w:cs="Times New Roman"/>
          <w:sz w:val="24"/>
          <w:szCs w:val="24"/>
        </w:rPr>
      </w:pPr>
      <w:r w:rsidRPr="00EF7C8C">
        <w:rPr>
          <w:rFonts w:ascii="Times New Roman" w:hAnsi="Times New Roman" w:cs="Times New Roman"/>
          <w:sz w:val="24"/>
          <w:szCs w:val="24"/>
        </w:rPr>
        <w:t>Все возрастающее значение в формировании имиджа любой территории приобретают чистота и качество благоустройства. Статьей 14 Федерального закона N 131-ФЗ "Об общих принципах организации местного самоуправления" определены вопросы местного значения поселений в части создания благоприятных условий для жизнедеятельности граждан в контексте благоустройства. Чистота и благоустройство территории обеспечивают нормальное функционирование сложного организма. С улучшением чистоты и качества благоустройства территории</w:t>
      </w:r>
      <w:r w:rsidR="004111BF">
        <w:rPr>
          <w:rFonts w:ascii="Times New Roman" w:hAnsi="Times New Roman" w:cs="Times New Roman"/>
          <w:sz w:val="24"/>
          <w:szCs w:val="24"/>
        </w:rPr>
        <w:t xml:space="preserve"> </w:t>
      </w:r>
      <w:r w:rsidRPr="00EF7C8C">
        <w:rPr>
          <w:rFonts w:ascii="Times New Roman" w:hAnsi="Times New Roman" w:cs="Times New Roman"/>
          <w:sz w:val="24"/>
          <w:szCs w:val="24"/>
        </w:rPr>
        <w:t xml:space="preserve"> увеличится привлекательность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для населения. Улучшение </w:t>
      </w:r>
      <w:r w:rsidRPr="00EF7C8C">
        <w:rPr>
          <w:rFonts w:ascii="Times New Roman" w:hAnsi="Times New Roman" w:cs="Times New Roman"/>
          <w:sz w:val="24"/>
          <w:szCs w:val="24"/>
        </w:rPr>
        <w:lastRenderedPageBreak/>
        <w:t xml:space="preserve">имиджа поселения привлечет в экономику внешние инвестиции, благодаря которым повысится качество жизни населения.  </w:t>
      </w:r>
    </w:p>
    <w:p w:rsidR="00A124BC" w:rsidRPr="00EF7C8C" w:rsidRDefault="00A124BC" w:rsidP="004111BF">
      <w:pPr>
        <w:pStyle w:val="afa"/>
        <w:ind w:firstLine="708"/>
        <w:rPr>
          <w:rFonts w:ascii="Times New Roman" w:hAnsi="Times New Roman" w:cs="Times New Roman"/>
          <w:sz w:val="24"/>
          <w:szCs w:val="24"/>
          <w:u w:val="single"/>
        </w:rPr>
      </w:pPr>
      <w:r w:rsidRPr="00EF7C8C">
        <w:rPr>
          <w:rFonts w:ascii="Times New Roman" w:hAnsi="Times New Roman" w:cs="Times New Roman"/>
          <w:sz w:val="24"/>
          <w:szCs w:val="24"/>
        </w:rPr>
        <w:t>При обустройстве придомовой территории и дворов необходимо уделять больше внимания созданию зеленых уголков отдыха с применением архитектурных композици</w:t>
      </w:r>
      <w:r w:rsidR="004111BF">
        <w:rPr>
          <w:rFonts w:ascii="Times New Roman" w:hAnsi="Times New Roman" w:cs="Times New Roman"/>
          <w:sz w:val="24"/>
          <w:szCs w:val="24"/>
        </w:rPr>
        <w:t>й</w:t>
      </w:r>
      <w:r w:rsidRPr="00EF7C8C">
        <w:rPr>
          <w:rFonts w:ascii="Times New Roman" w:hAnsi="Times New Roman" w:cs="Times New Roman"/>
          <w:sz w:val="24"/>
          <w:szCs w:val="24"/>
        </w:rPr>
        <w:t xml:space="preserve">.  </w:t>
      </w:r>
    </w:p>
    <w:p w:rsidR="00A124BC" w:rsidRPr="00EF7C8C" w:rsidRDefault="00A124BC" w:rsidP="00EF7C8C">
      <w:pPr>
        <w:pStyle w:val="afa"/>
        <w:rPr>
          <w:rFonts w:ascii="Times New Roman" w:hAnsi="Times New Roman" w:cs="Times New Roman"/>
          <w:sz w:val="24"/>
          <w:szCs w:val="24"/>
          <w:u w:val="single"/>
        </w:rPr>
      </w:pPr>
    </w:p>
    <w:p w:rsidR="00A124BC" w:rsidRPr="00F15DD6" w:rsidRDefault="00A124BC" w:rsidP="00EF7C8C">
      <w:pPr>
        <w:pStyle w:val="afa"/>
        <w:rPr>
          <w:rFonts w:ascii="Times New Roman" w:hAnsi="Times New Roman" w:cs="Times New Roman"/>
          <w:b/>
          <w:sz w:val="24"/>
          <w:szCs w:val="24"/>
          <w:u w:val="single"/>
        </w:rPr>
      </w:pPr>
      <w:r w:rsidRPr="00F15DD6">
        <w:rPr>
          <w:rFonts w:ascii="Times New Roman" w:hAnsi="Times New Roman" w:cs="Times New Roman"/>
          <w:b/>
          <w:sz w:val="24"/>
          <w:szCs w:val="24"/>
          <w:u w:val="single"/>
        </w:rPr>
        <w:t xml:space="preserve"> Обеспечение безопасности населения</w:t>
      </w:r>
    </w:p>
    <w:p w:rsidR="00A124BC" w:rsidRPr="00EF7C8C" w:rsidRDefault="00A124BC" w:rsidP="00EF7C8C">
      <w:pPr>
        <w:pStyle w:val="afa"/>
        <w:rPr>
          <w:rFonts w:ascii="Times New Roman" w:hAnsi="Times New Roman" w:cs="Times New Roman"/>
          <w:sz w:val="24"/>
          <w:szCs w:val="24"/>
          <w:u w:val="single"/>
        </w:rPr>
      </w:pPr>
    </w:p>
    <w:p w:rsidR="00A124BC" w:rsidRPr="00EF7C8C" w:rsidRDefault="00A124BC" w:rsidP="004111BF">
      <w:pPr>
        <w:pStyle w:val="afa"/>
        <w:ind w:firstLine="708"/>
        <w:rPr>
          <w:rFonts w:ascii="Times New Roman" w:hAnsi="Times New Roman" w:cs="Times New Roman"/>
          <w:sz w:val="24"/>
          <w:szCs w:val="24"/>
        </w:rPr>
      </w:pPr>
      <w:r w:rsidRPr="00EF7C8C">
        <w:rPr>
          <w:rFonts w:ascii="Times New Roman" w:hAnsi="Times New Roman" w:cs="Times New Roman"/>
          <w:sz w:val="24"/>
          <w:szCs w:val="24"/>
        </w:rPr>
        <w:t>Так как личная безопасность населения является составляющей понятия "качество жизни" жителей любой территории, в число приоритетов могут быть включены такие направления, как:</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профилактика детской и подростковой беспризорности и преступности;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система социальной адаптации лиц, освободившихся из мест лишения свободы;</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организация работы добровольных народных дружин (по соблюдению пожарной безопасности, общественного порядка);</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обеспечение пожарной безопасности населения.</w:t>
      </w:r>
    </w:p>
    <w:p w:rsidR="00A124BC" w:rsidRPr="00EF7C8C" w:rsidRDefault="00A124BC" w:rsidP="00EF7C8C">
      <w:pPr>
        <w:pStyle w:val="afa"/>
        <w:rPr>
          <w:rFonts w:ascii="Times New Roman" w:hAnsi="Times New Roman" w:cs="Times New Roman"/>
          <w:sz w:val="24"/>
          <w:szCs w:val="24"/>
        </w:rPr>
      </w:pPr>
    </w:p>
    <w:p w:rsidR="00A124BC" w:rsidRPr="00F15DD6" w:rsidRDefault="00A124BC" w:rsidP="00EF7C8C">
      <w:pPr>
        <w:pStyle w:val="afa"/>
        <w:rPr>
          <w:rFonts w:ascii="Times New Roman" w:hAnsi="Times New Roman" w:cs="Times New Roman"/>
          <w:b/>
          <w:sz w:val="24"/>
          <w:szCs w:val="24"/>
          <w:u w:val="single"/>
        </w:rPr>
      </w:pPr>
      <w:r w:rsidRPr="00F15DD6">
        <w:rPr>
          <w:rFonts w:ascii="Times New Roman" w:hAnsi="Times New Roman" w:cs="Times New Roman"/>
          <w:b/>
          <w:sz w:val="24"/>
          <w:szCs w:val="24"/>
          <w:u w:val="single"/>
        </w:rPr>
        <w:t>Социальное развитие поселения</w:t>
      </w:r>
    </w:p>
    <w:p w:rsidR="00A124BC" w:rsidRPr="00EF7C8C" w:rsidRDefault="00A124BC" w:rsidP="00EF7C8C">
      <w:pPr>
        <w:pStyle w:val="afa"/>
        <w:rPr>
          <w:rFonts w:ascii="Times New Roman" w:hAnsi="Times New Roman" w:cs="Times New Roman"/>
          <w:sz w:val="24"/>
          <w:szCs w:val="24"/>
          <w:u w:val="single"/>
        </w:rPr>
      </w:pPr>
    </w:p>
    <w:p w:rsidR="00A124BC" w:rsidRPr="00EF7C8C" w:rsidRDefault="00A124BC" w:rsidP="004111BF">
      <w:pPr>
        <w:pStyle w:val="afa"/>
        <w:ind w:firstLine="708"/>
        <w:rPr>
          <w:rFonts w:ascii="Times New Roman" w:hAnsi="Times New Roman" w:cs="Times New Roman"/>
          <w:sz w:val="24"/>
          <w:szCs w:val="24"/>
        </w:rPr>
      </w:pPr>
      <w:r w:rsidRPr="00EF7C8C">
        <w:rPr>
          <w:rFonts w:ascii="Times New Roman" w:hAnsi="Times New Roman" w:cs="Times New Roman"/>
          <w:sz w:val="24"/>
          <w:szCs w:val="24"/>
        </w:rPr>
        <w:t>За последние годы</w:t>
      </w:r>
      <w:r w:rsidR="004111BF">
        <w:rPr>
          <w:rFonts w:ascii="Times New Roman" w:hAnsi="Times New Roman" w:cs="Times New Roman"/>
          <w:sz w:val="24"/>
          <w:szCs w:val="24"/>
        </w:rPr>
        <w:t xml:space="preserve"> </w:t>
      </w:r>
      <w:r w:rsidRPr="00EF7C8C">
        <w:rPr>
          <w:rFonts w:ascii="Times New Roman" w:hAnsi="Times New Roman" w:cs="Times New Roman"/>
          <w:sz w:val="24"/>
          <w:szCs w:val="24"/>
        </w:rPr>
        <w:t xml:space="preserve">увеличилось отставание </w:t>
      </w:r>
      <w:r>
        <w:rPr>
          <w:rFonts w:ascii="Times New Roman" w:hAnsi="Times New Roman" w:cs="Times New Roman"/>
          <w:sz w:val="24"/>
          <w:szCs w:val="24"/>
        </w:rPr>
        <w:t>села</w:t>
      </w:r>
      <w:r w:rsidRPr="00EF7C8C">
        <w:rPr>
          <w:rFonts w:ascii="Times New Roman" w:hAnsi="Times New Roman" w:cs="Times New Roman"/>
          <w:sz w:val="24"/>
          <w:szCs w:val="24"/>
        </w:rPr>
        <w:t xml:space="preserve"> от города по уровню и условиям жизнедеятельности, снизилась доступность образовательных, медицинских, культурных и торгово-бытовых услуг для  населения.</w:t>
      </w:r>
    </w:p>
    <w:p w:rsidR="00A124BC" w:rsidRPr="00EF7C8C" w:rsidRDefault="00A124BC" w:rsidP="004111BF">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Уровень и качество жизни напрямую зависят от состояния и обеспеченности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населения жильем, инженерной инфраструктурой, социальными объектами - школами, медицинскими,   культурно</w:t>
      </w:r>
      <w:r w:rsidR="003D3CD7">
        <w:rPr>
          <w:rFonts w:ascii="Times New Roman" w:hAnsi="Times New Roman" w:cs="Times New Roman"/>
          <w:sz w:val="24"/>
          <w:szCs w:val="24"/>
        </w:rPr>
        <w:t xml:space="preserve"> </w:t>
      </w:r>
      <w:r w:rsidRPr="00EF7C8C">
        <w:rPr>
          <w:rFonts w:ascii="Times New Roman" w:hAnsi="Times New Roman" w:cs="Times New Roman"/>
          <w:sz w:val="24"/>
          <w:szCs w:val="24"/>
        </w:rPr>
        <w:t>-</w:t>
      </w:r>
      <w:r w:rsidR="003D3CD7">
        <w:rPr>
          <w:rFonts w:ascii="Times New Roman" w:hAnsi="Times New Roman" w:cs="Times New Roman"/>
          <w:sz w:val="24"/>
          <w:szCs w:val="24"/>
        </w:rPr>
        <w:t xml:space="preserve"> </w:t>
      </w:r>
      <w:r w:rsidRPr="00EF7C8C">
        <w:rPr>
          <w:rFonts w:ascii="Times New Roman" w:hAnsi="Times New Roman" w:cs="Times New Roman"/>
          <w:sz w:val="24"/>
          <w:szCs w:val="24"/>
        </w:rPr>
        <w:t>досуговыми учреждениями.</w:t>
      </w:r>
    </w:p>
    <w:p w:rsidR="00A124BC" w:rsidRPr="00EF7C8C" w:rsidRDefault="00A124BC" w:rsidP="004111BF">
      <w:pPr>
        <w:pStyle w:val="afa"/>
        <w:ind w:firstLine="708"/>
        <w:rPr>
          <w:rFonts w:ascii="Times New Roman" w:hAnsi="Times New Roman" w:cs="Times New Roman"/>
          <w:b/>
          <w:bCs/>
          <w:sz w:val="24"/>
          <w:szCs w:val="24"/>
        </w:rPr>
      </w:pPr>
      <w:r w:rsidRPr="00EF7C8C">
        <w:rPr>
          <w:rFonts w:ascii="Times New Roman" w:hAnsi="Times New Roman" w:cs="Times New Roman"/>
          <w:sz w:val="24"/>
          <w:szCs w:val="24"/>
        </w:rPr>
        <w:t>В рамках социального развития предполагается участие в  целевых программ</w:t>
      </w:r>
      <w:r w:rsidR="006E69A3">
        <w:rPr>
          <w:rFonts w:ascii="Times New Roman" w:hAnsi="Times New Roman" w:cs="Times New Roman"/>
          <w:sz w:val="24"/>
          <w:szCs w:val="24"/>
        </w:rPr>
        <w:t>ах</w:t>
      </w:r>
      <w:r w:rsidRPr="00EF7C8C">
        <w:rPr>
          <w:rFonts w:ascii="Times New Roman" w:hAnsi="Times New Roman" w:cs="Times New Roman"/>
          <w:sz w:val="24"/>
          <w:szCs w:val="24"/>
        </w:rPr>
        <w:t xml:space="preserve">. </w:t>
      </w:r>
    </w:p>
    <w:p w:rsidR="004111BF" w:rsidRDefault="00A124BC" w:rsidP="00EF7C8C">
      <w:pPr>
        <w:pStyle w:val="afa"/>
        <w:rPr>
          <w:rFonts w:ascii="Times New Roman" w:hAnsi="Times New Roman" w:cs="Times New Roman"/>
          <w:sz w:val="24"/>
          <w:szCs w:val="24"/>
        </w:rPr>
      </w:pPr>
      <w:r w:rsidRPr="00EF7C8C">
        <w:rPr>
          <w:rFonts w:ascii="Times New Roman" w:hAnsi="Times New Roman" w:cs="Times New Roman"/>
          <w:b/>
          <w:bCs/>
          <w:sz w:val="24"/>
          <w:szCs w:val="24"/>
        </w:rPr>
        <w:t> </w:t>
      </w:r>
      <w:r w:rsidR="004111BF">
        <w:rPr>
          <w:rFonts w:ascii="Times New Roman" w:hAnsi="Times New Roman" w:cs="Times New Roman"/>
          <w:b/>
          <w:bCs/>
          <w:sz w:val="24"/>
          <w:szCs w:val="24"/>
        </w:rPr>
        <w:tab/>
      </w:r>
    </w:p>
    <w:p w:rsidR="00A124BC" w:rsidRPr="004111BF" w:rsidRDefault="004111BF" w:rsidP="00EF7C8C">
      <w:pPr>
        <w:pStyle w:val="afa"/>
        <w:rPr>
          <w:rFonts w:ascii="Times New Roman" w:hAnsi="Times New Roman" w:cs="Times New Roman"/>
          <w:b/>
          <w:sz w:val="24"/>
          <w:szCs w:val="24"/>
        </w:rPr>
      </w:pPr>
      <w:r w:rsidRPr="004111BF">
        <w:rPr>
          <w:rFonts w:ascii="Times New Roman" w:hAnsi="Times New Roman" w:cs="Times New Roman"/>
          <w:b/>
          <w:sz w:val="24"/>
          <w:szCs w:val="24"/>
        </w:rPr>
        <w:t>5.</w:t>
      </w:r>
      <w:r w:rsidR="00A124BC" w:rsidRPr="004111BF">
        <w:rPr>
          <w:rFonts w:ascii="Times New Roman" w:hAnsi="Times New Roman" w:cs="Times New Roman"/>
          <w:b/>
          <w:sz w:val="24"/>
          <w:szCs w:val="24"/>
        </w:rPr>
        <w:t>   Оценка эффективности мероприятий Программы</w:t>
      </w: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sz w:val="24"/>
          <w:szCs w:val="24"/>
        </w:rPr>
        <w:t>                    В целях оперативного отслеживания и контроля хода осуществления Программы, а также оценки влияния результатов реализации Программы на уровень развития социальной  инфраструктуры поселения  в рамках выделенных приоритетов проводится  ежегодный  мониторинг по основным целевым показателям социально-экономического развития территории.</w:t>
      </w:r>
    </w:p>
    <w:p w:rsidR="00A124BC" w:rsidRPr="00EF7C8C" w:rsidRDefault="00A124BC"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b/>
          <w:bCs/>
          <w:sz w:val="24"/>
          <w:szCs w:val="24"/>
        </w:rPr>
        <w:t>6.    Организация  контроля  за реализацией Программы</w:t>
      </w:r>
    </w:p>
    <w:p w:rsidR="00A124BC" w:rsidRPr="00EF7C8C" w:rsidRDefault="00A124BC"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Организационная структура управления Программой базируется на существующей схеме исполнительной власти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Общее руководство Программой осуществляет Глава поселения, в функции которого в рамках реализации Программы входит:</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 определение приоритетов, постановка оперативных и краткосрочных целей Программы;</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 контроль за ходом реализации программы развития  социальной  инфраструктуры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 рассмотрение и утверждение предложений, связанных с корректировкой сроков, исполнителей и объемов ресурсов по мероприятиям Программы;</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w:t>
      </w:r>
      <w:r w:rsidR="006E69A3">
        <w:rPr>
          <w:rFonts w:ascii="Times New Roman" w:hAnsi="Times New Roman" w:cs="Times New Roman"/>
          <w:sz w:val="24"/>
          <w:szCs w:val="24"/>
        </w:rPr>
        <w:t xml:space="preserve">сопровождение </w:t>
      </w:r>
      <w:r w:rsidRPr="00EF7C8C">
        <w:rPr>
          <w:rFonts w:ascii="Times New Roman" w:hAnsi="Times New Roman" w:cs="Times New Roman"/>
          <w:sz w:val="24"/>
          <w:szCs w:val="24"/>
        </w:rPr>
        <w:t xml:space="preserve"> проектов программ поселения по приоритетным направлениям Программы;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Оперативные функции по реализации Программы осуществляют штатные сотрудники Администрации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под руководством Главы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w:t>
      </w:r>
    </w:p>
    <w:p w:rsidR="00A124BC" w:rsidRPr="00EF7C8C" w:rsidRDefault="00A124BC"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b/>
          <w:bCs/>
          <w:sz w:val="24"/>
          <w:szCs w:val="24"/>
        </w:rPr>
      </w:pPr>
      <w:r w:rsidRPr="00EF7C8C">
        <w:rPr>
          <w:rFonts w:ascii="Times New Roman" w:hAnsi="Times New Roman" w:cs="Times New Roman"/>
          <w:b/>
          <w:bCs/>
          <w:sz w:val="24"/>
          <w:szCs w:val="24"/>
        </w:rPr>
        <w:t>7.   Механизм обновления Программы</w:t>
      </w:r>
    </w:p>
    <w:p w:rsidR="00A124BC" w:rsidRPr="00EF7C8C" w:rsidRDefault="00A124BC" w:rsidP="00EF7C8C">
      <w:pPr>
        <w:pStyle w:val="afa"/>
        <w:rPr>
          <w:rFonts w:ascii="Times New Roman" w:hAnsi="Times New Roman" w:cs="Times New Roman"/>
          <w:b/>
          <w:bCs/>
          <w:sz w:val="24"/>
          <w:szCs w:val="24"/>
        </w:rPr>
      </w:pP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lastRenderedPageBreak/>
        <w:t>Обновление Программы производится: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при выявлении новых, необходимых к реализации мероприятий,</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при появлении новых инвестиционных проектов, особо значимых для территории;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при наступлении событий, выявляющих новые приоритеты в развитии поселения, а также вызывающих потерю своей значимости отдельных мероприятий.</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Внесение изменений в Программу производится по итогам годового отчета о реализации программы, проведенного общественного обсуждения, по предложению Совета депутатов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и  иных заинтересованных лиц.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По перечисленным выше основаниям Программа может быть дополнена новыми мероприятиями с обоснованием объемов и источников финансирования. </w:t>
      </w:r>
    </w:p>
    <w:p w:rsidR="00A124BC" w:rsidRDefault="00A124BC" w:rsidP="00EF7C8C">
      <w:pPr>
        <w:pStyle w:val="afa"/>
        <w:rPr>
          <w:rFonts w:ascii="Times New Roman" w:hAnsi="Times New Roman" w:cs="Times New Roman"/>
          <w:sz w:val="24"/>
          <w:szCs w:val="24"/>
        </w:rPr>
      </w:pPr>
    </w:p>
    <w:p w:rsidR="00A124BC" w:rsidRPr="004111BF" w:rsidRDefault="00A124BC" w:rsidP="00EF7C8C">
      <w:pPr>
        <w:pStyle w:val="afa"/>
        <w:rPr>
          <w:rFonts w:ascii="Times New Roman" w:hAnsi="Times New Roman" w:cs="Times New Roman"/>
          <w:b/>
          <w:sz w:val="24"/>
          <w:szCs w:val="24"/>
        </w:rPr>
      </w:pPr>
      <w:r w:rsidRPr="004111BF">
        <w:rPr>
          <w:rFonts w:ascii="Times New Roman" w:hAnsi="Times New Roman" w:cs="Times New Roman"/>
          <w:b/>
          <w:sz w:val="24"/>
          <w:szCs w:val="24"/>
        </w:rPr>
        <w:t>8. Заключение</w:t>
      </w:r>
    </w:p>
    <w:p w:rsidR="00A124BC" w:rsidRPr="00EF7C8C" w:rsidRDefault="00A124BC" w:rsidP="00BD4096">
      <w:pPr>
        <w:pStyle w:val="afa"/>
        <w:ind w:firstLine="708"/>
        <w:rPr>
          <w:rFonts w:ascii="Times New Roman" w:hAnsi="Times New Roman" w:cs="Times New Roman"/>
          <w:sz w:val="24"/>
          <w:szCs w:val="24"/>
        </w:rPr>
      </w:pPr>
      <w:r w:rsidRPr="00EF7C8C">
        <w:rPr>
          <w:rFonts w:ascii="Times New Roman" w:hAnsi="Times New Roman" w:cs="Times New Roman"/>
          <w:sz w:val="24"/>
          <w:szCs w:val="24"/>
        </w:rPr>
        <w:t>Результатом реализации программы должна стать стабилизация социально-экономического положения поселения, улучшение состояния жилищно-коммунального хозяйства, социальной сфер</w:t>
      </w:r>
      <w:r w:rsidR="00AC0F07">
        <w:rPr>
          <w:rFonts w:ascii="Times New Roman" w:hAnsi="Times New Roman" w:cs="Times New Roman"/>
          <w:sz w:val="24"/>
          <w:szCs w:val="24"/>
        </w:rPr>
        <w:t>ы</w:t>
      </w:r>
      <w:r w:rsidRPr="00EF7C8C">
        <w:rPr>
          <w:rFonts w:ascii="Times New Roman" w:hAnsi="Times New Roman" w:cs="Times New Roman"/>
          <w:sz w:val="24"/>
          <w:szCs w:val="24"/>
        </w:rPr>
        <w:t>, эффективное использование бюджетных средств и имущества; улучшение благоустройства территории.</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Реализация Программы позволит: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1) повысить качество жизни жителей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сформировать организационные и финансовые условия для решения проблем поселения;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2) привлечь население поселения к непосредственному участию в реализации решений, направленных на улучшение качества жизни;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3) повысить степень социального согласия, укрепить авторитет органов местного самоуправления.</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       Социальная стабильность и экономический рост в </w:t>
      </w:r>
      <w:r w:rsidR="00BD4096">
        <w:rPr>
          <w:rFonts w:ascii="Times New Roman" w:hAnsi="Times New Roman" w:cs="Times New Roman"/>
          <w:sz w:val="24"/>
          <w:szCs w:val="24"/>
        </w:rPr>
        <w:t>сельском</w:t>
      </w:r>
      <w:r w:rsidRPr="00EF7C8C">
        <w:rPr>
          <w:rFonts w:ascii="Times New Roman" w:hAnsi="Times New Roman" w:cs="Times New Roman"/>
          <w:sz w:val="24"/>
          <w:szCs w:val="24"/>
        </w:rPr>
        <w:t xml:space="preserve">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программу  комплексного  развития  социальной  инфраструктуры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w:t>
      </w:r>
    </w:p>
    <w:p w:rsidR="00A124BC" w:rsidRPr="00EF7C8C" w:rsidRDefault="00A124BC" w:rsidP="00EF7C8C">
      <w:pPr>
        <w:pStyle w:val="afa"/>
        <w:rPr>
          <w:rFonts w:ascii="Times New Roman" w:hAnsi="Times New Roman" w:cs="Times New Roman"/>
          <w:sz w:val="24"/>
          <w:szCs w:val="24"/>
        </w:rPr>
      </w:pPr>
      <w:r w:rsidRPr="00EF7C8C">
        <w:rPr>
          <w:rFonts w:ascii="Times New Roman" w:hAnsi="Times New Roman" w:cs="Times New Roman"/>
          <w:sz w:val="24"/>
          <w:szCs w:val="24"/>
        </w:rPr>
        <w:t xml:space="preserve">Переход к управлению </w:t>
      </w:r>
      <w:r w:rsidR="00BD4096">
        <w:rPr>
          <w:rFonts w:ascii="Times New Roman" w:hAnsi="Times New Roman" w:cs="Times New Roman"/>
          <w:sz w:val="24"/>
          <w:szCs w:val="24"/>
        </w:rPr>
        <w:t>сельским</w:t>
      </w:r>
      <w:r w:rsidRPr="00EF7C8C">
        <w:rPr>
          <w:rFonts w:ascii="Times New Roman" w:hAnsi="Times New Roman" w:cs="Times New Roman"/>
          <w:sz w:val="24"/>
          <w:szCs w:val="24"/>
        </w:rPr>
        <w:t xml:space="preserve">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w:t>
      </w:r>
      <w:r w:rsidR="00BD4096">
        <w:rPr>
          <w:rFonts w:ascii="Times New Roman" w:hAnsi="Times New Roman" w:cs="Times New Roman"/>
          <w:sz w:val="24"/>
          <w:szCs w:val="24"/>
        </w:rPr>
        <w:t xml:space="preserve"> </w:t>
      </w:r>
      <w:r w:rsidRPr="00EF7C8C">
        <w:rPr>
          <w:rFonts w:ascii="Times New Roman" w:hAnsi="Times New Roman" w:cs="Times New Roman"/>
          <w:sz w:val="24"/>
          <w:szCs w:val="24"/>
        </w:rPr>
        <w:t xml:space="preserve">муниципального образования . </w:t>
      </w:r>
    </w:p>
    <w:p w:rsidR="00A124BC" w:rsidRPr="00EF7C8C" w:rsidRDefault="00A124BC" w:rsidP="00BD4096">
      <w:pPr>
        <w:pStyle w:val="afa"/>
        <w:ind w:firstLine="708"/>
        <w:rPr>
          <w:rFonts w:ascii="Times New Roman" w:hAnsi="Times New Roman" w:cs="Times New Roman"/>
          <w:sz w:val="24"/>
          <w:szCs w:val="24"/>
        </w:rPr>
      </w:pPr>
      <w:r w:rsidRPr="00EF7C8C">
        <w:rPr>
          <w:rFonts w:ascii="Times New Roman" w:hAnsi="Times New Roman" w:cs="Times New Roman"/>
          <w:sz w:val="24"/>
          <w:szCs w:val="24"/>
        </w:rPr>
        <w:t xml:space="preserve">Разработка и принятие  программы развития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позволят значительно повысить деловую активность управленческих и предпринимательских кадров </w:t>
      </w:r>
      <w:r>
        <w:rPr>
          <w:rFonts w:ascii="Times New Roman" w:hAnsi="Times New Roman" w:cs="Times New Roman"/>
          <w:sz w:val="24"/>
          <w:szCs w:val="24"/>
        </w:rPr>
        <w:t>сельского</w:t>
      </w:r>
      <w:r w:rsidRPr="00EF7C8C">
        <w:rPr>
          <w:rFonts w:ascii="Times New Roman" w:hAnsi="Times New Roman" w:cs="Times New Roman"/>
          <w:sz w:val="24"/>
          <w:szCs w:val="24"/>
        </w:rPr>
        <w:t xml:space="preserve">   поселения, создать необходимые условия для активизации экономической и хозяйственной деятельности на его территории.</w:t>
      </w:r>
    </w:p>
    <w:p w:rsidR="00A124BC" w:rsidRDefault="00A124BC"/>
    <w:sectPr w:rsidR="00A124BC" w:rsidSect="001734FB">
      <w:pgSz w:w="11906" w:h="16838"/>
      <w:pgMar w:top="1134" w:right="851"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253" w:rsidRDefault="00BE0253" w:rsidP="00FE3916">
      <w:pPr>
        <w:spacing w:after="0" w:line="240" w:lineRule="auto"/>
      </w:pPr>
      <w:r>
        <w:separator/>
      </w:r>
    </w:p>
  </w:endnote>
  <w:endnote w:type="continuationSeparator" w:id="1">
    <w:p w:rsidR="00BE0253" w:rsidRDefault="00BE0253" w:rsidP="00FE3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253" w:rsidRDefault="00BE0253" w:rsidP="00FE3916">
      <w:pPr>
        <w:spacing w:after="0" w:line="240" w:lineRule="auto"/>
      </w:pPr>
      <w:r>
        <w:separator/>
      </w:r>
    </w:p>
  </w:footnote>
  <w:footnote w:type="continuationSeparator" w:id="1">
    <w:p w:rsidR="00BE0253" w:rsidRDefault="00BE0253" w:rsidP="00FE39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bullet"/>
      <w:lvlText w:val=""/>
      <w:lvlJc w:val="left"/>
      <w:pPr>
        <w:tabs>
          <w:tab w:val="num" w:pos="360"/>
        </w:tabs>
        <w:ind w:left="360" w:hanging="360"/>
      </w:pPr>
      <w:rPr>
        <w:rFonts w:ascii="Symbol" w:hAnsi="Symbol" w:cs="Symbol" w:hint="default"/>
        <w:sz w:val="24"/>
        <w:szCs w:val="24"/>
      </w:rPr>
    </w:lvl>
  </w:abstractNum>
  <w:abstractNum w:abstractNumId="2">
    <w:nsid w:val="00000003"/>
    <w:multiLevelType w:val="singleLevel"/>
    <w:tmpl w:val="00000003"/>
    <w:name w:val="WW8Num4"/>
    <w:lvl w:ilvl="0">
      <w:start w:val="1"/>
      <w:numFmt w:val="decimal"/>
      <w:lvlText w:val="%1."/>
      <w:lvlJc w:val="left"/>
      <w:pPr>
        <w:tabs>
          <w:tab w:val="num" w:pos="780"/>
        </w:tabs>
        <w:ind w:left="780" w:hanging="360"/>
      </w:pPr>
      <w:rPr>
        <w:rFonts w:hint="default"/>
      </w:rPr>
    </w:lvl>
  </w:abstractNum>
  <w:abstractNum w:abstractNumId="3">
    <w:nsid w:val="00000004"/>
    <w:multiLevelType w:val="singleLevel"/>
    <w:tmpl w:val="00000004"/>
    <w:name w:val="WW8Num5"/>
    <w:lvl w:ilvl="0">
      <w:start w:val="2"/>
      <w:numFmt w:val="decimal"/>
      <w:lvlText w:val="%1."/>
      <w:lvlJc w:val="left"/>
      <w:pPr>
        <w:tabs>
          <w:tab w:val="num" w:pos="720"/>
        </w:tabs>
        <w:ind w:left="720" w:hanging="360"/>
      </w:pPr>
      <w:rPr>
        <w:rFonts w:hint="default"/>
      </w:rPr>
    </w:lvl>
  </w:abstractNum>
  <w:abstractNum w:abstractNumId="4">
    <w:nsid w:val="00000005"/>
    <w:multiLevelType w:val="multilevel"/>
    <w:tmpl w:val="00000005"/>
    <w:name w:val="WW8Num7"/>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Symbol" w:hAnsi="Symbol" w:cs="Symbol" w:hint="default"/>
        <w:sz w:val="24"/>
        <w:szCs w:val="24"/>
      </w:rPr>
    </w:lvl>
    <w:lvl w:ilvl="2">
      <w:start w:val="1"/>
      <w:numFmt w:val="bullet"/>
      <w:lvlText w:val=""/>
      <w:lvlJc w:val="left"/>
      <w:pPr>
        <w:tabs>
          <w:tab w:val="num" w:pos="1440"/>
        </w:tabs>
        <w:ind w:left="1440" w:hanging="360"/>
      </w:pPr>
      <w:rPr>
        <w:rFonts w:ascii="Symbol" w:hAnsi="Symbol" w:cs="Symbol" w:hint="default"/>
        <w:sz w:val="24"/>
        <w:szCs w:val="24"/>
      </w:rPr>
    </w:lvl>
    <w:lvl w:ilvl="3">
      <w:start w:val="1"/>
      <w:numFmt w:val="bullet"/>
      <w:lvlText w:val=""/>
      <w:lvlJc w:val="left"/>
      <w:pPr>
        <w:tabs>
          <w:tab w:val="num" w:pos="1800"/>
        </w:tabs>
        <w:ind w:left="1800" w:hanging="360"/>
      </w:pPr>
      <w:rPr>
        <w:rFonts w:ascii="Symbol" w:hAnsi="Symbol" w:cs="Symbol" w:hint="default"/>
        <w:sz w:val="24"/>
        <w:szCs w:val="24"/>
      </w:rPr>
    </w:lvl>
    <w:lvl w:ilvl="4">
      <w:start w:val="1"/>
      <w:numFmt w:val="bullet"/>
      <w:lvlText w:val=""/>
      <w:lvlJc w:val="left"/>
      <w:pPr>
        <w:tabs>
          <w:tab w:val="num" w:pos="2160"/>
        </w:tabs>
        <w:ind w:left="2160" w:hanging="360"/>
      </w:pPr>
      <w:rPr>
        <w:rFonts w:ascii="Symbol" w:hAnsi="Symbol" w:cs="Symbol" w:hint="default"/>
        <w:sz w:val="24"/>
        <w:szCs w:val="24"/>
      </w:rPr>
    </w:lvl>
    <w:lvl w:ilvl="5">
      <w:start w:val="1"/>
      <w:numFmt w:val="bullet"/>
      <w:lvlText w:val=""/>
      <w:lvlJc w:val="left"/>
      <w:pPr>
        <w:tabs>
          <w:tab w:val="num" w:pos="2520"/>
        </w:tabs>
        <w:ind w:left="2520" w:hanging="360"/>
      </w:pPr>
      <w:rPr>
        <w:rFonts w:ascii="Symbol" w:hAnsi="Symbol" w:cs="Symbol" w:hint="default"/>
        <w:sz w:val="24"/>
        <w:szCs w:val="24"/>
      </w:rPr>
    </w:lvl>
    <w:lvl w:ilvl="6">
      <w:start w:val="1"/>
      <w:numFmt w:val="bullet"/>
      <w:lvlText w:val=""/>
      <w:lvlJc w:val="left"/>
      <w:pPr>
        <w:tabs>
          <w:tab w:val="num" w:pos="2880"/>
        </w:tabs>
        <w:ind w:left="2880" w:hanging="360"/>
      </w:pPr>
      <w:rPr>
        <w:rFonts w:ascii="Symbol" w:hAnsi="Symbol" w:cs="Symbol" w:hint="default"/>
        <w:sz w:val="24"/>
        <w:szCs w:val="24"/>
      </w:rPr>
    </w:lvl>
    <w:lvl w:ilvl="7">
      <w:start w:val="1"/>
      <w:numFmt w:val="bullet"/>
      <w:lvlText w:val=""/>
      <w:lvlJc w:val="left"/>
      <w:pPr>
        <w:tabs>
          <w:tab w:val="num" w:pos="3240"/>
        </w:tabs>
        <w:ind w:left="3240" w:hanging="360"/>
      </w:pPr>
      <w:rPr>
        <w:rFonts w:ascii="Symbol" w:hAnsi="Symbol" w:cs="Symbol" w:hint="default"/>
        <w:sz w:val="24"/>
        <w:szCs w:val="24"/>
      </w:rPr>
    </w:lvl>
    <w:lvl w:ilvl="8">
      <w:start w:val="1"/>
      <w:numFmt w:val="bullet"/>
      <w:lvlText w:val=""/>
      <w:lvlJc w:val="left"/>
      <w:pPr>
        <w:tabs>
          <w:tab w:val="num" w:pos="3600"/>
        </w:tabs>
        <w:ind w:left="3600" w:hanging="360"/>
      </w:pPr>
      <w:rPr>
        <w:rFonts w:ascii="Symbol" w:hAnsi="Symbol" w:cs="Symbol" w:hint="default"/>
        <w:sz w:val="24"/>
        <w:szCs w:val="24"/>
      </w:rPr>
    </w:lvl>
  </w:abstractNum>
  <w:abstractNum w:abstractNumId="5">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61FA7906"/>
    <w:multiLevelType w:val="hybridMultilevel"/>
    <w:tmpl w:val="E0129608"/>
    <w:lvl w:ilvl="0" w:tplc="04D25A7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8">
    <w:nsid w:val="7C063A22"/>
    <w:multiLevelType w:val="hybridMultilevel"/>
    <w:tmpl w:val="CFF6A842"/>
    <w:lvl w:ilvl="0" w:tplc="2DCC4022">
      <w:start w:val="4"/>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7C8C"/>
    <w:rsid w:val="00004B62"/>
    <w:rsid w:val="000206B8"/>
    <w:rsid w:val="00030316"/>
    <w:rsid w:val="0004229F"/>
    <w:rsid w:val="00057D28"/>
    <w:rsid w:val="0006213B"/>
    <w:rsid w:val="000B343D"/>
    <w:rsid w:val="000C1310"/>
    <w:rsid w:val="000D6F44"/>
    <w:rsid w:val="00142128"/>
    <w:rsid w:val="001423AF"/>
    <w:rsid w:val="001734FB"/>
    <w:rsid w:val="0018346F"/>
    <w:rsid w:val="00185ACE"/>
    <w:rsid w:val="001A504A"/>
    <w:rsid w:val="001B7C57"/>
    <w:rsid w:val="001C5730"/>
    <w:rsid w:val="00240DFD"/>
    <w:rsid w:val="00246C50"/>
    <w:rsid w:val="00263B42"/>
    <w:rsid w:val="0026614D"/>
    <w:rsid w:val="00295B8A"/>
    <w:rsid w:val="00297DF1"/>
    <w:rsid w:val="002A07F6"/>
    <w:rsid w:val="002A490D"/>
    <w:rsid w:val="002B20D7"/>
    <w:rsid w:val="002C39FC"/>
    <w:rsid w:val="002D4EE4"/>
    <w:rsid w:val="00301A9A"/>
    <w:rsid w:val="00302881"/>
    <w:rsid w:val="003140C8"/>
    <w:rsid w:val="00325CFD"/>
    <w:rsid w:val="003357A0"/>
    <w:rsid w:val="00374F1F"/>
    <w:rsid w:val="0037529A"/>
    <w:rsid w:val="00391A23"/>
    <w:rsid w:val="003B3D3A"/>
    <w:rsid w:val="003D3CD7"/>
    <w:rsid w:val="003E433F"/>
    <w:rsid w:val="003F5D26"/>
    <w:rsid w:val="004111BF"/>
    <w:rsid w:val="004166DF"/>
    <w:rsid w:val="00420954"/>
    <w:rsid w:val="00431B39"/>
    <w:rsid w:val="00441015"/>
    <w:rsid w:val="004675E5"/>
    <w:rsid w:val="00467A8B"/>
    <w:rsid w:val="00471EA0"/>
    <w:rsid w:val="00477FB1"/>
    <w:rsid w:val="0048109E"/>
    <w:rsid w:val="00490597"/>
    <w:rsid w:val="004906BC"/>
    <w:rsid w:val="00490DE1"/>
    <w:rsid w:val="00495C57"/>
    <w:rsid w:val="004B1832"/>
    <w:rsid w:val="004C14A1"/>
    <w:rsid w:val="004E011F"/>
    <w:rsid w:val="004E7C07"/>
    <w:rsid w:val="004F1DDD"/>
    <w:rsid w:val="00515987"/>
    <w:rsid w:val="005234DC"/>
    <w:rsid w:val="005275F6"/>
    <w:rsid w:val="0058696E"/>
    <w:rsid w:val="005A3C08"/>
    <w:rsid w:val="005C0938"/>
    <w:rsid w:val="005C3E79"/>
    <w:rsid w:val="005E2AE8"/>
    <w:rsid w:val="005E6511"/>
    <w:rsid w:val="005F67B6"/>
    <w:rsid w:val="0060795D"/>
    <w:rsid w:val="00632F00"/>
    <w:rsid w:val="00641A01"/>
    <w:rsid w:val="00643FBC"/>
    <w:rsid w:val="006468C3"/>
    <w:rsid w:val="00686608"/>
    <w:rsid w:val="00691D86"/>
    <w:rsid w:val="006B186F"/>
    <w:rsid w:val="006C38DB"/>
    <w:rsid w:val="006C5338"/>
    <w:rsid w:val="006E69A3"/>
    <w:rsid w:val="006E7C53"/>
    <w:rsid w:val="00701417"/>
    <w:rsid w:val="00712799"/>
    <w:rsid w:val="00737E6A"/>
    <w:rsid w:val="00742C36"/>
    <w:rsid w:val="00753C75"/>
    <w:rsid w:val="00792E18"/>
    <w:rsid w:val="007A23E2"/>
    <w:rsid w:val="007B181F"/>
    <w:rsid w:val="007C3826"/>
    <w:rsid w:val="008216F9"/>
    <w:rsid w:val="00823885"/>
    <w:rsid w:val="00832A32"/>
    <w:rsid w:val="0089612E"/>
    <w:rsid w:val="008B6591"/>
    <w:rsid w:val="008C6639"/>
    <w:rsid w:val="008D2061"/>
    <w:rsid w:val="009075C7"/>
    <w:rsid w:val="00962EBC"/>
    <w:rsid w:val="00967F80"/>
    <w:rsid w:val="009814D2"/>
    <w:rsid w:val="00984286"/>
    <w:rsid w:val="00987447"/>
    <w:rsid w:val="00993A97"/>
    <w:rsid w:val="009B281C"/>
    <w:rsid w:val="009F0F59"/>
    <w:rsid w:val="009F2C25"/>
    <w:rsid w:val="00A059B6"/>
    <w:rsid w:val="00A124BC"/>
    <w:rsid w:val="00A23F64"/>
    <w:rsid w:val="00A24F80"/>
    <w:rsid w:val="00A57836"/>
    <w:rsid w:val="00A66DF3"/>
    <w:rsid w:val="00A671F5"/>
    <w:rsid w:val="00A773D7"/>
    <w:rsid w:val="00A86B15"/>
    <w:rsid w:val="00A91217"/>
    <w:rsid w:val="00A93BAD"/>
    <w:rsid w:val="00A946FA"/>
    <w:rsid w:val="00AA24D0"/>
    <w:rsid w:val="00AB4B75"/>
    <w:rsid w:val="00AC0F07"/>
    <w:rsid w:val="00AC1686"/>
    <w:rsid w:val="00AD268D"/>
    <w:rsid w:val="00AF0D76"/>
    <w:rsid w:val="00B007E9"/>
    <w:rsid w:val="00B068CD"/>
    <w:rsid w:val="00B335F6"/>
    <w:rsid w:val="00B47131"/>
    <w:rsid w:val="00B51BD7"/>
    <w:rsid w:val="00B52CF6"/>
    <w:rsid w:val="00B56988"/>
    <w:rsid w:val="00B7279C"/>
    <w:rsid w:val="00B84938"/>
    <w:rsid w:val="00B945D9"/>
    <w:rsid w:val="00BB0342"/>
    <w:rsid w:val="00BC2E5A"/>
    <w:rsid w:val="00BD2483"/>
    <w:rsid w:val="00BD2823"/>
    <w:rsid w:val="00BD4096"/>
    <w:rsid w:val="00BE0253"/>
    <w:rsid w:val="00C10FE0"/>
    <w:rsid w:val="00C30A79"/>
    <w:rsid w:val="00C34755"/>
    <w:rsid w:val="00C37EB3"/>
    <w:rsid w:val="00C840ED"/>
    <w:rsid w:val="00C96041"/>
    <w:rsid w:val="00C979EA"/>
    <w:rsid w:val="00CA100B"/>
    <w:rsid w:val="00CC2AEF"/>
    <w:rsid w:val="00CC70AA"/>
    <w:rsid w:val="00CD294F"/>
    <w:rsid w:val="00CE0BAA"/>
    <w:rsid w:val="00CE5967"/>
    <w:rsid w:val="00D20760"/>
    <w:rsid w:val="00D36BC4"/>
    <w:rsid w:val="00D6093F"/>
    <w:rsid w:val="00DB2A9A"/>
    <w:rsid w:val="00DD1CFB"/>
    <w:rsid w:val="00DE2F5C"/>
    <w:rsid w:val="00DE66E5"/>
    <w:rsid w:val="00DF2DFC"/>
    <w:rsid w:val="00DF44C3"/>
    <w:rsid w:val="00E0483D"/>
    <w:rsid w:val="00E05D0E"/>
    <w:rsid w:val="00E170D0"/>
    <w:rsid w:val="00E30A67"/>
    <w:rsid w:val="00E67845"/>
    <w:rsid w:val="00E842C0"/>
    <w:rsid w:val="00EA1802"/>
    <w:rsid w:val="00EB0942"/>
    <w:rsid w:val="00EC2851"/>
    <w:rsid w:val="00EE0961"/>
    <w:rsid w:val="00EF315A"/>
    <w:rsid w:val="00EF7C8C"/>
    <w:rsid w:val="00F15DD6"/>
    <w:rsid w:val="00F26DF6"/>
    <w:rsid w:val="00F30177"/>
    <w:rsid w:val="00F4056E"/>
    <w:rsid w:val="00F509B7"/>
    <w:rsid w:val="00F654A9"/>
    <w:rsid w:val="00F774C4"/>
    <w:rsid w:val="00FA51EA"/>
    <w:rsid w:val="00FA6CA5"/>
    <w:rsid w:val="00FE39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C39FC"/>
    <w:pPr>
      <w:spacing w:after="200" w:line="276" w:lineRule="auto"/>
    </w:pPr>
    <w:rPr>
      <w:rFonts w:cs="Calibri"/>
      <w:sz w:val="22"/>
      <w:szCs w:val="22"/>
    </w:rPr>
  </w:style>
  <w:style w:type="paragraph" w:styleId="1">
    <w:name w:val="heading 1"/>
    <w:basedOn w:val="a"/>
    <w:next w:val="a0"/>
    <w:link w:val="10"/>
    <w:uiPriority w:val="99"/>
    <w:qFormat/>
    <w:rsid w:val="00EF7C8C"/>
    <w:pPr>
      <w:keepNext/>
      <w:tabs>
        <w:tab w:val="num" w:pos="0"/>
      </w:tabs>
      <w:suppressAutoHyphens/>
      <w:spacing w:before="240" w:after="60" w:line="240" w:lineRule="auto"/>
      <w:ind w:left="432" w:hanging="432"/>
      <w:outlineLvl w:val="0"/>
    </w:pPr>
    <w:rPr>
      <w:rFonts w:ascii="Arial" w:hAnsi="Arial" w:cs="Arial"/>
      <w:b/>
      <w:bCs/>
      <w:kern w:val="1"/>
      <w:sz w:val="32"/>
      <w:szCs w:val="32"/>
      <w:lang w:eastAsia="ar-SA"/>
    </w:rPr>
  </w:style>
  <w:style w:type="paragraph" w:styleId="2">
    <w:name w:val="heading 2"/>
    <w:basedOn w:val="a"/>
    <w:next w:val="a0"/>
    <w:link w:val="20"/>
    <w:uiPriority w:val="99"/>
    <w:qFormat/>
    <w:rsid w:val="00EF7C8C"/>
    <w:pPr>
      <w:keepNext/>
      <w:tabs>
        <w:tab w:val="num" w:pos="0"/>
      </w:tabs>
      <w:suppressAutoHyphens/>
      <w:spacing w:before="240" w:after="60" w:line="240" w:lineRule="auto"/>
      <w:ind w:left="576" w:hanging="576"/>
      <w:outlineLvl w:val="1"/>
    </w:pPr>
    <w:rPr>
      <w:rFonts w:ascii="Arial" w:hAnsi="Arial" w:cs="Arial"/>
      <w:b/>
      <w:bCs/>
      <w:i/>
      <w:iCs/>
      <w:sz w:val="28"/>
      <w:szCs w:val="28"/>
      <w:lang w:eastAsia="ar-SA"/>
    </w:rPr>
  </w:style>
  <w:style w:type="paragraph" w:styleId="3">
    <w:name w:val="heading 3"/>
    <w:basedOn w:val="a"/>
    <w:next w:val="a0"/>
    <w:link w:val="30"/>
    <w:uiPriority w:val="99"/>
    <w:qFormat/>
    <w:rsid w:val="00EF7C8C"/>
    <w:pPr>
      <w:keepNext/>
      <w:tabs>
        <w:tab w:val="num" w:pos="0"/>
      </w:tabs>
      <w:suppressAutoHyphens/>
      <w:spacing w:before="240" w:after="60" w:line="240" w:lineRule="auto"/>
      <w:ind w:left="720" w:hanging="720"/>
      <w:outlineLvl w:val="2"/>
    </w:pPr>
    <w:rPr>
      <w:rFonts w:ascii="Arial" w:hAnsi="Arial" w:cs="Arial"/>
      <w:b/>
      <w:bCs/>
      <w:sz w:val="26"/>
      <w:szCs w:val="26"/>
      <w:lang w:eastAsia="ar-SA"/>
    </w:rPr>
  </w:style>
  <w:style w:type="paragraph" w:styleId="5">
    <w:name w:val="heading 5"/>
    <w:basedOn w:val="a"/>
    <w:next w:val="a"/>
    <w:link w:val="50"/>
    <w:uiPriority w:val="99"/>
    <w:qFormat/>
    <w:rsid w:val="00EF7C8C"/>
    <w:pPr>
      <w:tabs>
        <w:tab w:val="num" w:pos="0"/>
      </w:tabs>
      <w:suppressAutoHyphens/>
      <w:spacing w:before="240" w:after="60" w:line="240" w:lineRule="auto"/>
      <w:ind w:left="1008" w:hanging="1008"/>
      <w:outlineLvl w:val="4"/>
    </w:pPr>
    <w:rPr>
      <w:rFonts w:cs="Times New Roman"/>
      <w:b/>
      <w:bCs/>
      <w:i/>
      <w:iCs/>
      <w:sz w:val="26"/>
      <w:szCs w:val="26"/>
      <w:lang w:eastAsia="ar-SA"/>
    </w:rPr>
  </w:style>
  <w:style w:type="paragraph" w:styleId="9">
    <w:name w:val="heading 9"/>
    <w:basedOn w:val="a"/>
    <w:next w:val="a"/>
    <w:link w:val="90"/>
    <w:uiPriority w:val="99"/>
    <w:qFormat/>
    <w:rsid w:val="00EF7C8C"/>
    <w:pPr>
      <w:tabs>
        <w:tab w:val="num" w:pos="0"/>
      </w:tabs>
      <w:suppressAutoHyphens/>
      <w:spacing w:before="240" w:after="60" w:line="240" w:lineRule="auto"/>
      <w:ind w:left="1584" w:hanging="1584"/>
      <w:outlineLvl w:val="8"/>
    </w:pPr>
    <w:rPr>
      <w:rFonts w:ascii="Arial" w:hAnsi="Arial" w:cs="Arial"/>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EF7C8C"/>
    <w:rPr>
      <w:rFonts w:ascii="Arial" w:hAnsi="Arial" w:cs="Arial"/>
      <w:b/>
      <w:bCs/>
      <w:kern w:val="1"/>
      <w:sz w:val="32"/>
      <w:szCs w:val="32"/>
      <w:lang w:eastAsia="ar-SA" w:bidi="ar-SA"/>
    </w:rPr>
  </w:style>
  <w:style w:type="character" w:customStyle="1" w:styleId="20">
    <w:name w:val="Заголовок 2 Знак"/>
    <w:basedOn w:val="a1"/>
    <w:link w:val="2"/>
    <w:uiPriority w:val="99"/>
    <w:locked/>
    <w:rsid w:val="00EF7C8C"/>
    <w:rPr>
      <w:rFonts w:ascii="Arial" w:hAnsi="Arial" w:cs="Arial"/>
      <w:b/>
      <w:bCs/>
      <w:i/>
      <w:iCs/>
      <w:sz w:val="28"/>
      <w:szCs w:val="28"/>
      <w:lang w:eastAsia="ar-SA" w:bidi="ar-SA"/>
    </w:rPr>
  </w:style>
  <w:style w:type="character" w:customStyle="1" w:styleId="30">
    <w:name w:val="Заголовок 3 Знак"/>
    <w:basedOn w:val="a1"/>
    <w:link w:val="3"/>
    <w:uiPriority w:val="99"/>
    <w:locked/>
    <w:rsid w:val="00EF7C8C"/>
    <w:rPr>
      <w:rFonts w:ascii="Arial" w:hAnsi="Arial" w:cs="Arial"/>
      <w:b/>
      <w:bCs/>
      <w:sz w:val="26"/>
      <w:szCs w:val="26"/>
      <w:lang w:eastAsia="ar-SA" w:bidi="ar-SA"/>
    </w:rPr>
  </w:style>
  <w:style w:type="character" w:customStyle="1" w:styleId="50">
    <w:name w:val="Заголовок 5 Знак"/>
    <w:basedOn w:val="a1"/>
    <w:link w:val="5"/>
    <w:uiPriority w:val="99"/>
    <w:locked/>
    <w:rsid w:val="00EF7C8C"/>
    <w:rPr>
      <w:rFonts w:ascii="Times New Roman" w:hAnsi="Times New Roman" w:cs="Times New Roman"/>
      <w:b/>
      <w:bCs/>
      <w:i/>
      <w:iCs/>
      <w:sz w:val="26"/>
      <w:szCs w:val="26"/>
      <w:lang w:eastAsia="ar-SA" w:bidi="ar-SA"/>
    </w:rPr>
  </w:style>
  <w:style w:type="character" w:customStyle="1" w:styleId="90">
    <w:name w:val="Заголовок 9 Знак"/>
    <w:basedOn w:val="a1"/>
    <w:link w:val="9"/>
    <w:uiPriority w:val="99"/>
    <w:locked/>
    <w:rsid w:val="00EF7C8C"/>
    <w:rPr>
      <w:rFonts w:ascii="Arial" w:hAnsi="Arial" w:cs="Arial"/>
      <w:lang w:eastAsia="ar-SA" w:bidi="ar-SA"/>
    </w:rPr>
  </w:style>
  <w:style w:type="character" w:customStyle="1" w:styleId="WW8Num1z0">
    <w:name w:val="WW8Num1z0"/>
    <w:uiPriority w:val="99"/>
    <w:rsid w:val="00EF7C8C"/>
  </w:style>
  <w:style w:type="character" w:customStyle="1" w:styleId="WW8Num1z1">
    <w:name w:val="WW8Num1z1"/>
    <w:uiPriority w:val="99"/>
    <w:rsid w:val="00EF7C8C"/>
  </w:style>
  <w:style w:type="character" w:customStyle="1" w:styleId="WW8Num1z2">
    <w:name w:val="WW8Num1z2"/>
    <w:uiPriority w:val="99"/>
    <w:rsid w:val="00EF7C8C"/>
  </w:style>
  <w:style w:type="character" w:customStyle="1" w:styleId="WW8Num1z3">
    <w:name w:val="WW8Num1z3"/>
    <w:uiPriority w:val="99"/>
    <w:rsid w:val="00EF7C8C"/>
  </w:style>
  <w:style w:type="character" w:customStyle="1" w:styleId="WW8Num1z4">
    <w:name w:val="WW8Num1z4"/>
    <w:uiPriority w:val="99"/>
    <w:rsid w:val="00EF7C8C"/>
  </w:style>
  <w:style w:type="character" w:customStyle="1" w:styleId="WW8Num1z5">
    <w:name w:val="WW8Num1z5"/>
    <w:uiPriority w:val="99"/>
    <w:rsid w:val="00EF7C8C"/>
  </w:style>
  <w:style w:type="character" w:customStyle="1" w:styleId="WW8Num1z6">
    <w:name w:val="WW8Num1z6"/>
    <w:uiPriority w:val="99"/>
    <w:rsid w:val="00EF7C8C"/>
  </w:style>
  <w:style w:type="character" w:customStyle="1" w:styleId="WW8Num1z7">
    <w:name w:val="WW8Num1z7"/>
    <w:uiPriority w:val="99"/>
    <w:rsid w:val="00EF7C8C"/>
  </w:style>
  <w:style w:type="character" w:customStyle="1" w:styleId="WW8Num1z8">
    <w:name w:val="WW8Num1z8"/>
    <w:uiPriority w:val="99"/>
    <w:rsid w:val="00EF7C8C"/>
  </w:style>
  <w:style w:type="character" w:customStyle="1" w:styleId="WW8Num2z0">
    <w:name w:val="WW8Num2z0"/>
    <w:uiPriority w:val="99"/>
    <w:rsid w:val="00EF7C8C"/>
    <w:rPr>
      <w:rFonts w:ascii="Symbol" w:hAnsi="Symbol" w:cs="Symbol"/>
      <w:color w:val="auto"/>
      <w:sz w:val="16"/>
      <w:szCs w:val="16"/>
    </w:rPr>
  </w:style>
  <w:style w:type="character" w:customStyle="1" w:styleId="WW8Num3z0">
    <w:name w:val="WW8Num3z0"/>
    <w:uiPriority w:val="99"/>
    <w:rsid w:val="00EF7C8C"/>
    <w:rPr>
      <w:sz w:val="24"/>
      <w:szCs w:val="24"/>
    </w:rPr>
  </w:style>
  <w:style w:type="character" w:customStyle="1" w:styleId="WW8Num4z0">
    <w:name w:val="WW8Num4z0"/>
    <w:uiPriority w:val="99"/>
    <w:rsid w:val="00EF7C8C"/>
  </w:style>
  <w:style w:type="character" w:customStyle="1" w:styleId="WW8Num5z0">
    <w:name w:val="WW8Num5z0"/>
    <w:uiPriority w:val="99"/>
    <w:rsid w:val="00EF7C8C"/>
  </w:style>
  <w:style w:type="character" w:customStyle="1" w:styleId="WW8Num6z0">
    <w:name w:val="WW8Num6z0"/>
    <w:uiPriority w:val="99"/>
    <w:rsid w:val="00EF7C8C"/>
    <w:rPr>
      <w:sz w:val="28"/>
      <w:szCs w:val="28"/>
    </w:rPr>
  </w:style>
  <w:style w:type="character" w:customStyle="1" w:styleId="WW8Num7z0">
    <w:name w:val="WW8Num7z0"/>
    <w:uiPriority w:val="99"/>
    <w:rsid w:val="00EF7C8C"/>
    <w:rPr>
      <w:rFonts w:ascii="Times New Roman" w:hAnsi="Times New Roman" w:cs="Times New Roman"/>
      <w:sz w:val="24"/>
      <w:szCs w:val="24"/>
    </w:rPr>
  </w:style>
  <w:style w:type="character" w:customStyle="1" w:styleId="WW8Num8z0">
    <w:name w:val="WW8Num8z0"/>
    <w:uiPriority w:val="99"/>
    <w:rsid w:val="00EF7C8C"/>
  </w:style>
  <w:style w:type="character" w:customStyle="1" w:styleId="WW8Num8z1">
    <w:name w:val="WW8Num8z1"/>
    <w:uiPriority w:val="99"/>
    <w:rsid w:val="00EF7C8C"/>
    <w:rPr>
      <w:rFonts w:ascii="Times New Roman" w:hAnsi="Times New Roman" w:cs="Times New Roman"/>
      <w:sz w:val="24"/>
      <w:szCs w:val="24"/>
      <w:shd w:val="clear" w:color="auto" w:fill="auto"/>
    </w:rPr>
  </w:style>
  <w:style w:type="character" w:customStyle="1" w:styleId="WW8Num8z2">
    <w:name w:val="WW8Num8z2"/>
    <w:uiPriority w:val="99"/>
    <w:rsid w:val="00EF7C8C"/>
  </w:style>
  <w:style w:type="character" w:customStyle="1" w:styleId="WW8Num8z3">
    <w:name w:val="WW8Num8z3"/>
    <w:uiPriority w:val="99"/>
    <w:rsid w:val="00EF7C8C"/>
  </w:style>
  <w:style w:type="character" w:customStyle="1" w:styleId="WW8Num8z4">
    <w:name w:val="WW8Num8z4"/>
    <w:uiPriority w:val="99"/>
    <w:rsid w:val="00EF7C8C"/>
  </w:style>
  <w:style w:type="character" w:customStyle="1" w:styleId="WW8Num8z5">
    <w:name w:val="WW8Num8z5"/>
    <w:uiPriority w:val="99"/>
    <w:rsid w:val="00EF7C8C"/>
  </w:style>
  <w:style w:type="character" w:customStyle="1" w:styleId="WW8Num8z6">
    <w:name w:val="WW8Num8z6"/>
    <w:uiPriority w:val="99"/>
    <w:rsid w:val="00EF7C8C"/>
  </w:style>
  <w:style w:type="character" w:customStyle="1" w:styleId="WW8Num8z7">
    <w:name w:val="WW8Num8z7"/>
    <w:uiPriority w:val="99"/>
    <w:rsid w:val="00EF7C8C"/>
  </w:style>
  <w:style w:type="character" w:customStyle="1" w:styleId="WW8Num8z8">
    <w:name w:val="WW8Num8z8"/>
    <w:uiPriority w:val="99"/>
    <w:rsid w:val="00EF7C8C"/>
  </w:style>
  <w:style w:type="character" w:customStyle="1" w:styleId="WW8Num9z0">
    <w:name w:val="WW8Num9z0"/>
    <w:uiPriority w:val="99"/>
    <w:rsid w:val="00EF7C8C"/>
  </w:style>
  <w:style w:type="character" w:customStyle="1" w:styleId="WW8Num9z1">
    <w:name w:val="WW8Num9z1"/>
    <w:uiPriority w:val="99"/>
    <w:rsid w:val="00EF7C8C"/>
  </w:style>
  <w:style w:type="character" w:customStyle="1" w:styleId="WW8Num9z2">
    <w:name w:val="WW8Num9z2"/>
    <w:uiPriority w:val="99"/>
    <w:rsid w:val="00EF7C8C"/>
  </w:style>
  <w:style w:type="character" w:customStyle="1" w:styleId="WW8Num9z3">
    <w:name w:val="WW8Num9z3"/>
    <w:uiPriority w:val="99"/>
    <w:rsid w:val="00EF7C8C"/>
  </w:style>
  <w:style w:type="character" w:customStyle="1" w:styleId="WW8Num9z4">
    <w:name w:val="WW8Num9z4"/>
    <w:uiPriority w:val="99"/>
    <w:rsid w:val="00EF7C8C"/>
  </w:style>
  <w:style w:type="character" w:customStyle="1" w:styleId="WW8Num9z5">
    <w:name w:val="WW8Num9z5"/>
    <w:uiPriority w:val="99"/>
    <w:rsid w:val="00EF7C8C"/>
  </w:style>
  <w:style w:type="character" w:customStyle="1" w:styleId="WW8Num9z6">
    <w:name w:val="WW8Num9z6"/>
    <w:uiPriority w:val="99"/>
    <w:rsid w:val="00EF7C8C"/>
  </w:style>
  <w:style w:type="character" w:customStyle="1" w:styleId="WW8Num9z7">
    <w:name w:val="WW8Num9z7"/>
    <w:uiPriority w:val="99"/>
    <w:rsid w:val="00EF7C8C"/>
  </w:style>
  <w:style w:type="character" w:customStyle="1" w:styleId="WW8Num9z8">
    <w:name w:val="WW8Num9z8"/>
    <w:uiPriority w:val="99"/>
    <w:rsid w:val="00EF7C8C"/>
  </w:style>
  <w:style w:type="character" w:customStyle="1" w:styleId="21">
    <w:name w:val="Основной шрифт абзаца2"/>
    <w:uiPriority w:val="99"/>
    <w:rsid w:val="00EF7C8C"/>
  </w:style>
  <w:style w:type="character" w:customStyle="1" w:styleId="WW8Num3z1">
    <w:name w:val="WW8Num3z1"/>
    <w:uiPriority w:val="99"/>
    <w:rsid w:val="00EF7C8C"/>
  </w:style>
  <w:style w:type="character" w:customStyle="1" w:styleId="WW8Num3z2">
    <w:name w:val="WW8Num3z2"/>
    <w:uiPriority w:val="99"/>
    <w:rsid w:val="00EF7C8C"/>
  </w:style>
  <w:style w:type="character" w:customStyle="1" w:styleId="WW8Num3z3">
    <w:name w:val="WW8Num3z3"/>
    <w:uiPriority w:val="99"/>
    <w:rsid w:val="00EF7C8C"/>
  </w:style>
  <w:style w:type="character" w:customStyle="1" w:styleId="WW8Num3z4">
    <w:name w:val="WW8Num3z4"/>
    <w:uiPriority w:val="99"/>
    <w:rsid w:val="00EF7C8C"/>
  </w:style>
  <w:style w:type="character" w:customStyle="1" w:styleId="WW8Num3z5">
    <w:name w:val="WW8Num3z5"/>
    <w:uiPriority w:val="99"/>
    <w:rsid w:val="00EF7C8C"/>
  </w:style>
  <w:style w:type="character" w:customStyle="1" w:styleId="WW8Num3z6">
    <w:name w:val="WW8Num3z6"/>
    <w:uiPriority w:val="99"/>
    <w:rsid w:val="00EF7C8C"/>
  </w:style>
  <w:style w:type="character" w:customStyle="1" w:styleId="WW8Num3z7">
    <w:name w:val="WW8Num3z7"/>
    <w:uiPriority w:val="99"/>
    <w:rsid w:val="00EF7C8C"/>
  </w:style>
  <w:style w:type="character" w:customStyle="1" w:styleId="WW8Num3z8">
    <w:name w:val="WW8Num3z8"/>
    <w:uiPriority w:val="99"/>
    <w:rsid w:val="00EF7C8C"/>
  </w:style>
  <w:style w:type="character" w:customStyle="1" w:styleId="WW8Num4z1">
    <w:name w:val="WW8Num4z1"/>
    <w:uiPriority w:val="99"/>
    <w:rsid w:val="00EF7C8C"/>
  </w:style>
  <w:style w:type="character" w:customStyle="1" w:styleId="WW8Num4z2">
    <w:name w:val="WW8Num4z2"/>
    <w:uiPriority w:val="99"/>
    <w:rsid w:val="00EF7C8C"/>
  </w:style>
  <w:style w:type="character" w:customStyle="1" w:styleId="WW8Num4z3">
    <w:name w:val="WW8Num4z3"/>
    <w:uiPriority w:val="99"/>
    <w:rsid w:val="00EF7C8C"/>
  </w:style>
  <w:style w:type="character" w:customStyle="1" w:styleId="WW8Num4z4">
    <w:name w:val="WW8Num4z4"/>
    <w:uiPriority w:val="99"/>
    <w:rsid w:val="00EF7C8C"/>
  </w:style>
  <w:style w:type="character" w:customStyle="1" w:styleId="WW8Num4z5">
    <w:name w:val="WW8Num4z5"/>
    <w:uiPriority w:val="99"/>
    <w:rsid w:val="00EF7C8C"/>
  </w:style>
  <w:style w:type="character" w:customStyle="1" w:styleId="WW8Num4z6">
    <w:name w:val="WW8Num4z6"/>
    <w:uiPriority w:val="99"/>
    <w:rsid w:val="00EF7C8C"/>
  </w:style>
  <w:style w:type="character" w:customStyle="1" w:styleId="WW8Num4z7">
    <w:name w:val="WW8Num4z7"/>
    <w:uiPriority w:val="99"/>
    <w:rsid w:val="00EF7C8C"/>
  </w:style>
  <w:style w:type="character" w:customStyle="1" w:styleId="WW8Num4z8">
    <w:name w:val="WW8Num4z8"/>
    <w:uiPriority w:val="99"/>
    <w:rsid w:val="00EF7C8C"/>
  </w:style>
  <w:style w:type="character" w:customStyle="1" w:styleId="WW8Num5z1">
    <w:name w:val="WW8Num5z1"/>
    <w:uiPriority w:val="99"/>
    <w:rsid w:val="00EF7C8C"/>
  </w:style>
  <w:style w:type="character" w:customStyle="1" w:styleId="WW8Num5z2">
    <w:name w:val="WW8Num5z2"/>
    <w:uiPriority w:val="99"/>
    <w:rsid w:val="00EF7C8C"/>
  </w:style>
  <w:style w:type="character" w:customStyle="1" w:styleId="WW8Num5z3">
    <w:name w:val="WW8Num5z3"/>
    <w:uiPriority w:val="99"/>
    <w:rsid w:val="00EF7C8C"/>
  </w:style>
  <w:style w:type="character" w:customStyle="1" w:styleId="WW8Num5z4">
    <w:name w:val="WW8Num5z4"/>
    <w:uiPriority w:val="99"/>
    <w:rsid w:val="00EF7C8C"/>
  </w:style>
  <w:style w:type="character" w:customStyle="1" w:styleId="WW8Num5z5">
    <w:name w:val="WW8Num5z5"/>
    <w:uiPriority w:val="99"/>
    <w:rsid w:val="00EF7C8C"/>
  </w:style>
  <w:style w:type="character" w:customStyle="1" w:styleId="WW8Num5z6">
    <w:name w:val="WW8Num5z6"/>
    <w:uiPriority w:val="99"/>
    <w:rsid w:val="00EF7C8C"/>
  </w:style>
  <w:style w:type="character" w:customStyle="1" w:styleId="WW8Num5z7">
    <w:name w:val="WW8Num5z7"/>
    <w:uiPriority w:val="99"/>
    <w:rsid w:val="00EF7C8C"/>
  </w:style>
  <w:style w:type="character" w:customStyle="1" w:styleId="WW8Num5z8">
    <w:name w:val="WW8Num5z8"/>
    <w:uiPriority w:val="99"/>
    <w:rsid w:val="00EF7C8C"/>
  </w:style>
  <w:style w:type="character" w:customStyle="1" w:styleId="WW8Num6z1">
    <w:name w:val="WW8Num6z1"/>
    <w:uiPriority w:val="99"/>
    <w:rsid w:val="00EF7C8C"/>
  </w:style>
  <w:style w:type="character" w:customStyle="1" w:styleId="WW8Num6z2">
    <w:name w:val="WW8Num6z2"/>
    <w:uiPriority w:val="99"/>
    <w:rsid w:val="00EF7C8C"/>
  </w:style>
  <w:style w:type="character" w:customStyle="1" w:styleId="WW8Num6z3">
    <w:name w:val="WW8Num6z3"/>
    <w:uiPriority w:val="99"/>
    <w:rsid w:val="00EF7C8C"/>
  </w:style>
  <w:style w:type="character" w:customStyle="1" w:styleId="WW8Num6z4">
    <w:name w:val="WW8Num6z4"/>
    <w:uiPriority w:val="99"/>
    <w:rsid w:val="00EF7C8C"/>
  </w:style>
  <w:style w:type="character" w:customStyle="1" w:styleId="WW8Num6z5">
    <w:name w:val="WW8Num6z5"/>
    <w:uiPriority w:val="99"/>
    <w:rsid w:val="00EF7C8C"/>
  </w:style>
  <w:style w:type="character" w:customStyle="1" w:styleId="WW8Num6z6">
    <w:name w:val="WW8Num6z6"/>
    <w:uiPriority w:val="99"/>
    <w:rsid w:val="00EF7C8C"/>
  </w:style>
  <w:style w:type="character" w:customStyle="1" w:styleId="WW8Num6z7">
    <w:name w:val="WW8Num6z7"/>
    <w:uiPriority w:val="99"/>
    <w:rsid w:val="00EF7C8C"/>
  </w:style>
  <w:style w:type="character" w:customStyle="1" w:styleId="WW8Num6z8">
    <w:name w:val="WW8Num6z8"/>
    <w:uiPriority w:val="99"/>
    <w:rsid w:val="00EF7C8C"/>
  </w:style>
  <w:style w:type="character" w:customStyle="1" w:styleId="11">
    <w:name w:val="Основной шрифт абзаца1"/>
    <w:uiPriority w:val="99"/>
    <w:rsid w:val="00EF7C8C"/>
  </w:style>
  <w:style w:type="character" w:styleId="a4">
    <w:name w:val="Hyperlink"/>
    <w:basedOn w:val="11"/>
    <w:uiPriority w:val="99"/>
    <w:rsid w:val="00EF7C8C"/>
    <w:rPr>
      <w:color w:val="0000FF"/>
      <w:u w:val="single"/>
    </w:rPr>
  </w:style>
  <w:style w:type="character" w:customStyle="1" w:styleId="a5">
    <w:name w:val="Маркеры списка"/>
    <w:uiPriority w:val="99"/>
    <w:rsid w:val="00EF7C8C"/>
    <w:rPr>
      <w:rFonts w:ascii="OpenSymbol" w:hAnsi="OpenSymbol" w:cs="OpenSymbol"/>
    </w:rPr>
  </w:style>
  <w:style w:type="character" w:customStyle="1" w:styleId="a6">
    <w:name w:val="Символ нумерации"/>
    <w:uiPriority w:val="99"/>
    <w:rsid w:val="00EF7C8C"/>
  </w:style>
  <w:style w:type="paragraph" w:customStyle="1" w:styleId="a7">
    <w:name w:val="Заголовок"/>
    <w:basedOn w:val="a"/>
    <w:next w:val="a0"/>
    <w:uiPriority w:val="99"/>
    <w:rsid w:val="00EF7C8C"/>
    <w:pPr>
      <w:keepNext/>
      <w:suppressAutoHyphens/>
      <w:spacing w:before="240" w:after="120" w:line="240" w:lineRule="auto"/>
    </w:pPr>
    <w:rPr>
      <w:rFonts w:ascii="Arial" w:hAnsi="Arial" w:cs="Arial"/>
      <w:sz w:val="28"/>
      <w:szCs w:val="28"/>
      <w:lang w:eastAsia="ar-SA"/>
    </w:rPr>
  </w:style>
  <w:style w:type="paragraph" w:styleId="a0">
    <w:name w:val="Body Text"/>
    <w:basedOn w:val="a"/>
    <w:link w:val="a8"/>
    <w:uiPriority w:val="99"/>
    <w:rsid w:val="00EF7C8C"/>
    <w:pPr>
      <w:suppressAutoHyphens/>
      <w:spacing w:before="280" w:after="280" w:line="240" w:lineRule="auto"/>
    </w:pPr>
    <w:rPr>
      <w:rFonts w:cs="Times New Roman"/>
      <w:sz w:val="24"/>
      <w:szCs w:val="24"/>
      <w:lang w:eastAsia="ar-SA"/>
    </w:rPr>
  </w:style>
  <w:style w:type="character" w:customStyle="1" w:styleId="a8">
    <w:name w:val="Основной текст Знак"/>
    <w:basedOn w:val="a1"/>
    <w:link w:val="a0"/>
    <w:uiPriority w:val="99"/>
    <w:locked/>
    <w:rsid w:val="00EF7C8C"/>
    <w:rPr>
      <w:rFonts w:ascii="Times New Roman" w:hAnsi="Times New Roman" w:cs="Times New Roman"/>
      <w:sz w:val="24"/>
      <w:szCs w:val="24"/>
      <w:lang w:eastAsia="ar-SA" w:bidi="ar-SA"/>
    </w:rPr>
  </w:style>
  <w:style w:type="paragraph" w:styleId="a9">
    <w:name w:val="List"/>
    <w:basedOn w:val="a0"/>
    <w:uiPriority w:val="99"/>
    <w:rsid w:val="00EF7C8C"/>
  </w:style>
  <w:style w:type="paragraph" w:customStyle="1" w:styleId="22">
    <w:name w:val="Название2"/>
    <w:basedOn w:val="a"/>
    <w:uiPriority w:val="99"/>
    <w:rsid w:val="00EF7C8C"/>
    <w:pPr>
      <w:suppressLineNumbers/>
      <w:suppressAutoHyphens/>
      <w:spacing w:before="120" w:after="120" w:line="240" w:lineRule="auto"/>
    </w:pPr>
    <w:rPr>
      <w:rFonts w:cs="Times New Roman"/>
      <w:i/>
      <w:iCs/>
      <w:sz w:val="24"/>
      <w:szCs w:val="24"/>
      <w:lang w:eastAsia="ar-SA"/>
    </w:rPr>
  </w:style>
  <w:style w:type="paragraph" w:customStyle="1" w:styleId="23">
    <w:name w:val="Указатель2"/>
    <w:basedOn w:val="a"/>
    <w:uiPriority w:val="99"/>
    <w:rsid w:val="00EF7C8C"/>
    <w:pPr>
      <w:suppressLineNumbers/>
      <w:suppressAutoHyphens/>
      <w:spacing w:after="0" w:line="240" w:lineRule="auto"/>
    </w:pPr>
    <w:rPr>
      <w:rFonts w:cs="Times New Roman"/>
      <w:sz w:val="24"/>
      <w:szCs w:val="24"/>
      <w:lang w:eastAsia="ar-SA"/>
    </w:rPr>
  </w:style>
  <w:style w:type="paragraph" w:customStyle="1" w:styleId="12">
    <w:name w:val="Название1"/>
    <w:basedOn w:val="a"/>
    <w:uiPriority w:val="99"/>
    <w:rsid w:val="00EF7C8C"/>
    <w:pPr>
      <w:suppressLineNumbers/>
      <w:suppressAutoHyphens/>
      <w:spacing w:before="120" w:after="120" w:line="240" w:lineRule="auto"/>
    </w:pPr>
    <w:rPr>
      <w:rFonts w:cs="Times New Roman"/>
      <w:i/>
      <w:iCs/>
      <w:sz w:val="24"/>
      <w:szCs w:val="24"/>
      <w:lang w:eastAsia="ar-SA"/>
    </w:rPr>
  </w:style>
  <w:style w:type="paragraph" w:customStyle="1" w:styleId="13">
    <w:name w:val="Указатель1"/>
    <w:basedOn w:val="a"/>
    <w:uiPriority w:val="99"/>
    <w:rsid w:val="00EF7C8C"/>
    <w:pPr>
      <w:suppressLineNumbers/>
      <w:suppressAutoHyphens/>
      <w:spacing w:after="0" w:line="240" w:lineRule="auto"/>
    </w:pPr>
    <w:rPr>
      <w:rFonts w:cs="Times New Roman"/>
      <w:sz w:val="24"/>
      <w:szCs w:val="24"/>
      <w:lang w:eastAsia="ar-SA"/>
    </w:rPr>
  </w:style>
  <w:style w:type="paragraph" w:styleId="aa">
    <w:name w:val="Body Text Indent"/>
    <w:basedOn w:val="a"/>
    <w:link w:val="ab"/>
    <w:uiPriority w:val="99"/>
    <w:rsid w:val="00EF7C8C"/>
    <w:pPr>
      <w:suppressAutoHyphens/>
      <w:spacing w:before="280" w:after="280" w:line="240" w:lineRule="auto"/>
    </w:pPr>
    <w:rPr>
      <w:rFonts w:cs="Times New Roman"/>
      <w:sz w:val="24"/>
      <w:szCs w:val="24"/>
      <w:lang w:eastAsia="ar-SA"/>
    </w:rPr>
  </w:style>
  <w:style w:type="character" w:customStyle="1" w:styleId="ab">
    <w:name w:val="Основной текст с отступом Знак"/>
    <w:basedOn w:val="a1"/>
    <w:link w:val="aa"/>
    <w:uiPriority w:val="99"/>
    <w:locked/>
    <w:rsid w:val="00EF7C8C"/>
    <w:rPr>
      <w:rFonts w:ascii="Times New Roman" w:hAnsi="Times New Roman" w:cs="Times New Roman"/>
      <w:sz w:val="24"/>
      <w:szCs w:val="24"/>
      <w:lang w:eastAsia="ar-SA" w:bidi="ar-SA"/>
    </w:rPr>
  </w:style>
  <w:style w:type="paragraph" w:customStyle="1" w:styleId="210">
    <w:name w:val="Основной текст 21"/>
    <w:basedOn w:val="a"/>
    <w:uiPriority w:val="99"/>
    <w:rsid w:val="00EF7C8C"/>
    <w:pPr>
      <w:suppressAutoHyphens/>
      <w:spacing w:before="280" w:after="280" w:line="240" w:lineRule="auto"/>
    </w:pPr>
    <w:rPr>
      <w:rFonts w:cs="Times New Roman"/>
      <w:sz w:val="24"/>
      <w:szCs w:val="24"/>
      <w:lang w:eastAsia="ar-SA"/>
    </w:rPr>
  </w:style>
  <w:style w:type="paragraph" w:styleId="14">
    <w:name w:val="toc 1"/>
    <w:basedOn w:val="a"/>
    <w:autoRedefine/>
    <w:uiPriority w:val="99"/>
    <w:semiHidden/>
    <w:rsid w:val="00EF7C8C"/>
    <w:pPr>
      <w:suppressAutoHyphens/>
      <w:spacing w:before="280" w:after="280" w:line="240" w:lineRule="auto"/>
    </w:pPr>
    <w:rPr>
      <w:rFonts w:cs="Times New Roman"/>
      <w:sz w:val="24"/>
      <w:szCs w:val="24"/>
      <w:lang w:eastAsia="ar-SA"/>
    </w:rPr>
  </w:style>
  <w:style w:type="paragraph" w:styleId="31">
    <w:name w:val="toc 3"/>
    <w:basedOn w:val="a"/>
    <w:autoRedefine/>
    <w:uiPriority w:val="99"/>
    <w:semiHidden/>
    <w:rsid w:val="00EF7C8C"/>
    <w:pPr>
      <w:suppressAutoHyphens/>
      <w:spacing w:before="280" w:after="280" w:line="240" w:lineRule="auto"/>
    </w:pPr>
    <w:rPr>
      <w:rFonts w:cs="Times New Roman"/>
      <w:sz w:val="24"/>
      <w:szCs w:val="24"/>
      <w:lang w:eastAsia="ar-SA"/>
    </w:rPr>
  </w:style>
  <w:style w:type="paragraph" w:styleId="ac">
    <w:name w:val="Normal (Web)"/>
    <w:basedOn w:val="a"/>
    <w:uiPriority w:val="99"/>
    <w:rsid w:val="00EF7C8C"/>
    <w:pPr>
      <w:suppressAutoHyphens/>
      <w:spacing w:before="280" w:after="280" w:line="240" w:lineRule="auto"/>
    </w:pPr>
    <w:rPr>
      <w:rFonts w:cs="Times New Roman"/>
      <w:sz w:val="24"/>
      <w:szCs w:val="24"/>
      <w:lang w:eastAsia="ar-SA"/>
    </w:rPr>
  </w:style>
  <w:style w:type="paragraph" w:customStyle="1" w:styleId="211">
    <w:name w:val="Основной текст с отступом 21"/>
    <w:basedOn w:val="a"/>
    <w:uiPriority w:val="99"/>
    <w:rsid w:val="00EF7C8C"/>
    <w:pPr>
      <w:suppressAutoHyphens/>
      <w:spacing w:before="280" w:after="280" w:line="240" w:lineRule="auto"/>
    </w:pPr>
    <w:rPr>
      <w:rFonts w:cs="Times New Roman"/>
      <w:sz w:val="24"/>
      <w:szCs w:val="24"/>
      <w:lang w:eastAsia="ar-SA"/>
    </w:rPr>
  </w:style>
  <w:style w:type="paragraph" w:customStyle="1" w:styleId="report">
    <w:name w:val="report"/>
    <w:basedOn w:val="a"/>
    <w:uiPriority w:val="99"/>
    <w:rsid w:val="00EF7C8C"/>
    <w:pPr>
      <w:suppressAutoHyphens/>
      <w:spacing w:before="280" w:after="280" w:line="240" w:lineRule="auto"/>
    </w:pPr>
    <w:rPr>
      <w:rFonts w:cs="Times New Roman"/>
      <w:sz w:val="24"/>
      <w:szCs w:val="24"/>
      <w:lang w:eastAsia="ar-SA"/>
    </w:rPr>
  </w:style>
  <w:style w:type="paragraph" w:styleId="ad">
    <w:name w:val="Subtitle"/>
    <w:basedOn w:val="a"/>
    <w:next w:val="a0"/>
    <w:link w:val="ae"/>
    <w:uiPriority w:val="99"/>
    <w:qFormat/>
    <w:rsid w:val="00EF7C8C"/>
    <w:pPr>
      <w:suppressAutoHyphens/>
      <w:spacing w:before="280" w:after="280" w:line="240" w:lineRule="auto"/>
    </w:pPr>
    <w:rPr>
      <w:rFonts w:cs="Times New Roman"/>
      <w:sz w:val="24"/>
      <w:szCs w:val="24"/>
      <w:lang w:eastAsia="ar-SA"/>
    </w:rPr>
  </w:style>
  <w:style w:type="character" w:customStyle="1" w:styleId="ae">
    <w:name w:val="Подзаголовок Знак"/>
    <w:basedOn w:val="a1"/>
    <w:link w:val="ad"/>
    <w:uiPriority w:val="99"/>
    <w:locked/>
    <w:rsid w:val="00EF7C8C"/>
    <w:rPr>
      <w:rFonts w:ascii="Times New Roman" w:hAnsi="Times New Roman" w:cs="Times New Roman"/>
      <w:sz w:val="24"/>
      <w:szCs w:val="24"/>
      <w:lang w:eastAsia="ar-SA" w:bidi="ar-SA"/>
    </w:rPr>
  </w:style>
  <w:style w:type="paragraph" w:customStyle="1" w:styleId="af">
    <w:name w:val="a"/>
    <w:basedOn w:val="a"/>
    <w:uiPriority w:val="99"/>
    <w:rsid w:val="00EF7C8C"/>
    <w:pPr>
      <w:suppressAutoHyphens/>
      <w:spacing w:before="280" w:after="280" w:line="240" w:lineRule="auto"/>
    </w:pPr>
    <w:rPr>
      <w:rFonts w:cs="Times New Roman"/>
      <w:sz w:val="24"/>
      <w:szCs w:val="24"/>
      <w:lang w:eastAsia="ar-SA"/>
    </w:rPr>
  </w:style>
  <w:style w:type="paragraph" w:styleId="z-">
    <w:name w:val="HTML Bottom of Form"/>
    <w:basedOn w:val="a"/>
    <w:next w:val="a"/>
    <w:link w:val="z-0"/>
    <w:hidden/>
    <w:uiPriority w:val="99"/>
    <w:rsid w:val="00EF7C8C"/>
    <w:pPr>
      <w:pBdr>
        <w:top w:val="single" w:sz="4" w:space="1" w:color="000000"/>
      </w:pBdr>
      <w:suppressAutoHyphens/>
      <w:spacing w:after="0" w:line="240" w:lineRule="auto"/>
      <w:jc w:val="center"/>
    </w:pPr>
    <w:rPr>
      <w:rFonts w:ascii="Arial" w:hAnsi="Arial" w:cs="Arial"/>
      <w:vanish/>
      <w:sz w:val="16"/>
      <w:szCs w:val="16"/>
      <w:lang w:eastAsia="ar-SA"/>
    </w:rPr>
  </w:style>
  <w:style w:type="character" w:customStyle="1" w:styleId="z-0">
    <w:name w:val="z-Конец формы Знак"/>
    <w:basedOn w:val="a1"/>
    <w:link w:val="z-"/>
    <w:uiPriority w:val="99"/>
    <w:locked/>
    <w:rsid w:val="00EF7C8C"/>
    <w:rPr>
      <w:rFonts w:ascii="Arial" w:hAnsi="Arial" w:cs="Arial"/>
      <w:vanish/>
      <w:sz w:val="16"/>
      <w:szCs w:val="16"/>
      <w:lang w:eastAsia="ar-SA" w:bidi="ar-SA"/>
    </w:rPr>
  </w:style>
  <w:style w:type="paragraph" w:styleId="af0">
    <w:name w:val="Balloon Text"/>
    <w:basedOn w:val="a"/>
    <w:link w:val="af1"/>
    <w:uiPriority w:val="99"/>
    <w:semiHidden/>
    <w:rsid w:val="00EF7C8C"/>
    <w:pPr>
      <w:suppressAutoHyphens/>
      <w:spacing w:after="0" w:line="240" w:lineRule="auto"/>
    </w:pPr>
    <w:rPr>
      <w:rFonts w:ascii="Tahoma" w:hAnsi="Tahoma" w:cs="Tahoma"/>
      <w:sz w:val="16"/>
      <w:szCs w:val="16"/>
      <w:lang w:eastAsia="ar-SA"/>
    </w:rPr>
  </w:style>
  <w:style w:type="character" w:customStyle="1" w:styleId="af1">
    <w:name w:val="Текст выноски Знак"/>
    <w:basedOn w:val="a1"/>
    <w:link w:val="af0"/>
    <w:uiPriority w:val="99"/>
    <w:locked/>
    <w:rsid w:val="00EF7C8C"/>
    <w:rPr>
      <w:rFonts w:ascii="Tahoma" w:hAnsi="Tahoma" w:cs="Tahoma"/>
      <w:sz w:val="16"/>
      <w:szCs w:val="16"/>
      <w:lang w:eastAsia="ar-SA" w:bidi="ar-SA"/>
    </w:rPr>
  </w:style>
  <w:style w:type="paragraph" w:styleId="15">
    <w:name w:val="index 1"/>
    <w:basedOn w:val="a"/>
    <w:next w:val="a"/>
    <w:autoRedefine/>
    <w:uiPriority w:val="99"/>
    <w:semiHidden/>
    <w:rsid w:val="00EF7C8C"/>
    <w:pPr>
      <w:suppressAutoHyphens/>
      <w:spacing w:after="0" w:line="240" w:lineRule="auto"/>
      <w:ind w:left="240" w:hanging="240"/>
    </w:pPr>
    <w:rPr>
      <w:rFonts w:cs="Times New Roman"/>
      <w:sz w:val="24"/>
      <w:szCs w:val="24"/>
      <w:lang w:eastAsia="ar-SA"/>
    </w:rPr>
  </w:style>
  <w:style w:type="paragraph" w:styleId="af2">
    <w:name w:val="index heading"/>
    <w:basedOn w:val="a"/>
    <w:next w:val="15"/>
    <w:uiPriority w:val="99"/>
    <w:semiHidden/>
    <w:rsid w:val="00EF7C8C"/>
    <w:pPr>
      <w:suppressAutoHyphens/>
      <w:spacing w:after="0" w:line="240" w:lineRule="auto"/>
    </w:pPr>
    <w:rPr>
      <w:rFonts w:cs="Times New Roman"/>
      <w:sz w:val="24"/>
      <w:szCs w:val="24"/>
      <w:lang w:eastAsia="ar-SA"/>
    </w:rPr>
  </w:style>
  <w:style w:type="paragraph" w:customStyle="1" w:styleId="ConsPlusNormal">
    <w:name w:val="ConsPlusNormal"/>
    <w:uiPriority w:val="99"/>
    <w:rsid w:val="00EF7C8C"/>
    <w:pPr>
      <w:widowControl w:val="0"/>
      <w:suppressAutoHyphens/>
      <w:autoSpaceDE w:val="0"/>
      <w:ind w:firstLine="720"/>
    </w:pPr>
    <w:rPr>
      <w:rFonts w:ascii="Arial" w:hAnsi="Arial" w:cs="Arial"/>
      <w:lang w:eastAsia="ar-SA"/>
    </w:rPr>
  </w:style>
  <w:style w:type="paragraph" w:styleId="af3">
    <w:name w:val="header"/>
    <w:basedOn w:val="a"/>
    <w:link w:val="af4"/>
    <w:rsid w:val="00EF7C8C"/>
    <w:pPr>
      <w:tabs>
        <w:tab w:val="center" w:pos="4677"/>
        <w:tab w:val="right" w:pos="9355"/>
      </w:tabs>
      <w:suppressAutoHyphens/>
      <w:spacing w:after="0" w:line="240" w:lineRule="auto"/>
    </w:pPr>
    <w:rPr>
      <w:rFonts w:cs="Times New Roman"/>
      <w:sz w:val="24"/>
      <w:szCs w:val="24"/>
      <w:lang w:eastAsia="ar-SA"/>
    </w:rPr>
  </w:style>
  <w:style w:type="character" w:customStyle="1" w:styleId="af4">
    <w:name w:val="Верхний колонтитул Знак"/>
    <w:basedOn w:val="a1"/>
    <w:link w:val="af3"/>
    <w:uiPriority w:val="99"/>
    <w:locked/>
    <w:rsid w:val="00EF7C8C"/>
    <w:rPr>
      <w:rFonts w:ascii="Times New Roman" w:hAnsi="Times New Roman" w:cs="Times New Roman"/>
      <w:sz w:val="24"/>
      <w:szCs w:val="24"/>
      <w:lang w:eastAsia="ar-SA" w:bidi="ar-SA"/>
    </w:rPr>
  </w:style>
  <w:style w:type="paragraph" w:styleId="af5">
    <w:name w:val="footer"/>
    <w:basedOn w:val="a"/>
    <w:link w:val="af6"/>
    <w:uiPriority w:val="99"/>
    <w:rsid w:val="00EF7C8C"/>
    <w:pPr>
      <w:tabs>
        <w:tab w:val="center" w:pos="4677"/>
        <w:tab w:val="right" w:pos="9355"/>
      </w:tabs>
      <w:suppressAutoHyphens/>
      <w:spacing w:after="0" w:line="240" w:lineRule="auto"/>
    </w:pPr>
    <w:rPr>
      <w:rFonts w:cs="Times New Roman"/>
      <w:sz w:val="24"/>
      <w:szCs w:val="24"/>
      <w:lang w:eastAsia="ar-SA"/>
    </w:rPr>
  </w:style>
  <w:style w:type="character" w:customStyle="1" w:styleId="af6">
    <w:name w:val="Нижний колонтитул Знак"/>
    <w:basedOn w:val="a1"/>
    <w:link w:val="af5"/>
    <w:uiPriority w:val="99"/>
    <w:locked/>
    <w:rsid w:val="00EF7C8C"/>
    <w:rPr>
      <w:rFonts w:ascii="Times New Roman" w:hAnsi="Times New Roman" w:cs="Times New Roman"/>
      <w:sz w:val="24"/>
      <w:szCs w:val="24"/>
      <w:lang w:eastAsia="ar-SA" w:bidi="ar-SA"/>
    </w:rPr>
  </w:style>
  <w:style w:type="paragraph" w:customStyle="1" w:styleId="af7">
    <w:name w:val="Содержимое таблицы"/>
    <w:basedOn w:val="a"/>
    <w:uiPriority w:val="99"/>
    <w:rsid w:val="00EF7C8C"/>
    <w:pPr>
      <w:suppressLineNumbers/>
      <w:suppressAutoHyphens/>
      <w:spacing w:after="0" w:line="240" w:lineRule="auto"/>
    </w:pPr>
    <w:rPr>
      <w:rFonts w:cs="Times New Roman"/>
      <w:sz w:val="24"/>
      <w:szCs w:val="24"/>
      <w:lang w:eastAsia="ar-SA"/>
    </w:rPr>
  </w:style>
  <w:style w:type="paragraph" w:customStyle="1" w:styleId="af8">
    <w:name w:val="Заголовок таблицы"/>
    <w:basedOn w:val="af7"/>
    <w:uiPriority w:val="99"/>
    <w:rsid w:val="00EF7C8C"/>
    <w:pPr>
      <w:jc w:val="center"/>
    </w:pPr>
    <w:rPr>
      <w:b/>
      <w:bCs/>
    </w:rPr>
  </w:style>
  <w:style w:type="paragraph" w:customStyle="1" w:styleId="af9">
    <w:name w:val="Содержимое врезки"/>
    <w:basedOn w:val="a0"/>
    <w:uiPriority w:val="99"/>
    <w:rsid w:val="00EF7C8C"/>
  </w:style>
  <w:style w:type="paragraph" w:styleId="afa">
    <w:name w:val="No Spacing"/>
    <w:uiPriority w:val="99"/>
    <w:qFormat/>
    <w:rsid w:val="00EF7C8C"/>
    <w:rPr>
      <w:rFonts w:cs="Calibri"/>
      <w:sz w:val="22"/>
      <w:szCs w:val="22"/>
    </w:rPr>
  </w:style>
  <w:style w:type="character" w:styleId="afb">
    <w:name w:val="Strong"/>
    <w:basedOn w:val="a1"/>
    <w:uiPriority w:val="99"/>
    <w:qFormat/>
    <w:rsid w:val="006468C3"/>
    <w:rPr>
      <w:b/>
      <w:bCs/>
    </w:rPr>
  </w:style>
  <w:style w:type="paragraph" w:customStyle="1" w:styleId="afc">
    <w:name w:val="Таблицы (моноширинный)"/>
    <w:basedOn w:val="a"/>
    <w:next w:val="a"/>
    <w:rsid w:val="00A24F80"/>
    <w:pPr>
      <w:widowControl w:val="0"/>
      <w:spacing w:after="0" w:line="240" w:lineRule="auto"/>
      <w:jc w:val="both"/>
    </w:pPr>
    <w:rPr>
      <w:rFonts w:ascii="Courier New"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2041</TotalTime>
  <Pages>15</Pages>
  <Words>5820</Words>
  <Characters>33180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42</cp:revision>
  <cp:lastPrinted>2017-09-01T11:24:00Z</cp:lastPrinted>
  <dcterms:created xsi:type="dcterms:W3CDTF">2016-05-13T13:29:00Z</dcterms:created>
  <dcterms:modified xsi:type="dcterms:W3CDTF">2017-09-01T11:25:00Z</dcterms:modified>
</cp:coreProperties>
</file>